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6.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15A9" w14:textId="68CE431A" w:rsidR="00872D3E" w:rsidRDefault="00872D3E" w:rsidP="00872D3E">
      <w:pPr>
        <w:pStyle w:val="doplnuchaze"/>
      </w:pPr>
      <w:bookmarkStart w:id="0" w:name="_GoBack"/>
      <w:bookmarkEnd w:id="0"/>
      <w:r>
        <w:t xml:space="preserve">Příloha č. 2 </w:t>
      </w:r>
    </w:p>
    <w:p w14:paraId="5774A875" w14:textId="77777777" w:rsidR="00872D3E" w:rsidRDefault="00872D3E" w:rsidP="00872D3E">
      <w:pPr>
        <w:pStyle w:val="doplnuchaze"/>
      </w:pPr>
    </w:p>
    <w:p w14:paraId="11AABABD" w14:textId="76E54CDA" w:rsidR="00F2138F" w:rsidRPr="00B40E94" w:rsidRDefault="00542FE0" w:rsidP="00F2138F">
      <w:pPr>
        <w:pStyle w:val="RLnzevsmlouvy"/>
        <w:rPr>
          <w:rFonts w:asciiTheme="minorHAnsi" w:hAnsiTheme="minorHAnsi"/>
        </w:rPr>
      </w:pPr>
      <w:r w:rsidRPr="00B40E94">
        <w:rPr>
          <w:rFonts w:asciiTheme="minorHAnsi" w:hAnsiTheme="minorHAnsi"/>
        </w:rPr>
        <w:t xml:space="preserve">RÁMCOVÁ </w:t>
      </w:r>
      <w:r w:rsidR="003E2F4B" w:rsidRPr="00B40E94">
        <w:rPr>
          <w:rFonts w:asciiTheme="minorHAnsi" w:hAnsiTheme="minorHAnsi"/>
        </w:rPr>
        <w:t>S</w:t>
      </w:r>
      <w:r w:rsidR="00ED3C3A" w:rsidRPr="00B40E94">
        <w:rPr>
          <w:rFonts w:asciiTheme="minorHAnsi" w:hAnsiTheme="minorHAnsi"/>
        </w:rPr>
        <w:t xml:space="preserve">MLOUVA O POSKYTOVÁNÍ </w:t>
      </w:r>
      <w:r w:rsidR="003E2F4B" w:rsidRPr="00B40E94">
        <w:rPr>
          <w:rFonts w:asciiTheme="minorHAnsi" w:hAnsiTheme="minorHAnsi"/>
        </w:rPr>
        <w:t>SLUŽEB SPRÁVY LOKÁLNÍ ICT INFRASTURKTURY</w:t>
      </w:r>
    </w:p>
    <w:p w14:paraId="5DCAA1A6"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Smluvní strany:</w:t>
      </w:r>
    </w:p>
    <w:p w14:paraId="41A857F6" w14:textId="77777777" w:rsidR="00EC245F" w:rsidRPr="00B40E94" w:rsidRDefault="00EC245F" w:rsidP="00EC245F">
      <w:pPr>
        <w:pStyle w:val="RLdajeosmluvnstran"/>
        <w:rPr>
          <w:rFonts w:asciiTheme="minorHAnsi" w:hAnsiTheme="minorHAnsi"/>
          <w:szCs w:val="22"/>
        </w:rPr>
      </w:pPr>
    </w:p>
    <w:p w14:paraId="1459180A" w14:textId="0ADD1B56" w:rsidR="00973530" w:rsidRPr="00B40E94" w:rsidRDefault="003E2F4B" w:rsidP="00973530">
      <w:pPr>
        <w:pStyle w:val="RLProhlensmluvnchstran"/>
        <w:rPr>
          <w:rFonts w:asciiTheme="minorHAnsi" w:hAnsiTheme="minorHAnsi"/>
          <w:szCs w:val="22"/>
          <w:highlight w:val="yellow"/>
        </w:rPr>
      </w:pPr>
      <w:r w:rsidRPr="00B40E94">
        <w:rPr>
          <w:rFonts w:asciiTheme="minorHAnsi" w:hAnsiTheme="minorHAnsi"/>
          <w:szCs w:val="22"/>
        </w:rPr>
        <w:t>Česká republika – Ministerstvo práce a sociálních věcí</w:t>
      </w:r>
    </w:p>
    <w:p w14:paraId="38FC06AF" w14:textId="700B55C5"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 xml:space="preserve">se sídlem: </w:t>
      </w:r>
      <w:r w:rsidR="003E2F4B" w:rsidRPr="00B40E94">
        <w:rPr>
          <w:szCs w:val="22"/>
          <w:lang w:eastAsia="cs-CZ"/>
        </w:rPr>
        <w:t>Na Poříčním právu 376/1, 128 01 Praha 2 – Nové Město</w:t>
      </w:r>
    </w:p>
    <w:p w14:paraId="37993341" w14:textId="799B2547"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IČ</w:t>
      </w:r>
      <w:r w:rsidR="00D30A6E">
        <w:rPr>
          <w:rFonts w:asciiTheme="minorHAnsi" w:hAnsiTheme="minorHAnsi"/>
          <w:szCs w:val="22"/>
        </w:rPr>
        <w:t>O</w:t>
      </w:r>
      <w:r w:rsidRPr="00B40E94">
        <w:rPr>
          <w:rFonts w:asciiTheme="minorHAnsi" w:hAnsiTheme="minorHAnsi"/>
          <w:szCs w:val="22"/>
        </w:rPr>
        <w:t xml:space="preserve">: </w:t>
      </w:r>
      <w:r w:rsidR="003E2F4B" w:rsidRPr="00B40E94">
        <w:rPr>
          <w:rFonts w:asciiTheme="minorHAnsi" w:hAnsiTheme="minorHAnsi"/>
          <w:szCs w:val="22"/>
        </w:rPr>
        <w:t>00551023</w:t>
      </w:r>
    </w:p>
    <w:p w14:paraId="0B5009A0" w14:textId="01472E50"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 xml:space="preserve">bankovní spojení: </w:t>
      </w:r>
      <w:r w:rsidR="003E2F4B" w:rsidRPr="00B40E94">
        <w:rPr>
          <w:rFonts w:asciiTheme="minorHAnsi" w:hAnsiTheme="minorHAnsi"/>
          <w:highlight w:val="green"/>
        </w:rPr>
        <w:fldChar w:fldCharType="begin"/>
      </w:r>
      <w:r w:rsidR="003E2F4B" w:rsidRPr="00B40E94">
        <w:rPr>
          <w:rFonts w:asciiTheme="minorHAnsi" w:hAnsiTheme="minorHAnsi"/>
          <w:highlight w:val="green"/>
        </w:rPr>
        <w:instrText xml:space="preserve"> macrobutton nobutton [DOPLNÍ ZADAVATEL]</w:instrText>
      </w:r>
      <w:r w:rsidR="003E2F4B" w:rsidRPr="00B40E94">
        <w:rPr>
          <w:rFonts w:asciiTheme="minorHAnsi" w:hAnsiTheme="minorHAnsi"/>
          <w:highlight w:val="green"/>
        </w:rPr>
        <w:fldChar w:fldCharType="end"/>
      </w:r>
      <w:r w:rsidRPr="00B40E94">
        <w:rPr>
          <w:rFonts w:asciiTheme="minorHAnsi" w:hAnsiTheme="minorHAnsi"/>
          <w:szCs w:val="22"/>
        </w:rPr>
        <w:t xml:space="preserve">, číslo účtu: </w:t>
      </w:r>
      <w:r w:rsidR="003E2F4B" w:rsidRPr="00B40E94">
        <w:rPr>
          <w:rFonts w:asciiTheme="minorHAnsi" w:hAnsiTheme="minorHAnsi"/>
          <w:highlight w:val="green"/>
        </w:rPr>
        <w:fldChar w:fldCharType="begin"/>
      </w:r>
      <w:r w:rsidR="003E2F4B" w:rsidRPr="00B40E94">
        <w:rPr>
          <w:rFonts w:asciiTheme="minorHAnsi" w:hAnsiTheme="minorHAnsi"/>
          <w:highlight w:val="green"/>
        </w:rPr>
        <w:instrText xml:space="preserve"> macrobutton nobutton [DOPLNÍ ZADAVATEL]</w:instrText>
      </w:r>
      <w:r w:rsidR="003E2F4B" w:rsidRPr="00B40E94">
        <w:rPr>
          <w:rFonts w:asciiTheme="minorHAnsi" w:hAnsiTheme="minorHAnsi"/>
          <w:highlight w:val="green"/>
        </w:rPr>
        <w:fldChar w:fldCharType="end"/>
      </w:r>
    </w:p>
    <w:p w14:paraId="1A4D1C5A" w14:textId="7DA80714" w:rsidR="00973530" w:rsidRPr="00B40E94" w:rsidRDefault="00973530" w:rsidP="00973530">
      <w:pPr>
        <w:pStyle w:val="RLdajeosmluvnstran"/>
        <w:rPr>
          <w:rFonts w:asciiTheme="minorHAnsi" w:hAnsiTheme="minorHAnsi"/>
          <w:szCs w:val="22"/>
        </w:rPr>
      </w:pPr>
      <w:r w:rsidRPr="00B40E94">
        <w:rPr>
          <w:szCs w:val="22"/>
        </w:rPr>
        <w:t xml:space="preserve">zastoupená: </w:t>
      </w:r>
      <w:r w:rsidR="003E2F4B" w:rsidRPr="00B40E94">
        <w:rPr>
          <w:rFonts w:asciiTheme="minorHAnsi" w:hAnsiTheme="minorHAnsi"/>
          <w:highlight w:val="green"/>
        </w:rPr>
        <w:fldChar w:fldCharType="begin"/>
      </w:r>
      <w:r w:rsidR="003E2F4B" w:rsidRPr="00B40E94">
        <w:rPr>
          <w:rFonts w:asciiTheme="minorHAnsi" w:hAnsiTheme="minorHAnsi"/>
          <w:highlight w:val="green"/>
        </w:rPr>
        <w:instrText xml:space="preserve"> macrobutton nobutton [DOPLNÍ ZADAVATEL]</w:instrText>
      </w:r>
      <w:r w:rsidR="003E2F4B" w:rsidRPr="00B40E94">
        <w:rPr>
          <w:rFonts w:asciiTheme="minorHAnsi" w:hAnsiTheme="minorHAnsi"/>
          <w:highlight w:val="green"/>
        </w:rPr>
        <w:fldChar w:fldCharType="end"/>
      </w:r>
    </w:p>
    <w:p w14:paraId="1B455B80" w14:textId="77777777"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(dále jen „</w:t>
      </w:r>
      <w:r w:rsidRPr="00B40E94">
        <w:rPr>
          <w:rStyle w:val="RLProhlensmluvnchstranChar"/>
          <w:rFonts w:asciiTheme="minorHAnsi" w:hAnsiTheme="minorHAnsi"/>
          <w:szCs w:val="22"/>
        </w:rPr>
        <w:t>Objednatel</w:t>
      </w:r>
      <w:r w:rsidRPr="00B40E94">
        <w:rPr>
          <w:rFonts w:asciiTheme="minorHAnsi" w:hAnsiTheme="minorHAnsi"/>
          <w:szCs w:val="22"/>
        </w:rPr>
        <w:t>“)</w:t>
      </w:r>
    </w:p>
    <w:p w14:paraId="4ED3F6D2" w14:textId="3D2A92F3" w:rsidR="00973530" w:rsidRPr="00B40E94" w:rsidRDefault="00973530" w:rsidP="00973530">
      <w:pPr>
        <w:pStyle w:val="RLdajeosmluvnstran"/>
        <w:rPr>
          <w:rFonts w:asciiTheme="minorHAnsi" w:hAnsiTheme="minorHAnsi"/>
          <w:szCs w:val="22"/>
        </w:rPr>
      </w:pPr>
      <w:r w:rsidRPr="00B40E94">
        <w:rPr>
          <w:rStyle w:val="Kurzva"/>
          <w:rFonts w:asciiTheme="minorHAnsi" w:hAnsiTheme="minorHAnsi"/>
          <w:szCs w:val="22"/>
        </w:rPr>
        <w:t xml:space="preserve">číslo smlouvy Objednatele: </w:t>
      </w:r>
      <w:r w:rsidR="003E2F4B" w:rsidRPr="00B40E94">
        <w:rPr>
          <w:rFonts w:asciiTheme="minorHAnsi" w:hAnsiTheme="minorHAnsi"/>
          <w:highlight w:val="green"/>
        </w:rPr>
        <w:fldChar w:fldCharType="begin"/>
      </w:r>
      <w:r w:rsidR="003E2F4B" w:rsidRPr="00B40E94">
        <w:rPr>
          <w:rFonts w:asciiTheme="minorHAnsi" w:hAnsiTheme="minorHAnsi"/>
          <w:highlight w:val="green"/>
        </w:rPr>
        <w:instrText xml:space="preserve"> macrobutton nobutton [DOPLNÍ ZADAVATEL]</w:instrText>
      </w:r>
      <w:r w:rsidR="003E2F4B" w:rsidRPr="00B40E94">
        <w:rPr>
          <w:rFonts w:asciiTheme="minorHAnsi" w:hAnsiTheme="minorHAnsi"/>
          <w:highlight w:val="green"/>
        </w:rPr>
        <w:fldChar w:fldCharType="end"/>
      </w:r>
    </w:p>
    <w:p w14:paraId="45911920" w14:textId="77777777" w:rsidR="00C9680C" w:rsidRPr="00B40E94" w:rsidRDefault="00C9680C" w:rsidP="00EC245F">
      <w:pPr>
        <w:pStyle w:val="RLdajeosmluvnstran"/>
        <w:rPr>
          <w:rFonts w:asciiTheme="minorHAnsi" w:hAnsiTheme="minorHAnsi"/>
          <w:szCs w:val="22"/>
        </w:rPr>
      </w:pPr>
    </w:p>
    <w:p w14:paraId="6A7DB1FF"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a</w:t>
      </w:r>
    </w:p>
    <w:p w14:paraId="73226783" w14:textId="77777777" w:rsidR="00EC245F" w:rsidRPr="00B40E94" w:rsidRDefault="00EC245F" w:rsidP="00EC245F">
      <w:pPr>
        <w:pStyle w:val="RLdajeosmluvnstran"/>
        <w:rPr>
          <w:rFonts w:asciiTheme="minorHAnsi" w:hAnsiTheme="minorHAnsi"/>
          <w:szCs w:val="22"/>
        </w:rPr>
      </w:pPr>
    </w:p>
    <w:p w14:paraId="09EA11AB" w14:textId="77777777" w:rsidR="006E3A57" w:rsidRPr="00B40E94" w:rsidRDefault="00A130FC" w:rsidP="007E39C0">
      <w:pPr>
        <w:pStyle w:val="doplnuchaze"/>
        <w:rPr>
          <w:rFonts w:asciiTheme="minorHAnsi" w:hAnsiTheme="minorHAnsi"/>
          <w:highlight w:val="yellow"/>
        </w:rPr>
      </w:pPr>
      <w:r w:rsidRPr="00B40E94">
        <w:rPr>
          <w:rFonts w:asciiTheme="minorHAnsi" w:hAnsiTheme="minorHAnsi"/>
          <w:snapToGrid/>
          <w:highlight w:val="yellow"/>
        </w:rPr>
        <w:fldChar w:fldCharType="begin"/>
      </w:r>
      <w:r w:rsidRPr="00B40E94">
        <w:rPr>
          <w:rFonts w:asciiTheme="minorHAnsi" w:hAnsiTheme="minorHAnsi"/>
          <w:snapToGrid/>
          <w:highlight w:val="yellow"/>
        </w:rPr>
        <w:instrText xml:space="preserve"> macrobutton nobutton </w:instrText>
      </w:r>
      <w:r w:rsidR="000E0118" w:rsidRPr="00B40E94">
        <w:rPr>
          <w:rFonts w:asciiTheme="minorHAnsi" w:hAnsiTheme="minorHAnsi"/>
          <w:snapToGrid/>
          <w:highlight w:val="yellow"/>
        </w:rPr>
        <w:instrText>[DOPLNÍ UCHAZEČ]</w:instrText>
      </w:r>
      <w:r w:rsidRPr="00B40E94">
        <w:rPr>
          <w:rFonts w:asciiTheme="minorHAnsi" w:hAnsiTheme="minorHAnsi"/>
          <w:snapToGrid/>
          <w:highlight w:val="yellow"/>
        </w:rPr>
        <w:fldChar w:fldCharType="end"/>
      </w:r>
      <w:r w:rsidR="000E0118" w:rsidRPr="00B40E94">
        <w:rPr>
          <w:rFonts w:asciiTheme="minorHAnsi" w:hAnsiTheme="minorHAnsi"/>
          <w:highlight w:val="yellow"/>
        </w:rPr>
        <w:t xml:space="preserve"> </w:t>
      </w:r>
    </w:p>
    <w:p w14:paraId="73B47102" w14:textId="77777777" w:rsidR="00C9680C" w:rsidRPr="00B40E94" w:rsidRDefault="00C9680C" w:rsidP="00C9680C">
      <w:pPr>
        <w:pStyle w:val="RLdajeosmluvnstran"/>
        <w:rPr>
          <w:rFonts w:asciiTheme="minorHAnsi" w:hAnsiTheme="minorHAnsi"/>
          <w:szCs w:val="22"/>
          <w:highlight w:val="yellow"/>
        </w:rPr>
      </w:pPr>
      <w:r w:rsidRPr="00B40E94">
        <w:rPr>
          <w:rFonts w:asciiTheme="minorHAnsi" w:hAnsiTheme="minorHAnsi"/>
          <w:szCs w:val="22"/>
        </w:rPr>
        <w:t xml:space="preserve">se sídlem: </w:t>
      </w:r>
      <w:r w:rsidR="002048E9" w:rsidRPr="00B40E94">
        <w:rPr>
          <w:rFonts w:asciiTheme="minorHAnsi" w:hAnsiTheme="minorHAnsi"/>
          <w:snapToGrid w:val="0"/>
          <w:szCs w:val="22"/>
          <w:highlight w:val="yellow"/>
        </w:rPr>
        <w:fldChar w:fldCharType="begin"/>
      </w:r>
      <w:r w:rsidR="002048E9" w:rsidRPr="00B40E94">
        <w:rPr>
          <w:rFonts w:asciiTheme="minorHAnsi" w:hAnsiTheme="minorHAnsi"/>
          <w:snapToGrid w:val="0"/>
          <w:szCs w:val="22"/>
          <w:highlight w:val="yellow"/>
        </w:rPr>
        <w:instrText xml:space="preserve"> macrobutton nobutton [DOPLNÍ UCHAZEČ]</w:instrText>
      </w:r>
      <w:r w:rsidR="002048E9" w:rsidRPr="00B40E94">
        <w:rPr>
          <w:rFonts w:asciiTheme="minorHAnsi" w:hAnsiTheme="minorHAnsi"/>
          <w:snapToGrid w:val="0"/>
          <w:szCs w:val="22"/>
          <w:highlight w:val="yellow"/>
        </w:rPr>
        <w:fldChar w:fldCharType="end"/>
      </w:r>
    </w:p>
    <w:p w14:paraId="6C605A27" w14:textId="4EB8ACB9" w:rsidR="006E3A57" w:rsidRPr="00B40E94" w:rsidRDefault="006E3A57" w:rsidP="006E3A57">
      <w:pPr>
        <w:pStyle w:val="ZKLADN"/>
        <w:jc w:val="center"/>
        <w:rPr>
          <w:rFonts w:asciiTheme="minorHAnsi" w:hAnsiTheme="minorHAnsi"/>
          <w:sz w:val="22"/>
          <w:szCs w:val="22"/>
        </w:rPr>
      </w:pPr>
      <w:r w:rsidRPr="00B40E94">
        <w:rPr>
          <w:rFonts w:asciiTheme="minorHAnsi" w:hAnsiTheme="minorHAnsi"/>
          <w:sz w:val="22"/>
          <w:szCs w:val="22"/>
        </w:rPr>
        <w:t>IČ</w:t>
      </w:r>
      <w:r w:rsidR="00D30A6E">
        <w:rPr>
          <w:rFonts w:asciiTheme="minorHAnsi" w:hAnsiTheme="minorHAnsi"/>
          <w:sz w:val="22"/>
          <w:szCs w:val="22"/>
        </w:rPr>
        <w:t>O</w:t>
      </w:r>
      <w:r w:rsidRPr="00B40E94">
        <w:rPr>
          <w:rFonts w:asciiTheme="minorHAnsi" w:hAnsiTheme="minorHAnsi"/>
          <w:sz w:val="22"/>
          <w:szCs w:val="22"/>
        </w:rPr>
        <w:t xml:space="preserve">: </w:t>
      </w:r>
      <w:r w:rsidR="002048E9" w:rsidRPr="00B40E94">
        <w:rPr>
          <w:rFonts w:asciiTheme="minorHAnsi" w:hAnsiTheme="minorHAnsi"/>
          <w:snapToGrid w:val="0"/>
          <w:sz w:val="22"/>
          <w:szCs w:val="22"/>
          <w:highlight w:val="yellow"/>
        </w:rPr>
        <w:fldChar w:fldCharType="begin"/>
      </w:r>
      <w:r w:rsidR="002048E9" w:rsidRPr="00B40E94">
        <w:rPr>
          <w:rFonts w:asciiTheme="minorHAnsi" w:hAnsiTheme="minorHAnsi"/>
          <w:snapToGrid w:val="0"/>
          <w:sz w:val="22"/>
          <w:szCs w:val="22"/>
          <w:highlight w:val="yellow"/>
        </w:rPr>
        <w:instrText xml:space="preserve"> macrobutton nobutton [DOPLNÍ UCHAZEČ]</w:instrText>
      </w:r>
      <w:r w:rsidR="002048E9" w:rsidRPr="00B40E94">
        <w:rPr>
          <w:rFonts w:asciiTheme="minorHAnsi" w:hAnsiTheme="minorHAnsi"/>
          <w:snapToGrid w:val="0"/>
          <w:sz w:val="22"/>
          <w:szCs w:val="22"/>
          <w:highlight w:val="yellow"/>
        </w:rPr>
        <w:fldChar w:fldCharType="end"/>
      </w:r>
      <w:r w:rsidRPr="00B40E94">
        <w:rPr>
          <w:rStyle w:val="platne1"/>
          <w:rFonts w:asciiTheme="minorHAnsi" w:hAnsiTheme="minorHAnsi"/>
          <w:sz w:val="22"/>
          <w:szCs w:val="22"/>
        </w:rPr>
        <w:t xml:space="preserve">, </w:t>
      </w:r>
      <w:r w:rsidRPr="00B40E94">
        <w:rPr>
          <w:rFonts w:asciiTheme="minorHAnsi" w:hAnsiTheme="minorHAnsi"/>
          <w:sz w:val="22"/>
          <w:szCs w:val="22"/>
        </w:rPr>
        <w:t xml:space="preserve">DIČ: </w:t>
      </w:r>
      <w:r w:rsidR="002048E9" w:rsidRPr="00B40E94">
        <w:rPr>
          <w:rFonts w:asciiTheme="minorHAnsi" w:hAnsiTheme="minorHAnsi"/>
          <w:snapToGrid w:val="0"/>
          <w:sz w:val="22"/>
          <w:szCs w:val="22"/>
          <w:highlight w:val="yellow"/>
        </w:rPr>
        <w:fldChar w:fldCharType="begin"/>
      </w:r>
      <w:r w:rsidR="002048E9" w:rsidRPr="00B40E94">
        <w:rPr>
          <w:rFonts w:asciiTheme="minorHAnsi" w:hAnsiTheme="minorHAnsi"/>
          <w:snapToGrid w:val="0"/>
          <w:sz w:val="22"/>
          <w:szCs w:val="22"/>
          <w:highlight w:val="yellow"/>
        </w:rPr>
        <w:instrText xml:space="preserve"> macrobutton nobutton [DOPLNÍ UCHAZEČ]</w:instrText>
      </w:r>
      <w:r w:rsidR="002048E9" w:rsidRPr="00B40E94">
        <w:rPr>
          <w:rFonts w:asciiTheme="minorHAnsi" w:hAnsiTheme="minorHAnsi"/>
          <w:snapToGrid w:val="0"/>
          <w:sz w:val="22"/>
          <w:szCs w:val="22"/>
          <w:highlight w:val="yellow"/>
        </w:rPr>
        <w:fldChar w:fldCharType="end"/>
      </w:r>
    </w:p>
    <w:p w14:paraId="476F70E5" w14:textId="77777777" w:rsidR="006E3A57" w:rsidRPr="00B40E94" w:rsidRDefault="00C9680C" w:rsidP="006E3A57">
      <w:pPr>
        <w:pStyle w:val="RLdajeosmluvnstran"/>
        <w:rPr>
          <w:rFonts w:asciiTheme="minorHAnsi" w:hAnsiTheme="minorHAnsi"/>
          <w:szCs w:val="22"/>
        </w:rPr>
      </w:pPr>
      <w:r w:rsidRPr="00B40E94">
        <w:rPr>
          <w:rFonts w:asciiTheme="minorHAnsi" w:hAnsiTheme="minorHAnsi"/>
          <w:szCs w:val="22"/>
        </w:rPr>
        <w:t xml:space="preserve">společnost zapsaná v obchodním rejstříku vedeném </w:t>
      </w:r>
      <w:r w:rsidR="002048E9" w:rsidRPr="00B40E94">
        <w:rPr>
          <w:rFonts w:asciiTheme="minorHAnsi" w:hAnsiTheme="minorHAnsi"/>
          <w:snapToGrid w:val="0"/>
          <w:szCs w:val="22"/>
          <w:highlight w:val="yellow"/>
        </w:rPr>
        <w:fldChar w:fldCharType="begin"/>
      </w:r>
      <w:r w:rsidR="002048E9" w:rsidRPr="00B40E94">
        <w:rPr>
          <w:rFonts w:asciiTheme="minorHAnsi" w:hAnsiTheme="minorHAnsi"/>
          <w:snapToGrid w:val="0"/>
          <w:szCs w:val="22"/>
          <w:highlight w:val="yellow"/>
        </w:rPr>
        <w:instrText xml:space="preserve"> macrobutton nobutton [DOPLNÍ UCHAZEČ]</w:instrText>
      </w:r>
      <w:r w:rsidR="002048E9" w:rsidRPr="00B40E94">
        <w:rPr>
          <w:rFonts w:asciiTheme="minorHAnsi" w:hAnsiTheme="minorHAnsi"/>
          <w:snapToGrid w:val="0"/>
          <w:szCs w:val="22"/>
          <w:highlight w:val="yellow"/>
        </w:rPr>
        <w:fldChar w:fldCharType="end"/>
      </w:r>
      <w:r w:rsidR="006E3A57" w:rsidRPr="00B40E94">
        <w:rPr>
          <w:rFonts w:asciiTheme="minorHAnsi" w:hAnsiTheme="minorHAnsi"/>
          <w:szCs w:val="22"/>
        </w:rPr>
        <w:t xml:space="preserve">, </w:t>
      </w:r>
    </w:p>
    <w:p w14:paraId="194ADC3B" w14:textId="77777777" w:rsidR="006E3A57" w:rsidRPr="00B40E94" w:rsidRDefault="002048E9" w:rsidP="006E3A57">
      <w:pPr>
        <w:pStyle w:val="RLdajeosmluvnstran"/>
        <w:rPr>
          <w:rFonts w:asciiTheme="minorHAnsi" w:hAnsiTheme="minorHAnsi"/>
          <w:szCs w:val="22"/>
        </w:rPr>
      </w:pPr>
      <w:r w:rsidRPr="00B40E94">
        <w:rPr>
          <w:rFonts w:asciiTheme="minorHAnsi" w:hAnsiTheme="minorHAnsi"/>
          <w:szCs w:val="22"/>
        </w:rPr>
        <w:t>spisová značka</w:t>
      </w:r>
      <w:r w:rsidR="006E3A57" w:rsidRPr="00B40E94">
        <w:rPr>
          <w:rFonts w:asciiTheme="minorHAnsi" w:hAnsiTheme="minorHAnsi"/>
          <w:szCs w:val="22"/>
        </w:rPr>
        <w:t xml:space="preserve"> </w:t>
      </w:r>
      <w:r w:rsidRPr="00B40E94">
        <w:rPr>
          <w:rFonts w:asciiTheme="minorHAnsi" w:hAnsiTheme="minorHAnsi"/>
          <w:snapToGrid w:val="0"/>
          <w:szCs w:val="22"/>
          <w:highlight w:val="yellow"/>
        </w:rPr>
        <w:fldChar w:fldCharType="begin"/>
      </w:r>
      <w:r w:rsidRPr="00B40E94">
        <w:rPr>
          <w:rFonts w:asciiTheme="minorHAnsi" w:hAnsiTheme="minorHAnsi"/>
          <w:snapToGrid w:val="0"/>
          <w:szCs w:val="22"/>
          <w:highlight w:val="yellow"/>
        </w:rPr>
        <w:instrText xml:space="preserve"> macrobutton nobutton [DOPLNÍ UCHAZEČ]</w:instrText>
      </w:r>
      <w:r w:rsidRPr="00B40E94">
        <w:rPr>
          <w:rFonts w:asciiTheme="minorHAnsi" w:hAnsiTheme="minorHAnsi"/>
          <w:snapToGrid w:val="0"/>
          <w:szCs w:val="22"/>
          <w:highlight w:val="yellow"/>
        </w:rPr>
        <w:fldChar w:fldCharType="end"/>
      </w:r>
    </w:p>
    <w:p w14:paraId="67EF9182" w14:textId="77777777" w:rsidR="00C9680C" w:rsidRPr="00B40E94" w:rsidRDefault="00C9680C" w:rsidP="006E3A57">
      <w:pPr>
        <w:pStyle w:val="RLdajeosmluvnstran"/>
        <w:rPr>
          <w:rFonts w:asciiTheme="minorHAnsi" w:hAnsiTheme="minorHAnsi"/>
          <w:szCs w:val="22"/>
        </w:rPr>
      </w:pPr>
      <w:r w:rsidRPr="00B40E94">
        <w:rPr>
          <w:rFonts w:asciiTheme="minorHAnsi" w:hAnsiTheme="minorHAnsi"/>
          <w:szCs w:val="22"/>
        </w:rPr>
        <w:t>bank</w:t>
      </w:r>
      <w:r w:rsidR="002048E9" w:rsidRPr="00B40E94">
        <w:rPr>
          <w:rFonts w:asciiTheme="minorHAnsi" w:hAnsiTheme="minorHAnsi"/>
          <w:szCs w:val="22"/>
        </w:rPr>
        <w:t>ovní</w:t>
      </w:r>
      <w:r w:rsidRPr="00B40E94">
        <w:rPr>
          <w:rFonts w:asciiTheme="minorHAnsi" w:hAnsiTheme="minorHAnsi"/>
          <w:szCs w:val="22"/>
        </w:rPr>
        <w:t xml:space="preserve"> spojení: </w:t>
      </w:r>
      <w:r w:rsidR="002048E9" w:rsidRPr="00B40E94">
        <w:rPr>
          <w:rFonts w:asciiTheme="minorHAnsi" w:hAnsiTheme="minorHAnsi"/>
          <w:snapToGrid w:val="0"/>
          <w:szCs w:val="22"/>
          <w:highlight w:val="yellow"/>
        </w:rPr>
        <w:fldChar w:fldCharType="begin"/>
      </w:r>
      <w:r w:rsidR="002048E9" w:rsidRPr="00B40E94">
        <w:rPr>
          <w:rFonts w:asciiTheme="minorHAnsi" w:hAnsiTheme="minorHAnsi"/>
          <w:snapToGrid w:val="0"/>
          <w:szCs w:val="22"/>
          <w:highlight w:val="yellow"/>
        </w:rPr>
        <w:instrText xml:space="preserve"> macrobutton nobutton [DOPLNÍ UCHAZEČ]</w:instrText>
      </w:r>
      <w:r w:rsidR="002048E9" w:rsidRPr="00B40E94">
        <w:rPr>
          <w:rFonts w:asciiTheme="minorHAnsi" w:hAnsiTheme="minorHAnsi"/>
          <w:snapToGrid w:val="0"/>
          <w:szCs w:val="22"/>
          <w:highlight w:val="yellow"/>
        </w:rPr>
        <w:fldChar w:fldCharType="end"/>
      </w:r>
      <w:r w:rsidRPr="00B40E94">
        <w:rPr>
          <w:rFonts w:asciiTheme="minorHAnsi" w:hAnsiTheme="minorHAnsi"/>
          <w:szCs w:val="22"/>
        </w:rPr>
        <w:t>, č</w:t>
      </w:r>
      <w:r w:rsidR="002048E9" w:rsidRPr="00B40E94">
        <w:rPr>
          <w:rFonts w:asciiTheme="minorHAnsi" w:hAnsiTheme="minorHAnsi"/>
          <w:szCs w:val="22"/>
        </w:rPr>
        <w:t>íslo</w:t>
      </w:r>
      <w:r w:rsidRPr="00B40E94">
        <w:rPr>
          <w:rFonts w:asciiTheme="minorHAnsi" w:hAnsiTheme="minorHAnsi"/>
          <w:szCs w:val="22"/>
        </w:rPr>
        <w:t xml:space="preserve"> účtu: </w:t>
      </w:r>
      <w:r w:rsidR="002048E9" w:rsidRPr="00B40E94">
        <w:rPr>
          <w:rFonts w:asciiTheme="minorHAnsi" w:hAnsiTheme="minorHAnsi"/>
          <w:snapToGrid w:val="0"/>
          <w:szCs w:val="22"/>
          <w:highlight w:val="yellow"/>
        </w:rPr>
        <w:fldChar w:fldCharType="begin"/>
      </w:r>
      <w:r w:rsidR="002048E9" w:rsidRPr="00B40E94">
        <w:rPr>
          <w:rFonts w:asciiTheme="minorHAnsi" w:hAnsiTheme="minorHAnsi"/>
          <w:snapToGrid w:val="0"/>
          <w:szCs w:val="22"/>
          <w:highlight w:val="yellow"/>
        </w:rPr>
        <w:instrText xml:space="preserve"> macrobutton nobutton [DOPLNÍ UCHAZEČ]</w:instrText>
      </w:r>
      <w:r w:rsidR="002048E9" w:rsidRPr="00B40E94">
        <w:rPr>
          <w:rFonts w:asciiTheme="minorHAnsi" w:hAnsiTheme="minorHAnsi"/>
          <w:snapToGrid w:val="0"/>
          <w:szCs w:val="22"/>
          <w:highlight w:val="yellow"/>
        </w:rPr>
        <w:fldChar w:fldCharType="end"/>
      </w:r>
    </w:p>
    <w:p w14:paraId="6CAE0C67" w14:textId="783DA1EF" w:rsidR="00C9680C" w:rsidRPr="00B40E94" w:rsidRDefault="00973530" w:rsidP="00C9680C">
      <w:pPr>
        <w:pStyle w:val="RLdajeosmluvnstran"/>
        <w:rPr>
          <w:rFonts w:asciiTheme="minorHAnsi" w:hAnsiTheme="minorHAnsi"/>
          <w:szCs w:val="22"/>
        </w:rPr>
      </w:pPr>
      <w:r w:rsidRPr="00B40E94">
        <w:rPr>
          <w:rFonts w:asciiTheme="minorHAnsi" w:hAnsiTheme="minorHAnsi"/>
          <w:szCs w:val="22"/>
        </w:rPr>
        <w:t>zastoupená</w:t>
      </w:r>
      <w:r w:rsidR="00C9680C" w:rsidRPr="00B40E94">
        <w:rPr>
          <w:rFonts w:asciiTheme="minorHAnsi" w:hAnsiTheme="minorHAnsi"/>
          <w:szCs w:val="22"/>
        </w:rPr>
        <w:t xml:space="preserve">: </w:t>
      </w:r>
      <w:r w:rsidR="002048E9" w:rsidRPr="00B40E94">
        <w:rPr>
          <w:rFonts w:asciiTheme="minorHAnsi" w:hAnsiTheme="minorHAnsi"/>
          <w:snapToGrid w:val="0"/>
          <w:szCs w:val="22"/>
          <w:highlight w:val="yellow"/>
        </w:rPr>
        <w:fldChar w:fldCharType="begin"/>
      </w:r>
      <w:r w:rsidR="002048E9" w:rsidRPr="00B40E94">
        <w:rPr>
          <w:rFonts w:asciiTheme="minorHAnsi" w:hAnsiTheme="minorHAnsi"/>
          <w:snapToGrid w:val="0"/>
          <w:szCs w:val="22"/>
          <w:highlight w:val="yellow"/>
        </w:rPr>
        <w:instrText xml:space="preserve"> macrobutton nobutton [DOPLNÍ UCHAZEČ]</w:instrText>
      </w:r>
      <w:r w:rsidR="002048E9" w:rsidRPr="00B40E94">
        <w:rPr>
          <w:rFonts w:asciiTheme="minorHAnsi" w:hAnsiTheme="minorHAnsi"/>
          <w:snapToGrid w:val="0"/>
          <w:szCs w:val="22"/>
          <w:highlight w:val="yellow"/>
        </w:rPr>
        <w:fldChar w:fldCharType="end"/>
      </w:r>
    </w:p>
    <w:p w14:paraId="6C1EC600" w14:textId="77777777" w:rsidR="00C9680C" w:rsidRPr="00B40E94" w:rsidRDefault="00C9680C" w:rsidP="00C9680C">
      <w:pPr>
        <w:pStyle w:val="RLdajeosmluvnstran"/>
        <w:rPr>
          <w:rFonts w:asciiTheme="minorHAnsi" w:hAnsiTheme="minorHAnsi"/>
          <w:szCs w:val="22"/>
        </w:rPr>
      </w:pPr>
      <w:r w:rsidRPr="00B40E94">
        <w:rPr>
          <w:rFonts w:asciiTheme="minorHAnsi" w:hAnsiTheme="minorHAnsi"/>
          <w:szCs w:val="22"/>
        </w:rPr>
        <w:t xml:space="preserve">(dále jen </w:t>
      </w:r>
      <w:r w:rsidR="00683657" w:rsidRPr="00B40E94">
        <w:rPr>
          <w:rFonts w:asciiTheme="minorHAnsi" w:hAnsiTheme="minorHAnsi"/>
          <w:szCs w:val="22"/>
        </w:rPr>
        <w:t>„</w:t>
      </w:r>
      <w:r w:rsidR="00951F38" w:rsidRPr="00B40E94">
        <w:rPr>
          <w:rStyle w:val="RLProhlensmluvnchstranChar"/>
          <w:rFonts w:asciiTheme="minorHAnsi" w:hAnsiTheme="minorHAnsi"/>
          <w:szCs w:val="22"/>
        </w:rPr>
        <w:t>Poskytovatel</w:t>
      </w:r>
      <w:r w:rsidRPr="00B40E94">
        <w:rPr>
          <w:rFonts w:asciiTheme="minorHAnsi" w:hAnsiTheme="minorHAnsi"/>
          <w:szCs w:val="22"/>
        </w:rPr>
        <w:t>“)</w:t>
      </w:r>
    </w:p>
    <w:p w14:paraId="739ECE21" w14:textId="77777777" w:rsidR="00EC245F" w:rsidRPr="00B40E94" w:rsidRDefault="00C9680C" w:rsidP="00EC245F">
      <w:pPr>
        <w:pStyle w:val="RLdajeosmluvnstran"/>
        <w:rPr>
          <w:rStyle w:val="Kurzva"/>
          <w:rFonts w:asciiTheme="minorHAnsi" w:hAnsiTheme="minorHAnsi"/>
          <w:szCs w:val="22"/>
        </w:rPr>
      </w:pPr>
      <w:r w:rsidRPr="00B40E94">
        <w:rPr>
          <w:rStyle w:val="Kurzva"/>
          <w:rFonts w:asciiTheme="minorHAnsi" w:hAnsiTheme="minorHAnsi"/>
          <w:szCs w:val="22"/>
        </w:rPr>
        <w:t>číslo smlouvy</w:t>
      </w:r>
      <w:r w:rsidR="00683657" w:rsidRPr="00B40E94">
        <w:rPr>
          <w:rStyle w:val="Kurzva"/>
          <w:rFonts w:asciiTheme="minorHAnsi" w:hAnsiTheme="minorHAnsi"/>
          <w:szCs w:val="22"/>
        </w:rPr>
        <w:t xml:space="preserve"> </w:t>
      </w:r>
      <w:r w:rsidR="00951F38" w:rsidRPr="00B40E94">
        <w:rPr>
          <w:rStyle w:val="Kurzva"/>
          <w:rFonts w:asciiTheme="minorHAnsi" w:hAnsiTheme="minorHAnsi"/>
          <w:szCs w:val="22"/>
        </w:rPr>
        <w:t>Poskytovatel</w:t>
      </w:r>
      <w:r w:rsidR="00683657" w:rsidRPr="00B40E94">
        <w:rPr>
          <w:rStyle w:val="Kurzva"/>
          <w:rFonts w:asciiTheme="minorHAnsi" w:hAnsiTheme="minorHAnsi"/>
          <w:szCs w:val="22"/>
        </w:rPr>
        <w:t>e</w:t>
      </w:r>
      <w:r w:rsidRPr="00B40E94">
        <w:rPr>
          <w:rStyle w:val="Kurzva"/>
          <w:rFonts w:asciiTheme="minorHAnsi" w:hAnsiTheme="minorHAnsi"/>
          <w:szCs w:val="22"/>
        </w:rPr>
        <w:t xml:space="preserve">: </w:t>
      </w:r>
      <w:r w:rsidR="002048E9" w:rsidRPr="00B40E94">
        <w:rPr>
          <w:rFonts w:asciiTheme="minorHAnsi" w:hAnsiTheme="minorHAnsi"/>
          <w:i/>
          <w:snapToGrid w:val="0"/>
          <w:szCs w:val="22"/>
          <w:highlight w:val="yellow"/>
        </w:rPr>
        <w:fldChar w:fldCharType="begin"/>
      </w:r>
      <w:r w:rsidR="002048E9" w:rsidRPr="00B40E94">
        <w:rPr>
          <w:rFonts w:asciiTheme="minorHAnsi" w:hAnsiTheme="minorHAnsi"/>
          <w:i/>
          <w:snapToGrid w:val="0"/>
          <w:szCs w:val="22"/>
          <w:highlight w:val="yellow"/>
        </w:rPr>
        <w:instrText xml:space="preserve"> macrobutton nobutton [DOPLNÍ UCHAZEČ]</w:instrText>
      </w:r>
      <w:r w:rsidR="002048E9" w:rsidRPr="00B40E94">
        <w:rPr>
          <w:rFonts w:asciiTheme="minorHAnsi" w:hAnsiTheme="minorHAnsi"/>
          <w:i/>
          <w:snapToGrid w:val="0"/>
          <w:szCs w:val="22"/>
          <w:highlight w:val="yellow"/>
        </w:rPr>
        <w:fldChar w:fldCharType="end"/>
      </w:r>
    </w:p>
    <w:p w14:paraId="2E56C9FE" w14:textId="77777777" w:rsidR="00EC245F" w:rsidRPr="00B40E94" w:rsidRDefault="00EC245F" w:rsidP="00EC245F">
      <w:pPr>
        <w:pStyle w:val="RLdajeosmluvnstran"/>
        <w:rPr>
          <w:rFonts w:asciiTheme="minorHAnsi" w:hAnsiTheme="minorHAnsi"/>
          <w:szCs w:val="22"/>
        </w:rPr>
      </w:pPr>
    </w:p>
    <w:p w14:paraId="4B148976" w14:textId="5614FD11"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dnešního dne uzavřely</w:t>
      </w:r>
      <w:r w:rsidR="00542FE0" w:rsidRPr="00B40E94">
        <w:rPr>
          <w:rFonts w:asciiTheme="minorHAnsi" w:hAnsiTheme="minorHAnsi"/>
          <w:szCs w:val="22"/>
        </w:rPr>
        <w:t xml:space="preserve"> na základě výběrového řízení Objednatele dle zákona </w:t>
      </w:r>
      <w:r w:rsidR="00542FE0" w:rsidRPr="00B40E94">
        <w:rPr>
          <w:szCs w:val="22"/>
        </w:rPr>
        <w:t>č. 137/2006 Sb., o veřejných zakázkách, ve znění pozdějších předpisů (dále jen „</w:t>
      </w:r>
      <w:r w:rsidR="00542FE0" w:rsidRPr="00B40E94">
        <w:rPr>
          <w:rStyle w:val="RLProhlensmluvnchstranChar"/>
          <w:szCs w:val="22"/>
        </w:rPr>
        <w:t>ZVZ</w:t>
      </w:r>
      <w:r w:rsidR="00542FE0" w:rsidRPr="00B40E94">
        <w:rPr>
          <w:szCs w:val="22"/>
        </w:rPr>
        <w:t xml:space="preserve">“), s názvem </w:t>
      </w:r>
      <w:r w:rsidR="00542FE0" w:rsidRPr="00093E4D">
        <w:rPr>
          <w:szCs w:val="22"/>
        </w:rPr>
        <w:t>„Správa lokální ICT infrastruktury 201</w:t>
      </w:r>
      <w:r w:rsidR="00634ABC" w:rsidRPr="00093E4D">
        <w:rPr>
          <w:szCs w:val="22"/>
        </w:rPr>
        <w:t xml:space="preserve">6 </w:t>
      </w:r>
      <w:r w:rsidR="00634ABC" w:rsidRPr="00093E4D">
        <w:rPr>
          <w:szCs w:val="22"/>
          <w:lang w:val="en-US"/>
        </w:rPr>
        <w:t>+</w:t>
      </w:r>
      <w:r w:rsidR="00542FE0" w:rsidRPr="00093E4D">
        <w:rPr>
          <w:szCs w:val="22"/>
        </w:rPr>
        <w:t>“</w:t>
      </w:r>
      <w:r w:rsidR="0080004F">
        <w:rPr>
          <w:szCs w:val="22"/>
        </w:rPr>
        <w:t>,</w:t>
      </w:r>
      <w:r w:rsidR="00542FE0" w:rsidRPr="00B40E94">
        <w:rPr>
          <w:szCs w:val="22"/>
        </w:rPr>
        <w:t xml:space="preserve"> tuto rámcovou smlouvu v souladu s ustanovením</w:t>
      </w:r>
      <w:r w:rsidR="00AC26B6" w:rsidRPr="00B40E94">
        <w:rPr>
          <w:szCs w:val="22"/>
        </w:rPr>
        <w:t xml:space="preserve"> § 11, § 89 a násl. ZVZ a </w:t>
      </w:r>
      <w:r w:rsidRPr="00B40E94">
        <w:rPr>
          <w:rFonts w:asciiTheme="minorHAnsi" w:hAnsiTheme="minorHAnsi"/>
          <w:szCs w:val="22"/>
        </w:rPr>
        <w:t>v souladu s </w:t>
      </w:r>
      <w:r w:rsidRPr="00B40E94">
        <w:rPr>
          <w:szCs w:val="22"/>
          <w:lang w:eastAsia="cs-CZ"/>
        </w:rPr>
        <w:t>ustanovením § 1746 odst. 2 ve spojení s § 2586 a násl. zákona č. 89/2012 Sb., občanský zákoník (dále jen „</w:t>
      </w:r>
      <w:r w:rsidRPr="00B40E94">
        <w:rPr>
          <w:b/>
          <w:szCs w:val="22"/>
          <w:lang w:eastAsia="cs-CZ"/>
        </w:rPr>
        <w:t>občanský zákoník</w:t>
      </w:r>
      <w:r w:rsidRPr="00B40E94">
        <w:rPr>
          <w:szCs w:val="22"/>
          <w:lang w:eastAsia="cs-CZ"/>
        </w:rPr>
        <w:t>“)</w:t>
      </w:r>
    </w:p>
    <w:p w14:paraId="6DEA5BA4" w14:textId="77777777" w:rsidR="00973530" w:rsidRPr="00B40E94" w:rsidRDefault="00973530" w:rsidP="00973530">
      <w:pPr>
        <w:pStyle w:val="RLdajeosmluvnstran"/>
        <w:rPr>
          <w:rFonts w:asciiTheme="minorHAnsi" w:hAnsiTheme="minorHAnsi"/>
          <w:szCs w:val="22"/>
        </w:rPr>
      </w:pPr>
      <w:r w:rsidRPr="00B40E94">
        <w:rPr>
          <w:rFonts w:asciiTheme="minorHAnsi" w:hAnsiTheme="minorHAnsi"/>
          <w:szCs w:val="22"/>
        </w:rPr>
        <w:t>(dále jen „</w:t>
      </w:r>
      <w:r w:rsidRPr="00B40E94">
        <w:rPr>
          <w:rStyle w:val="RLProhlensmluvnchstranChar"/>
          <w:rFonts w:asciiTheme="minorHAnsi" w:hAnsiTheme="minorHAnsi"/>
          <w:szCs w:val="22"/>
        </w:rPr>
        <w:t>Smlouva</w:t>
      </w:r>
      <w:r w:rsidRPr="00B40E94">
        <w:rPr>
          <w:rFonts w:asciiTheme="minorHAnsi" w:hAnsiTheme="minorHAnsi"/>
          <w:szCs w:val="22"/>
        </w:rPr>
        <w:t>“)</w:t>
      </w:r>
    </w:p>
    <w:p w14:paraId="14165B51" w14:textId="77777777" w:rsidR="00EC245F" w:rsidRPr="00B40E94" w:rsidRDefault="006E40C7" w:rsidP="006E40C7">
      <w:pPr>
        <w:pStyle w:val="RLProhlensmluvnchstran"/>
        <w:rPr>
          <w:rFonts w:asciiTheme="minorHAnsi" w:hAnsiTheme="minorHAnsi"/>
        </w:rPr>
      </w:pPr>
      <w:r w:rsidRPr="00B40E94">
        <w:rPr>
          <w:rFonts w:asciiTheme="minorHAnsi" w:hAnsiTheme="minorHAnsi"/>
          <w:szCs w:val="22"/>
        </w:rPr>
        <w:br w:type="page"/>
      </w:r>
      <w:r w:rsidR="00EC245F" w:rsidRPr="00B40E94">
        <w:rPr>
          <w:rFonts w:asciiTheme="minorHAnsi" w:hAnsiTheme="minorHAnsi"/>
        </w:rPr>
        <w:lastRenderedPageBreak/>
        <w:t>Smluvní strany, vědomy si svých závazků v této Smlouvě obsažených a s úmyslem být touto Smlouvou vázány, dohodly se na následujícím znění Smlouvy:</w:t>
      </w:r>
    </w:p>
    <w:p w14:paraId="38B9F6D6" w14:textId="77777777" w:rsidR="00041F3D" w:rsidRPr="00B40E94" w:rsidRDefault="00041F3D" w:rsidP="00041F3D">
      <w:pPr>
        <w:pStyle w:val="RLlneksmlouvy"/>
        <w:rPr>
          <w:rFonts w:asciiTheme="minorHAnsi" w:hAnsiTheme="minorHAnsi"/>
          <w:szCs w:val="22"/>
        </w:rPr>
      </w:pPr>
      <w:bookmarkStart w:id="1" w:name="_Toc212632745"/>
      <w:bookmarkStart w:id="2" w:name="_Ref212892725"/>
      <w:bookmarkStart w:id="3" w:name="_Toc295034729"/>
      <w:r w:rsidRPr="00B40E94">
        <w:rPr>
          <w:rFonts w:asciiTheme="minorHAnsi" w:hAnsiTheme="minorHAnsi"/>
          <w:szCs w:val="22"/>
        </w:rPr>
        <w:t>ÚVODNÍ USTANOVENÍ</w:t>
      </w:r>
      <w:bookmarkEnd w:id="1"/>
      <w:bookmarkEnd w:id="2"/>
      <w:bookmarkEnd w:id="3"/>
    </w:p>
    <w:p w14:paraId="513F435D" w14:textId="77777777" w:rsidR="005C38DF" w:rsidRPr="00B40E94" w:rsidRDefault="00041F3D" w:rsidP="00041F3D">
      <w:pPr>
        <w:pStyle w:val="RLTextlnkuslovan"/>
        <w:tabs>
          <w:tab w:val="num" w:pos="2211"/>
        </w:tabs>
        <w:rPr>
          <w:rFonts w:asciiTheme="minorHAnsi" w:hAnsiTheme="minorHAnsi"/>
          <w:szCs w:val="22"/>
        </w:rPr>
      </w:pPr>
      <w:r w:rsidRPr="00B40E94">
        <w:rPr>
          <w:rFonts w:asciiTheme="minorHAnsi" w:hAnsiTheme="minorHAnsi"/>
          <w:szCs w:val="22"/>
        </w:rPr>
        <w:t xml:space="preserve">Objednatel prohlašuje, </w:t>
      </w:r>
      <w:r w:rsidR="00C8685F" w:rsidRPr="00B40E94">
        <w:rPr>
          <w:rFonts w:asciiTheme="minorHAnsi" w:hAnsiTheme="minorHAnsi"/>
          <w:szCs w:val="22"/>
        </w:rPr>
        <w:t>že:</w:t>
      </w:r>
    </w:p>
    <w:p w14:paraId="0308158A" w14:textId="77777777" w:rsidR="005C38DF" w:rsidRPr="00B40E94" w:rsidRDefault="00041F3D" w:rsidP="000058F2">
      <w:pPr>
        <w:pStyle w:val="RLTextlnkuslovan"/>
        <w:numPr>
          <w:ilvl w:val="2"/>
          <w:numId w:val="1"/>
        </w:numPr>
        <w:rPr>
          <w:rFonts w:asciiTheme="minorHAnsi" w:hAnsiTheme="minorHAnsi"/>
          <w:szCs w:val="22"/>
        </w:rPr>
      </w:pPr>
      <w:r w:rsidRPr="00B40E94">
        <w:rPr>
          <w:rFonts w:asciiTheme="minorHAnsi" w:hAnsiTheme="minorHAnsi"/>
          <w:szCs w:val="22"/>
        </w:rPr>
        <w:t xml:space="preserve">je ústředním orgánem státní správy, jehož působnost a zásady činnosti jsou stanoveny zákonem č. 2/1969 Sb., o zřízení ministerstev a jiných ústředních orgánů státní správy České republiky, ve znění pozdějších předpisů, </w:t>
      </w:r>
      <w:r w:rsidR="005C38DF" w:rsidRPr="00B40E94">
        <w:rPr>
          <w:rFonts w:asciiTheme="minorHAnsi" w:hAnsiTheme="minorHAnsi"/>
          <w:szCs w:val="22"/>
        </w:rPr>
        <w:t>a</w:t>
      </w:r>
    </w:p>
    <w:p w14:paraId="682EFEEF" w14:textId="77777777" w:rsidR="00041F3D" w:rsidRPr="00B40E94" w:rsidRDefault="00041F3D" w:rsidP="000058F2">
      <w:pPr>
        <w:pStyle w:val="RLTextlnkuslovan"/>
        <w:numPr>
          <w:ilvl w:val="2"/>
          <w:numId w:val="1"/>
        </w:numPr>
        <w:rPr>
          <w:rFonts w:asciiTheme="minorHAnsi" w:hAnsiTheme="minorHAnsi"/>
          <w:szCs w:val="22"/>
        </w:rPr>
      </w:pPr>
      <w:r w:rsidRPr="00B40E94">
        <w:rPr>
          <w:rFonts w:asciiTheme="minorHAnsi" w:hAnsiTheme="minorHAnsi"/>
          <w:szCs w:val="22"/>
        </w:rPr>
        <w:t>splňuje veškeré podmínky a požadavky v této Smlouvě stanovené a je oprávněn tuto Smlouvu uzavřít a řádně plnit závazky v ní obsažené.</w:t>
      </w:r>
    </w:p>
    <w:p w14:paraId="6DF712AE" w14:textId="77777777" w:rsidR="005C38DF" w:rsidRPr="00B40E94" w:rsidRDefault="00951F38" w:rsidP="00041F3D">
      <w:pPr>
        <w:pStyle w:val="RLTextlnkuslovan"/>
        <w:tabs>
          <w:tab w:val="num" w:pos="2211"/>
        </w:tabs>
        <w:rPr>
          <w:rFonts w:asciiTheme="minorHAnsi" w:hAnsiTheme="minorHAnsi"/>
          <w:szCs w:val="22"/>
        </w:rPr>
      </w:pPr>
      <w:r w:rsidRPr="00B40E94">
        <w:rPr>
          <w:rFonts w:asciiTheme="minorHAnsi" w:hAnsiTheme="minorHAnsi"/>
          <w:szCs w:val="22"/>
        </w:rPr>
        <w:t>Poskytovatel</w:t>
      </w:r>
      <w:r w:rsidR="00041F3D" w:rsidRPr="00B40E94">
        <w:rPr>
          <w:rFonts w:asciiTheme="minorHAnsi" w:hAnsiTheme="minorHAnsi"/>
          <w:szCs w:val="22"/>
        </w:rPr>
        <w:t xml:space="preserve"> prohlašuje, </w:t>
      </w:r>
      <w:r w:rsidR="00C8685F" w:rsidRPr="00B40E94">
        <w:rPr>
          <w:rFonts w:asciiTheme="minorHAnsi" w:hAnsiTheme="minorHAnsi"/>
          <w:szCs w:val="22"/>
        </w:rPr>
        <w:t>že:</w:t>
      </w:r>
    </w:p>
    <w:p w14:paraId="3A9497B8" w14:textId="77777777" w:rsidR="005C38DF" w:rsidRPr="00B40E94" w:rsidRDefault="00041F3D" w:rsidP="000058F2">
      <w:pPr>
        <w:pStyle w:val="RLTextlnkuslovan"/>
        <w:numPr>
          <w:ilvl w:val="2"/>
          <w:numId w:val="1"/>
        </w:numPr>
        <w:rPr>
          <w:rFonts w:asciiTheme="minorHAnsi" w:hAnsiTheme="minorHAnsi"/>
          <w:szCs w:val="22"/>
        </w:rPr>
      </w:pPr>
      <w:r w:rsidRPr="00B40E94">
        <w:rPr>
          <w:rFonts w:asciiTheme="minorHAnsi" w:hAnsiTheme="minorHAnsi"/>
          <w:szCs w:val="22"/>
        </w:rPr>
        <w:t xml:space="preserve">je právnickou osobou řádně založenou a existující podle </w:t>
      </w:r>
      <w:r w:rsidR="00FE5811" w:rsidRPr="00B40E94">
        <w:rPr>
          <w:rFonts w:asciiTheme="minorHAnsi" w:hAnsiTheme="minorHAnsi"/>
          <w:snapToGrid w:val="0"/>
          <w:szCs w:val="22"/>
          <w:highlight w:val="yellow"/>
        </w:rPr>
        <w:fldChar w:fldCharType="begin"/>
      </w:r>
      <w:r w:rsidR="00FE5811" w:rsidRPr="00B40E94">
        <w:rPr>
          <w:rFonts w:asciiTheme="minorHAnsi" w:hAnsiTheme="minorHAnsi"/>
          <w:snapToGrid w:val="0"/>
          <w:szCs w:val="22"/>
          <w:highlight w:val="yellow"/>
        </w:rPr>
        <w:instrText xml:space="preserve"> macrobutton nobutton [DOPLNÍ UCHAZEČ]</w:instrText>
      </w:r>
      <w:r w:rsidR="00FE5811" w:rsidRPr="00B40E94">
        <w:rPr>
          <w:rFonts w:asciiTheme="minorHAnsi" w:hAnsiTheme="minorHAnsi"/>
          <w:snapToGrid w:val="0"/>
          <w:szCs w:val="22"/>
          <w:highlight w:val="yellow"/>
        </w:rPr>
        <w:fldChar w:fldCharType="end"/>
      </w:r>
      <w:r w:rsidRPr="00B40E94">
        <w:rPr>
          <w:rFonts w:asciiTheme="minorHAnsi" w:hAnsiTheme="minorHAnsi"/>
          <w:szCs w:val="22"/>
        </w:rPr>
        <w:t xml:space="preserve"> právního řádu, </w:t>
      </w:r>
      <w:r w:rsidR="005C38DF" w:rsidRPr="00B40E94">
        <w:rPr>
          <w:rFonts w:asciiTheme="minorHAnsi" w:hAnsiTheme="minorHAnsi"/>
          <w:szCs w:val="22"/>
        </w:rPr>
        <w:t>a</w:t>
      </w:r>
    </w:p>
    <w:p w14:paraId="718D4715" w14:textId="77777777" w:rsidR="00041F3D" w:rsidRPr="00B40E94" w:rsidRDefault="00041F3D" w:rsidP="000058F2">
      <w:pPr>
        <w:pStyle w:val="RLTextlnkuslovan"/>
        <w:numPr>
          <w:ilvl w:val="2"/>
          <w:numId w:val="1"/>
        </w:numPr>
        <w:rPr>
          <w:rFonts w:asciiTheme="minorHAnsi" w:hAnsiTheme="minorHAnsi"/>
          <w:szCs w:val="22"/>
        </w:rPr>
      </w:pPr>
      <w:r w:rsidRPr="00B40E94">
        <w:rPr>
          <w:rFonts w:asciiTheme="minorHAnsi" w:hAnsiTheme="minorHAnsi"/>
          <w:szCs w:val="22"/>
        </w:rPr>
        <w:t>splňuje veškeré podmínky a požadavky v této Smlouvě stanovené a je oprávněn tuto Smlouvu uzavřít a řádně plnit závazky v ní obsažené</w:t>
      </w:r>
      <w:r w:rsidR="00080ECF" w:rsidRPr="00B40E94">
        <w:rPr>
          <w:rFonts w:asciiTheme="minorHAnsi" w:hAnsiTheme="minorHAnsi"/>
          <w:szCs w:val="22"/>
        </w:rPr>
        <w:t>, a</w:t>
      </w:r>
    </w:p>
    <w:p w14:paraId="53ECD748" w14:textId="77777777" w:rsidR="00041F3D" w:rsidRPr="00B40E94" w:rsidRDefault="00080ECF" w:rsidP="000058F2">
      <w:pPr>
        <w:pStyle w:val="RLTextlnkuslovan"/>
        <w:numPr>
          <w:ilvl w:val="2"/>
          <w:numId w:val="1"/>
        </w:numPr>
        <w:rPr>
          <w:rFonts w:asciiTheme="minorHAnsi" w:hAnsiTheme="minorHAnsi"/>
          <w:szCs w:val="22"/>
        </w:rPr>
      </w:pPr>
      <w:r w:rsidRPr="00B40E94">
        <w:rPr>
          <w:rFonts w:asciiTheme="minorHAnsi" w:hAnsiTheme="minorHAnsi"/>
          <w:szCs w:val="22"/>
        </w:rPr>
        <w:t>ke dni uzavření této Smlouvy není vůči němu vedeno řízení dle zákona č. 182/2006 Sb., o úpadku a způsobech jeho řešení (insolvenční zákon), ve znění pozdějších předpisů (dále jen „</w:t>
      </w:r>
      <w:r w:rsidRPr="00B40E94">
        <w:rPr>
          <w:rFonts w:asciiTheme="minorHAnsi" w:hAnsiTheme="minorHAnsi"/>
          <w:b/>
          <w:szCs w:val="22"/>
        </w:rPr>
        <w:t>Insolvenční zákon</w:t>
      </w:r>
      <w:r w:rsidRPr="00B40E94">
        <w:rPr>
          <w:rFonts w:asciiTheme="minorHAnsi" w:hAnsiTheme="minorHAnsi"/>
          <w:szCs w:val="22"/>
        </w:rPr>
        <w:t>“),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r w:rsidR="00041F3D" w:rsidRPr="00B40E94">
        <w:rPr>
          <w:rFonts w:asciiTheme="minorHAnsi" w:hAnsiTheme="minorHAnsi"/>
          <w:szCs w:val="22"/>
        </w:rPr>
        <w:t>.</w:t>
      </w:r>
    </w:p>
    <w:p w14:paraId="39E79944" w14:textId="17C70EF6" w:rsidR="00FC279D" w:rsidRPr="00B40E94" w:rsidRDefault="00FC279D" w:rsidP="001429C7">
      <w:pPr>
        <w:pStyle w:val="RLTextlnkuslovan"/>
      </w:pPr>
      <w:r w:rsidRPr="00B40E94">
        <w:t xml:space="preserve">Objednatel oznámil dne </w:t>
      </w:r>
      <w:r w:rsidRPr="00B40E94">
        <w:rPr>
          <w:snapToGrid w:val="0"/>
          <w:szCs w:val="22"/>
          <w:highlight w:val="yellow"/>
        </w:rPr>
        <w:fldChar w:fldCharType="begin"/>
      </w:r>
      <w:r w:rsidRPr="00B40E94">
        <w:rPr>
          <w:snapToGrid w:val="0"/>
          <w:szCs w:val="22"/>
          <w:highlight w:val="yellow"/>
        </w:rPr>
        <w:instrText xml:space="preserve"> macrobutton nobutton [DOPLNÍ UCHAZEČ]</w:instrText>
      </w:r>
      <w:r w:rsidRPr="00B40E94">
        <w:rPr>
          <w:snapToGrid w:val="0"/>
          <w:szCs w:val="22"/>
          <w:highlight w:val="yellow"/>
        </w:rPr>
        <w:fldChar w:fldCharType="end"/>
      </w:r>
      <w:r w:rsidRPr="00B40E94">
        <w:t xml:space="preserve"> svůj úmysl zadat </w:t>
      </w:r>
      <w:r w:rsidR="00542FE0" w:rsidRPr="00B40E94">
        <w:t xml:space="preserve">v otevřeném řízení nadlimitní </w:t>
      </w:r>
      <w:r w:rsidRPr="00B40E94">
        <w:t xml:space="preserve">veřejnou zakázku s </w:t>
      </w:r>
      <w:r w:rsidRPr="00093E4D">
        <w:t>názvem „</w:t>
      </w:r>
      <w:r w:rsidR="00F4544B" w:rsidRPr="00093E4D">
        <w:t xml:space="preserve">Správa lokální ICT infrastruktury </w:t>
      </w:r>
      <w:r w:rsidR="00634ABC" w:rsidRPr="00093E4D">
        <w:t>2016 +</w:t>
      </w:r>
      <w:r w:rsidRPr="00093E4D">
        <w:t>“</w:t>
      </w:r>
      <w:r w:rsidRPr="00B40E94">
        <w:t xml:space="preserve"> (dále jen „</w:t>
      </w:r>
      <w:r w:rsidRPr="00B40E94">
        <w:rPr>
          <w:rStyle w:val="RLProhlensmluvnchstranChar"/>
          <w:rFonts w:asciiTheme="minorHAnsi" w:hAnsiTheme="minorHAnsi"/>
          <w:szCs w:val="22"/>
        </w:rPr>
        <w:t>Veřejná zakázka</w:t>
      </w:r>
      <w:r w:rsidRPr="00B40E94">
        <w:t xml:space="preserve">“). Na základě </w:t>
      </w:r>
      <w:r w:rsidR="001429C7" w:rsidRPr="00B40E94">
        <w:t xml:space="preserve">uvedeného </w:t>
      </w:r>
      <w:r w:rsidRPr="00B40E94">
        <w:t xml:space="preserve">zadávacího řízení byla pro plnění Veřejné zakázky vybrána nabídka Poskytovatele v souladu s ustanovením § 81 odst. 1 </w:t>
      </w:r>
      <w:r w:rsidRPr="00B40E94">
        <w:rPr>
          <w:rStyle w:val="RLProhlensmluvnchstranChar"/>
          <w:rFonts w:asciiTheme="minorHAnsi" w:hAnsiTheme="minorHAnsi"/>
          <w:b w:val="0"/>
          <w:szCs w:val="22"/>
        </w:rPr>
        <w:t>ZVZ</w:t>
      </w:r>
      <w:r w:rsidRPr="00B40E94">
        <w:t>.</w:t>
      </w:r>
    </w:p>
    <w:p w14:paraId="5999D595" w14:textId="4824D95C" w:rsidR="00F4544B" w:rsidRPr="00B40E94" w:rsidRDefault="00F4544B" w:rsidP="001429C7">
      <w:pPr>
        <w:pStyle w:val="RLTextlnkuslovan"/>
      </w:pPr>
      <w:r w:rsidRPr="00B40E94">
        <w:t>Poskytovatel dále prohlašuje, že se detailně seznámil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za dohodnut</w:t>
      </w:r>
      <w:r w:rsidR="00AC26B6" w:rsidRPr="00B40E94">
        <w:t>é</w:t>
      </w:r>
      <w:r w:rsidRPr="00B40E94">
        <w:t xml:space="preserve"> maxi</w:t>
      </w:r>
      <w:r w:rsidR="004F1239" w:rsidRPr="00B40E94">
        <w:t>mální smluvní cen</w:t>
      </w:r>
      <w:r w:rsidR="00AC26B6" w:rsidRPr="00B40E94">
        <w:t>y</w:t>
      </w:r>
      <w:r w:rsidR="004F1239" w:rsidRPr="00B40E94">
        <w:t xml:space="preserve"> uveden</w:t>
      </w:r>
      <w:r w:rsidR="00AC26B6" w:rsidRPr="00B40E94">
        <w:t>é</w:t>
      </w:r>
      <w:r w:rsidR="004F1239" w:rsidRPr="00B40E94">
        <w:t xml:space="preserve"> v této S</w:t>
      </w:r>
      <w:r w:rsidRPr="00B40E94">
        <w:t xml:space="preserve">mlouvě, a to rovněž ve vazbě na jím prokázanou kvalifikaci pro </w:t>
      </w:r>
      <w:r w:rsidR="004F1239" w:rsidRPr="00B40E94">
        <w:t>plnění V</w:t>
      </w:r>
      <w:r w:rsidRPr="00B40E94">
        <w:t>eřejné zakázky.</w:t>
      </w:r>
    </w:p>
    <w:p w14:paraId="5C406987" w14:textId="32175723" w:rsidR="00310E41" w:rsidRPr="00B40E94" w:rsidRDefault="00310E41" w:rsidP="001429C7">
      <w:pPr>
        <w:pStyle w:val="RLTextlnkuslovan"/>
      </w:pPr>
      <w:bookmarkStart w:id="4" w:name="_Ref402523975"/>
      <w:r w:rsidRPr="00B40E94">
        <w:t>Poskytovatel bere na vědomí, že před zahájením plnění této Smlouvy byly služby správy lokální ICT infrastruktury Objednatele poskytovány jiným poskytovatelem (dále jen „</w:t>
      </w:r>
      <w:r w:rsidRPr="00B40E94">
        <w:rPr>
          <w:b/>
        </w:rPr>
        <w:t>Dosavadní poskytovatel</w:t>
      </w:r>
      <w:r w:rsidRPr="00B40E94">
        <w:t>“).</w:t>
      </w:r>
      <w:bookmarkEnd w:id="4"/>
    </w:p>
    <w:p w14:paraId="1CD09824" w14:textId="77777777" w:rsidR="005C38DF" w:rsidRPr="00B40E94" w:rsidRDefault="005C38DF" w:rsidP="005C38DF">
      <w:pPr>
        <w:pStyle w:val="RLlneksmlouvy"/>
        <w:rPr>
          <w:rFonts w:asciiTheme="minorHAnsi" w:hAnsiTheme="minorHAnsi"/>
          <w:szCs w:val="22"/>
        </w:rPr>
      </w:pPr>
      <w:bookmarkStart w:id="5" w:name="_Toc295034730"/>
      <w:r w:rsidRPr="00B40E94">
        <w:rPr>
          <w:rFonts w:asciiTheme="minorHAnsi" w:hAnsiTheme="minorHAnsi"/>
          <w:szCs w:val="22"/>
        </w:rPr>
        <w:t>ÚČEL SMLOUVY</w:t>
      </w:r>
      <w:bookmarkEnd w:id="5"/>
    </w:p>
    <w:p w14:paraId="6245F13D" w14:textId="023B711F" w:rsidR="00FC279D" w:rsidRPr="00B40E94" w:rsidRDefault="00FC279D" w:rsidP="00FC279D">
      <w:pPr>
        <w:pStyle w:val="RLTextlnkuslovan"/>
      </w:pPr>
      <w:bookmarkStart w:id="6" w:name="_Ref205610937"/>
      <w:r w:rsidRPr="00B40E94">
        <w:t xml:space="preserve">Účelem této Smlouvy je realizace Veřejné zakázky dle zadávací dokumentace Veřejné zakázky, která tvoří volnou přílohu Smlouvy jako její </w:t>
      </w:r>
      <w:hyperlink w:anchor="ListAnnex07" w:history="1">
        <w:r w:rsidR="0059067B" w:rsidRPr="00B40E94">
          <w:rPr>
            <w:rStyle w:val="Hypertextovodkaz"/>
            <w:rFonts w:asciiTheme="minorHAnsi" w:hAnsiTheme="minorHAnsi"/>
            <w:szCs w:val="22"/>
          </w:rPr>
          <w:t xml:space="preserve">Příloha č. </w:t>
        </w:r>
        <w:r w:rsidR="0059067B">
          <w:rPr>
            <w:rStyle w:val="Hypertextovodkaz"/>
            <w:rFonts w:asciiTheme="minorHAnsi" w:hAnsiTheme="minorHAnsi"/>
            <w:szCs w:val="22"/>
          </w:rPr>
          <w:t>7</w:t>
        </w:r>
      </w:hyperlink>
      <w:r w:rsidR="0059067B" w:rsidRPr="00B40E94">
        <w:t xml:space="preserve"> </w:t>
      </w:r>
      <w:r w:rsidRPr="00B40E94">
        <w:t>(dále jen „</w:t>
      </w:r>
      <w:r w:rsidRPr="00B40E94">
        <w:rPr>
          <w:b/>
        </w:rPr>
        <w:t>Zadávací dokumentace</w:t>
      </w:r>
      <w:r w:rsidRPr="00B40E94">
        <w:t xml:space="preserve">“) a stanovení způsobu a podmínek </w:t>
      </w:r>
      <w:r w:rsidR="007453B2" w:rsidRPr="00B40E94">
        <w:t xml:space="preserve">poskytování </w:t>
      </w:r>
      <w:r w:rsidR="00D81121" w:rsidRPr="00B40E94">
        <w:rPr>
          <w:rFonts w:asciiTheme="minorHAnsi" w:hAnsiTheme="minorHAnsi" w:cstheme="minorHAnsi"/>
          <w:szCs w:val="22"/>
        </w:rPr>
        <w:t xml:space="preserve">služeb </w:t>
      </w:r>
      <w:r w:rsidR="00950EC5" w:rsidRPr="00B40E94">
        <w:rPr>
          <w:rFonts w:asciiTheme="minorHAnsi" w:hAnsiTheme="minorHAnsi" w:cstheme="minorHAnsi"/>
          <w:szCs w:val="22"/>
        </w:rPr>
        <w:t>správy lokální ICT infrastruktury Objednatele</w:t>
      </w:r>
      <w:r w:rsidR="00D81121" w:rsidRPr="00B40E94">
        <w:rPr>
          <w:rFonts w:asciiTheme="minorHAnsi" w:hAnsiTheme="minorHAnsi" w:cstheme="minorHAnsi"/>
          <w:szCs w:val="22"/>
        </w:rPr>
        <w:t xml:space="preserve"> (dále</w:t>
      </w:r>
      <w:r w:rsidR="003045F0" w:rsidRPr="00B40E94">
        <w:rPr>
          <w:rFonts w:asciiTheme="minorHAnsi" w:hAnsiTheme="minorHAnsi" w:cstheme="minorHAnsi"/>
          <w:szCs w:val="22"/>
        </w:rPr>
        <w:t xml:space="preserve"> také</w:t>
      </w:r>
      <w:r w:rsidR="00D81121" w:rsidRPr="00B40E94">
        <w:rPr>
          <w:rFonts w:asciiTheme="minorHAnsi" w:hAnsiTheme="minorHAnsi" w:cstheme="minorHAnsi"/>
          <w:szCs w:val="22"/>
        </w:rPr>
        <w:t xml:space="preserve"> jen </w:t>
      </w:r>
      <w:r w:rsidR="007453B2" w:rsidRPr="00B40E94">
        <w:rPr>
          <w:rFonts w:asciiTheme="minorHAnsi" w:hAnsiTheme="minorHAnsi" w:cstheme="minorHAnsi"/>
          <w:szCs w:val="22"/>
        </w:rPr>
        <w:t xml:space="preserve">jako </w:t>
      </w:r>
      <w:r w:rsidR="00D81121" w:rsidRPr="00B40E94">
        <w:rPr>
          <w:rFonts w:asciiTheme="minorHAnsi" w:hAnsiTheme="minorHAnsi" w:cstheme="minorHAnsi"/>
          <w:szCs w:val="22"/>
        </w:rPr>
        <w:t>„</w:t>
      </w:r>
      <w:r w:rsidR="00950EC5" w:rsidRPr="00B40E94">
        <w:rPr>
          <w:rFonts w:asciiTheme="minorHAnsi" w:hAnsiTheme="minorHAnsi" w:cstheme="minorHAnsi"/>
          <w:b/>
          <w:szCs w:val="22"/>
        </w:rPr>
        <w:t>Infrastruktura</w:t>
      </w:r>
      <w:r w:rsidR="00D81121" w:rsidRPr="00B40E94">
        <w:rPr>
          <w:rFonts w:asciiTheme="minorHAnsi" w:hAnsiTheme="minorHAnsi" w:cstheme="minorHAnsi"/>
          <w:szCs w:val="22"/>
        </w:rPr>
        <w:t>“)</w:t>
      </w:r>
      <w:r w:rsidRPr="00B40E94">
        <w:t xml:space="preserve">, </w:t>
      </w:r>
      <w:r w:rsidRPr="00B40E94">
        <w:rPr>
          <w:rFonts w:cs="Arial"/>
        </w:rPr>
        <w:t>a to v souladu se zásadami činnosti Objednatele</w:t>
      </w:r>
      <w:r w:rsidRPr="00B40E94">
        <w:t>.</w:t>
      </w:r>
    </w:p>
    <w:p w14:paraId="30448F1F" w14:textId="77777777" w:rsidR="00FC279D" w:rsidRPr="00B40E94" w:rsidRDefault="00FC279D" w:rsidP="00FC279D">
      <w:pPr>
        <w:pStyle w:val="RLTextlnkuslovan"/>
        <w:rPr>
          <w:rFonts w:asciiTheme="minorHAnsi" w:hAnsiTheme="minorHAnsi"/>
          <w:szCs w:val="22"/>
        </w:rPr>
      </w:pPr>
      <w:r w:rsidRPr="00B40E94">
        <w:rPr>
          <w:rFonts w:asciiTheme="minorHAnsi" w:hAnsiTheme="minorHAnsi"/>
          <w:szCs w:val="22"/>
        </w:rPr>
        <w:lastRenderedPageBreak/>
        <w:t>Poskytovatel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5133698F" w14:textId="77777777" w:rsidR="00FC279D" w:rsidRPr="00B40E94" w:rsidRDefault="00FC279D" w:rsidP="00FC279D">
      <w:pPr>
        <w:pStyle w:val="RLTextlnkuslovan"/>
        <w:numPr>
          <w:ilvl w:val="2"/>
          <w:numId w:val="1"/>
        </w:numPr>
        <w:rPr>
          <w:rFonts w:asciiTheme="minorHAnsi" w:hAnsiTheme="minorHAnsi"/>
          <w:szCs w:val="22"/>
        </w:rPr>
      </w:pPr>
      <w:r w:rsidRPr="00B40E94">
        <w:rPr>
          <w:rFonts w:asciiTheme="minorHAnsi" w:hAnsiTheme="minorHAnsi"/>
          <w:szCs w:val="22"/>
        </w:rPr>
        <w:t>v případě jakékoliv nejistoty ohledně výkladu ustanovení této Smlouvy budou tato ustanovení vykládána tak, aby v co nejširší míře zohledňovala účel Veřejné zakázky vyjádřený Zadávací dokumentací,</w:t>
      </w:r>
    </w:p>
    <w:p w14:paraId="3C656FDC" w14:textId="77777777" w:rsidR="00FC279D" w:rsidRPr="00B40E94" w:rsidRDefault="00FC279D" w:rsidP="00FC279D">
      <w:pPr>
        <w:pStyle w:val="RLTextlnkuslovan"/>
        <w:numPr>
          <w:ilvl w:val="2"/>
          <w:numId w:val="1"/>
        </w:numPr>
        <w:rPr>
          <w:rFonts w:asciiTheme="minorHAnsi" w:hAnsiTheme="minorHAnsi"/>
          <w:szCs w:val="22"/>
          <w:lang w:eastAsia="en-US"/>
        </w:rPr>
      </w:pPr>
      <w:r w:rsidRPr="00B40E94">
        <w:rPr>
          <w:rFonts w:asciiTheme="minorHAnsi" w:hAnsiTheme="minorHAnsi"/>
          <w:szCs w:val="22"/>
        </w:rPr>
        <w:t>v případě chybějících ustanovení této Smlouvy budou použita dostatečně konkrétní ustanovení Zadávací dokumentace,</w:t>
      </w:r>
    </w:p>
    <w:p w14:paraId="5C79D38F" w14:textId="31AE78CF" w:rsidR="00763CD2" w:rsidRPr="00B40E94" w:rsidRDefault="00FC279D" w:rsidP="004D650D">
      <w:pPr>
        <w:pStyle w:val="RLTextlnkuslovan"/>
        <w:numPr>
          <w:ilvl w:val="2"/>
          <w:numId w:val="1"/>
        </w:numPr>
        <w:rPr>
          <w:rFonts w:asciiTheme="minorHAnsi" w:hAnsiTheme="minorHAnsi"/>
          <w:szCs w:val="22"/>
          <w:lang w:eastAsia="en-US"/>
        </w:rPr>
      </w:pPr>
      <w:r w:rsidRPr="00B40E94">
        <w:rPr>
          <w:rFonts w:asciiTheme="minorHAnsi" w:hAnsiTheme="minorHAnsi"/>
          <w:szCs w:val="22"/>
        </w:rPr>
        <w:t>Poskytovatel je vázán svou nabídkou předloženou Objednateli v rámci zadávacího řízení na zadání Veřejné zakázky, která se pro úpravu vzájemných vztahů vyplývajících z této Smlouvy použije subsidiárně</w:t>
      </w:r>
      <w:bookmarkEnd w:id="6"/>
      <w:r w:rsidR="00C8685F" w:rsidRPr="00B40E94">
        <w:rPr>
          <w:rFonts w:asciiTheme="minorHAnsi" w:hAnsiTheme="minorHAnsi"/>
          <w:szCs w:val="22"/>
        </w:rPr>
        <w:t>.</w:t>
      </w:r>
    </w:p>
    <w:p w14:paraId="48B5F2E9" w14:textId="77777777" w:rsidR="00B75484" w:rsidRPr="00B40E94" w:rsidRDefault="00344CE8" w:rsidP="00795A82">
      <w:pPr>
        <w:pStyle w:val="RLlneksmlouvy"/>
        <w:rPr>
          <w:rFonts w:asciiTheme="minorHAnsi" w:hAnsiTheme="minorHAnsi"/>
        </w:rPr>
      </w:pPr>
      <w:bookmarkStart w:id="7" w:name="_Toc295034731"/>
      <w:r w:rsidRPr="00B40E94">
        <w:rPr>
          <w:rFonts w:asciiTheme="minorHAnsi" w:hAnsiTheme="minorHAnsi"/>
        </w:rPr>
        <w:t>PŘEDMĚT SMLOUVY</w:t>
      </w:r>
      <w:bookmarkEnd w:id="7"/>
    </w:p>
    <w:p w14:paraId="23AC782C" w14:textId="7144D8BD" w:rsidR="003045F0" w:rsidRPr="00B40E94" w:rsidRDefault="003045F0" w:rsidP="00FC279D">
      <w:pPr>
        <w:pStyle w:val="RLTextlnkuslovan"/>
        <w:rPr>
          <w:rFonts w:asciiTheme="minorHAnsi" w:hAnsiTheme="minorHAnsi"/>
          <w:szCs w:val="22"/>
        </w:rPr>
      </w:pPr>
      <w:bookmarkStart w:id="8" w:name="_Ref425159224"/>
      <w:bookmarkStart w:id="9" w:name="_Ref256777714"/>
      <w:r w:rsidRPr="00B40E94">
        <w:t xml:space="preserve">Předmětem Smlouvy je ujednání mezi Objednatelem na straně jedné a Poskytovatelem na straně druhé, které upravuje podmínky plnění týkající se poskytování </w:t>
      </w:r>
      <w:r w:rsidR="00995DBE">
        <w:t>služby</w:t>
      </w:r>
      <w:r w:rsidRPr="00B40E94">
        <w:t xml:space="preserve"> </w:t>
      </w:r>
      <w:r w:rsidRPr="00B40E94">
        <w:rPr>
          <w:rFonts w:asciiTheme="minorHAnsi" w:hAnsiTheme="minorHAnsi"/>
          <w:szCs w:val="22"/>
        </w:rPr>
        <w:t>správy</w:t>
      </w:r>
      <w:r w:rsidR="00995DBE">
        <w:rPr>
          <w:rFonts w:asciiTheme="minorHAnsi" w:hAnsiTheme="minorHAnsi"/>
          <w:szCs w:val="22"/>
        </w:rPr>
        <w:t xml:space="preserve"> I</w:t>
      </w:r>
      <w:r w:rsidRPr="00B40E94">
        <w:rPr>
          <w:rFonts w:asciiTheme="minorHAnsi" w:hAnsiTheme="minorHAnsi"/>
          <w:szCs w:val="22"/>
        </w:rPr>
        <w:t>nfrastruktury Objednatele</w:t>
      </w:r>
      <w:r w:rsidR="00995DBE">
        <w:rPr>
          <w:rFonts w:asciiTheme="minorHAnsi" w:hAnsiTheme="minorHAnsi"/>
          <w:szCs w:val="22"/>
        </w:rPr>
        <w:t>. Tuto službu tvoří následující komponenty</w:t>
      </w:r>
      <w:r w:rsidRPr="00B40E94">
        <w:rPr>
          <w:rFonts w:asciiTheme="minorHAnsi" w:hAnsiTheme="minorHAnsi"/>
          <w:szCs w:val="22"/>
        </w:rPr>
        <w:t>:</w:t>
      </w:r>
      <w:bookmarkEnd w:id="8"/>
    </w:p>
    <w:p w14:paraId="2E4635FB" w14:textId="544AF317" w:rsidR="00BA1BE6" w:rsidRPr="00DA13D8" w:rsidRDefault="00995DBE" w:rsidP="00BA1BE6">
      <w:pPr>
        <w:pStyle w:val="RLTextlnkuslovan"/>
        <w:numPr>
          <w:ilvl w:val="2"/>
          <w:numId w:val="1"/>
        </w:numPr>
      </w:pPr>
      <w:r w:rsidRPr="00995DBE">
        <w:t>Servis a údržba kabelážních rozvodů, včetně rozvaděčových skříní a UPS</w:t>
      </w:r>
    </w:p>
    <w:p w14:paraId="0C5018D8" w14:textId="0C87DBB1" w:rsidR="00F17139" w:rsidRPr="00DA13D8" w:rsidRDefault="00995DBE" w:rsidP="00F17139">
      <w:pPr>
        <w:pStyle w:val="RLTextlnkuslovan"/>
        <w:numPr>
          <w:ilvl w:val="2"/>
          <w:numId w:val="1"/>
        </w:numPr>
      </w:pPr>
      <w:r w:rsidRPr="00995DBE">
        <w:t>Servis a údržba optických a metalických kabelážních rozvodů, včetně rozvaděčových skříní</w:t>
      </w:r>
    </w:p>
    <w:p w14:paraId="751C44FC" w14:textId="3B688BD0" w:rsidR="000B535C" w:rsidRPr="00DA13D8" w:rsidRDefault="00D32A45" w:rsidP="000B535C">
      <w:pPr>
        <w:pStyle w:val="RLTextlnkuslovan"/>
        <w:numPr>
          <w:ilvl w:val="2"/>
          <w:numId w:val="1"/>
        </w:numPr>
      </w:pPr>
      <w:r w:rsidRPr="00D32A45">
        <w:t>Servis a správa síťových aktivních prvků drátové i bezdrátové počítačové sítě</w:t>
      </w:r>
    </w:p>
    <w:p w14:paraId="3D81B9E5" w14:textId="08533A36" w:rsidR="00BA1BE6" w:rsidRPr="00DA13D8" w:rsidRDefault="00D32A45" w:rsidP="00366BD3">
      <w:pPr>
        <w:pStyle w:val="RLTextlnkuslovan"/>
        <w:numPr>
          <w:ilvl w:val="2"/>
          <w:numId w:val="1"/>
        </w:numPr>
      </w:pPr>
      <w:r w:rsidRPr="00D32A45">
        <w:t>Servis a údržba kamerového bezpečnostního systému se záznamem</w:t>
      </w:r>
    </w:p>
    <w:p w14:paraId="721ADBA1" w14:textId="5F5C64F6" w:rsidR="00DD0041" w:rsidRPr="00DA13D8" w:rsidRDefault="007956A9" w:rsidP="00BA1BE6">
      <w:pPr>
        <w:pStyle w:val="RLTextlnkuslovan"/>
        <w:numPr>
          <w:ilvl w:val="2"/>
          <w:numId w:val="1"/>
        </w:numPr>
      </w:pPr>
      <w:r w:rsidRPr="00DA13D8">
        <w:t xml:space="preserve">Správa koncových stanic </w:t>
      </w:r>
      <w:r w:rsidR="00D32A45">
        <w:t>a zařízení</w:t>
      </w:r>
    </w:p>
    <w:p w14:paraId="0B68B35E" w14:textId="3C6D57A9" w:rsidR="00DD0041" w:rsidRPr="00DA13D8" w:rsidRDefault="00DD0041" w:rsidP="00BA1BE6">
      <w:pPr>
        <w:pStyle w:val="RLTextlnkuslovan"/>
        <w:numPr>
          <w:ilvl w:val="2"/>
          <w:numId w:val="1"/>
        </w:numPr>
      </w:pPr>
      <w:r w:rsidRPr="00DA13D8">
        <w:t>Zajištění dohledového centra</w:t>
      </w:r>
    </w:p>
    <w:p w14:paraId="1529CBC0" w14:textId="77777777" w:rsidR="00BA1BE6" w:rsidRPr="00DA13D8" w:rsidRDefault="00BA1BE6" w:rsidP="00BA1BE6">
      <w:pPr>
        <w:pStyle w:val="RLTextlnkuslovan"/>
        <w:numPr>
          <w:ilvl w:val="2"/>
          <w:numId w:val="1"/>
        </w:numPr>
      </w:pPr>
      <w:r w:rsidRPr="00DA13D8">
        <w:t xml:space="preserve">Správa systému Stream video z Poslanecké sněmovny a ze Senátu </w:t>
      </w:r>
    </w:p>
    <w:p w14:paraId="2E85374D" w14:textId="72939352" w:rsidR="00BA1BE6" w:rsidRPr="00DA13D8" w:rsidRDefault="00366BD3" w:rsidP="00BA1BE6">
      <w:pPr>
        <w:pStyle w:val="RLTextlnkuslovan"/>
        <w:numPr>
          <w:ilvl w:val="2"/>
          <w:numId w:val="1"/>
        </w:numPr>
      </w:pPr>
      <w:r w:rsidRPr="00DA13D8">
        <w:t xml:space="preserve">Ostatní </w:t>
      </w:r>
      <w:r w:rsidR="00D32A45">
        <w:t>provozní činnosti</w:t>
      </w:r>
    </w:p>
    <w:p w14:paraId="451841FB" w14:textId="48EBC579" w:rsidR="003045F0" w:rsidRPr="00B40E94" w:rsidRDefault="003045F0" w:rsidP="003045F0">
      <w:pPr>
        <w:pStyle w:val="RLTextlnkuslovan"/>
        <w:numPr>
          <w:ilvl w:val="0"/>
          <w:numId w:val="0"/>
        </w:numPr>
        <w:ind w:left="1474"/>
      </w:pPr>
      <w:r w:rsidRPr="00B40E94">
        <w:t>(</w:t>
      </w:r>
      <w:r w:rsidR="00D32A45">
        <w:t xml:space="preserve">souhrnně </w:t>
      </w:r>
      <w:r w:rsidRPr="00B40E94">
        <w:t>dále jen „</w:t>
      </w:r>
      <w:r w:rsidR="00D32A45" w:rsidRPr="00B40E94">
        <w:rPr>
          <w:b/>
        </w:rPr>
        <w:t>Služb</w:t>
      </w:r>
      <w:r w:rsidR="00D32A45">
        <w:rPr>
          <w:b/>
        </w:rPr>
        <w:t>a</w:t>
      </w:r>
      <w:r w:rsidRPr="00B40E94">
        <w:t>“).</w:t>
      </w:r>
    </w:p>
    <w:p w14:paraId="087D542B" w14:textId="0D9A59CE" w:rsidR="003045F0" w:rsidRDefault="003045F0" w:rsidP="003045F0">
      <w:pPr>
        <w:pStyle w:val="RLTextlnkuslovan"/>
        <w:numPr>
          <w:ilvl w:val="0"/>
          <w:numId w:val="0"/>
        </w:numPr>
        <w:ind w:left="1474"/>
      </w:pPr>
      <w:r w:rsidRPr="00B40E94">
        <w:t xml:space="preserve">Konkrétní specifikace </w:t>
      </w:r>
      <w:r w:rsidR="00995DBE" w:rsidRPr="00B40E94">
        <w:t>Služ</w:t>
      </w:r>
      <w:r w:rsidR="00995DBE">
        <w:t>by</w:t>
      </w:r>
      <w:r w:rsidR="00995DBE" w:rsidRPr="00B40E94">
        <w:t xml:space="preserve"> </w:t>
      </w:r>
      <w:r w:rsidRPr="00B40E94">
        <w:t xml:space="preserve">a podmínky </w:t>
      </w:r>
      <w:r w:rsidR="00D32A45" w:rsidRPr="00B40E94">
        <w:t>jej</w:t>
      </w:r>
      <w:r w:rsidR="00D32A45">
        <w:t>ího</w:t>
      </w:r>
      <w:r w:rsidR="00D32A45" w:rsidRPr="00B40E94">
        <w:t xml:space="preserve"> </w:t>
      </w:r>
      <w:r w:rsidRPr="00B40E94">
        <w:t>poskytování jsou uvedeny v </w:t>
      </w:r>
      <w:hyperlink w:anchor="ListAnnex01" w:history="1">
        <w:r w:rsidRPr="00B40E94">
          <w:rPr>
            <w:rStyle w:val="Hypertextovodkaz"/>
          </w:rPr>
          <w:t>Příloze č. 1</w:t>
        </w:r>
      </w:hyperlink>
      <w:r w:rsidRPr="00B40E94">
        <w:t xml:space="preserve"> této Smlouvy. </w:t>
      </w:r>
      <w:r w:rsidR="00021434">
        <w:t xml:space="preserve">Pro účely této Smlouvy se má za to, že pojmem „zadavatel“ ve smyslu </w:t>
      </w:r>
      <w:hyperlink w:anchor="ListAnnex01" w:history="1">
        <w:r w:rsidR="00021434" w:rsidRPr="00021434">
          <w:rPr>
            <w:rStyle w:val="Hypertextovodkaz"/>
          </w:rPr>
          <w:t>Přílohy č. 1</w:t>
        </w:r>
      </w:hyperlink>
      <w:r w:rsidR="00021434">
        <w:t xml:space="preserve"> této Smlouvy se míní Objednatel, pojmem „uchazeč“ ve smyslu </w:t>
      </w:r>
      <w:hyperlink w:anchor="ListAnnex01" w:history="1">
        <w:r w:rsidR="00021434" w:rsidRPr="00021434">
          <w:rPr>
            <w:rStyle w:val="Hypertextovodkaz"/>
          </w:rPr>
          <w:t>Přílohy č. 1</w:t>
        </w:r>
      </w:hyperlink>
      <w:r w:rsidR="00021434">
        <w:t xml:space="preserve"> této Smlouvy se pak míní Poskytovatel. </w:t>
      </w:r>
      <w:r w:rsidR="00D85843" w:rsidRPr="00B40E94">
        <w:t>Součástí předmětu plnění není správa specializovaných aplikací provozovaných Objednatelem a spravovaných konkrétním dodavatelem příslušné aplikace.</w:t>
      </w:r>
    </w:p>
    <w:p w14:paraId="57A08418" w14:textId="5F874530" w:rsidR="00C50910" w:rsidRPr="007C3B2B" w:rsidRDefault="00D32A45" w:rsidP="00F910DE">
      <w:pPr>
        <w:pStyle w:val="RLTextlnkuslovan"/>
        <w:rPr>
          <w:rFonts w:asciiTheme="minorHAnsi" w:hAnsiTheme="minorHAnsi"/>
        </w:rPr>
      </w:pPr>
      <w:bookmarkStart w:id="10" w:name="_Ref402516180"/>
      <w:bookmarkStart w:id="11" w:name="_Ref369099980"/>
      <w:r>
        <w:rPr>
          <w:rFonts w:asciiTheme="minorHAnsi" w:hAnsiTheme="minorHAnsi"/>
        </w:rPr>
        <w:t xml:space="preserve">Služba </w:t>
      </w:r>
      <w:r w:rsidR="007D4E10">
        <w:rPr>
          <w:rFonts w:asciiTheme="minorHAnsi" w:hAnsiTheme="minorHAnsi"/>
        </w:rPr>
        <w:t>bud</w:t>
      </w:r>
      <w:r w:rsidR="00717AAC">
        <w:rPr>
          <w:rFonts w:asciiTheme="minorHAnsi" w:hAnsiTheme="minorHAnsi"/>
        </w:rPr>
        <w:t>e</w:t>
      </w:r>
      <w:r w:rsidR="007D4E10">
        <w:rPr>
          <w:rFonts w:asciiTheme="minorHAnsi" w:hAnsiTheme="minorHAnsi"/>
        </w:rPr>
        <w:t xml:space="preserve"> poskytován</w:t>
      </w:r>
      <w:r w:rsidR="00717AAC">
        <w:rPr>
          <w:rFonts w:asciiTheme="minorHAnsi" w:hAnsiTheme="minorHAnsi"/>
        </w:rPr>
        <w:t>a</w:t>
      </w:r>
      <w:r w:rsidR="007D4E10">
        <w:rPr>
          <w:rFonts w:asciiTheme="minorHAnsi" w:hAnsiTheme="minorHAnsi"/>
        </w:rPr>
        <w:t xml:space="preserve"> Objednateli dle jeho aktuálních potřeb v dílčích veřejných zakázkách, pro jejichž zadávání představuje tato Smlouva rámcové ujednání.</w:t>
      </w:r>
      <w:r>
        <w:rPr>
          <w:rFonts w:asciiTheme="minorHAnsi" w:hAnsiTheme="minorHAnsi"/>
        </w:rPr>
        <w:t xml:space="preserve"> Služba bude poskytována v podobě činnosti odborných pracovníků Poskytovatele v rolích uvedených v </w:t>
      </w:r>
      <w:hyperlink w:anchor="ListAnnex02" w:history="1">
        <w:r w:rsidRPr="00D32A45">
          <w:rPr>
            <w:rStyle w:val="Hypertextovodkaz"/>
            <w:rFonts w:asciiTheme="minorHAnsi" w:hAnsiTheme="minorHAnsi"/>
          </w:rPr>
          <w:t>Příloze č. 2</w:t>
        </w:r>
      </w:hyperlink>
      <w:r>
        <w:rPr>
          <w:rFonts w:asciiTheme="minorHAnsi" w:hAnsiTheme="minorHAnsi"/>
        </w:rPr>
        <w:t xml:space="preserve"> a </w:t>
      </w:r>
      <w:hyperlink w:anchor="ListAnnex04" w:history="1">
        <w:r w:rsidRPr="00D32A45">
          <w:rPr>
            <w:rStyle w:val="Hypertextovodkaz"/>
            <w:rFonts w:asciiTheme="minorHAnsi" w:hAnsiTheme="minorHAnsi"/>
          </w:rPr>
          <w:t>Příloze č. 4</w:t>
        </w:r>
      </w:hyperlink>
      <w:r>
        <w:rPr>
          <w:rFonts w:asciiTheme="minorHAnsi" w:hAnsiTheme="minorHAnsi"/>
        </w:rPr>
        <w:t xml:space="preserve"> této Smlouvy.</w:t>
      </w:r>
    </w:p>
    <w:p w14:paraId="3D81535D" w14:textId="35B95FED" w:rsidR="00F910DE" w:rsidRPr="00B40E94" w:rsidRDefault="00B959FD" w:rsidP="00F910DE">
      <w:pPr>
        <w:pStyle w:val="RLTextlnkuslovan"/>
        <w:rPr>
          <w:rFonts w:asciiTheme="minorHAnsi" w:hAnsiTheme="minorHAnsi"/>
        </w:rPr>
      </w:pPr>
      <w:r w:rsidRPr="00B40E94">
        <w:t>Jednotlivé veřejné zakázky</w:t>
      </w:r>
      <w:r w:rsidR="00C50910">
        <w:t xml:space="preserve"> na </w:t>
      </w:r>
      <w:r w:rsidR="00D32A45">
        <w:t xml:space="preserve">poskytování </w:t>
      </w:r>
      <w:r w:rsidR="00C50910">
        <w:t>Služby</w:t>
      </w:r>
      <w:r w:rsidRPr="00B40E94">
        <w:t xml:space="preserve"> </w:t>
      </w:r>
      <w:r w:rsidR="00253347" w:rsidRPr="00B40E94">
        <w:t>dle</w:t>
      </w:r>
      <w:r w:rsidRPr="00B40E94">
        <w:t xml:space="preserve"> Smlouvy budou realizovány na základě </w:t>
      </w:r>
      <w:r w:rsidR="00A96581" w:rsidRPr="00B40E94">
        <w:t xml:space="preserve">dílčích smluv vznikajících postupem specifikovaným v čl. </w:t>
      </w:r>
      <w:r w:rsidR="00A96581" w:rsidRPr="00B40E94">
        <w:fldChar w:fldCharType="begin"/>
      </w:r>
      <w:r w:rsidR="00A96581" w:rsidRPr="00B40E94">
        <w:instrText xml:space="preserve"> REF _Ref402517434 \r \h  \* MERGEFORMAT </w:instrText>
      </w:r>
      <w:r w:rsidR="00A96581" w:rsidRPr="00B40E94">
        <w:fldChar w:fldCharType="separate"/>
      </w:r>
      <w:r w:rsidR="00B2643E">
        <w:t>4</w:t>
      </w:r>
      <w:r w:rsidR="00A96581" w:rsidRPr="00B40E94">
        <w:fldChar w:fldCharType="end"/>
      </w:r>
      <w:r w:rsidR="00A96581" w:rsidRPr="00B40E94">
        <w:t xml:space="preserve"> této Smlouvy, tj. na základě </w:t>
      </w:r>
      <w:r w:rsidRPr="00B40E94">
        <w:t xml:space="preserve">písemných výzev </w:t>
      </w:r>
      <w:r w:rsidR="00021434">
        <w:t xml:space="preserve">(či písemně potvrzených výzev) </w:t>
      </w:r>
      <w:r w:rsidR="00A96581" w:rsidRPr="00B40E94">
        <w:t xml:space="preserve">Objednatele </w:t>
      </w:r>
      <w:r w:rsidRPr="00B40E94">
        <w:t>k </w:t>
      </w:r>
      <w:r w:rsidR="00021434">
        <w:t>plnění</w:t>
      </w:r>
      <w:r w:rsidRPr="00B40E94">
        <w:t xml:space="preserve"> ve smyslu ustanovení §</w:t>
      </w:r>
      <w:r w:rsidR="00C50910">
        <w:t> </w:t>
      </w:r>
      <w:r w:rsidRPr="00B40E94">
        <w:t xml:space="preserve">92 odst. 1 písm. </w:t>
      </w:r>
      <w:r w:rsidR="00021434">
        <w:t>a</w:t>
      </w:r>
      <w:r w:rsidRPr="00B40E94">
        <w:t xml:space="preserve">) ZVZ zaslaných </w:t>
      </w:r>
      <w:r w:rsidR="0013179F" w:rsidRPr="00B40E94">
        <w:t>Poskytovateli</w:t>
      </w:r>
      <w:r w:rsidR="00021434">
        <w:t xml:space="preserve"> a jejich </w:t>
      </w:r>
      <w:r w:rsidR="00021434">
        <w:lastRenderedPageBreak/>
        <w:t>písemným potvrzením a přijetím</w:t>
      </w:r>
      <w:r w:rsidR="00A96581" w:rsidRPr="00B40E94">
        <w:t xml:space="preserve"> </w:t>
      </w:r>
      <w:r w:rsidR="00021434">
        <w:t xml:space="preserve">ze strany </w:t>
      </w:r>
      <w:r w:rsidR="001A4F99">
        <w:t xml:space="preserve">Poskytovatele </w:t>
      </w:r>
      <w:r w:rsidR="00A96581" w:rsidRPr="00B40E94">
        <w:t>(dále jen „</w:t>
      </w:r>
      <w:r w:rsidR="00A96581" w:rsidRPr="00B40E94">
        <w:rPr>
          <w:b/>
        </w:rPr>
        <w:t>dílčí smlouva</w:t>
      </w:r>
      <w:r w:rsidR="00A96581" w:rsidRPr="00B40E94">
        <w:t>“)</w:t>
      </w:r>
      <w:r w:rsidR="0013179F" w:rsidRPr="00B40E94">
        <w:t xml:space="preserve">. </w:t>
      </w:r>
      <w:bookmarkEnd w:id="10"/>
      <w:bookmarkEnd w:id="11"/>
      <w:r w:rsidR="007956A9" w:rsidRPr="00822908">
        <w:t>Objednávky budou zpravidla</w:t>
      </w:r>
      <w:r w:rsidR="00D32A45" w:rsidRPr="00822908">
        <w:t>, nikoli však výlučně</w:t>
      </w:r>
      <w:r w:rsidR="001A4F99" w:rsidRPr="00822908">
        <w:t>,</w:t>
      </w:r>
      <w:r w:rsidR="00D32A45" w:rsidRPr="00822908">
        <w:t xml:space="preserve"> činěny</w:t>
      </w:r>
      <w:r w:rsidR="007956A9" w:rsidRPr="00822908">
        <w:t xml:space="preserve"> na kvartální bázi pro jednotlivá kalendářní čtvrtletí.</w:t>
      </w:r>
    </w:p>
    <w:bookmarkEnd w:id="9"/>
    <w:p w14:paraId="4BD0C110" w14:textId="2C72EDDD" w:rsidR="001961F7" w:rsidRPr="00B40E94" w:rsidRDefault="001961F7" w:rsidP="001961F7">
      <w:pPr>
        <w:pStyle w:val="RLTextlnkuslovan"/>
        <w:rPr>
          <w:rFonts w:asciiTheme="minorHAnsi" w:hAnsiTheme="minorHAnsi"/>
          <w:szCs w:val="22"/>
        </w:rPr>
      </w:pPr>
      <w:r w:rsidRPr="00B40E94">
        <w:rPr>
          <w:rFonts w:asciiTheme="minorHAnsi" w:hAnsiTheme="minorHAnsi"/>
          <w:szCs w:val="22"/>
        </w:rPr>
        <w:t xml:space="preserve">Objednatel se zavazuje zaplatit Poskytovateli cenu za řádně a včas </w:t>
      </w:r>
      <w:r w:rsidR="00D32A45" w:rsidRPr="00B40E94">
        <w:rPr>
          <w:rFonts w:asciiTheme="minorHAnsi" w:hAnsiTheme="minorHAnsi"/>
          <w:szCs w:val="22"/>
        </w:rPr>
        <w:t>poskytnut</w:t>
      </w:r>
      <w:r w:rsidR="00D32A45">
        <w:rPr>
          <w:rFonts w:asciiTheme="minorHAnsi" w:hAnsiTheme="minorHAnsi"/>
          <w:szCs w:val="22"/>
        </w:rPr>
        <w:t>ou</w:t>
      </w:r>
      <w:r w:rsidR="00D32A45" w:rsidRPr="00B40E94">
        <w:rPr>
          <w:rFonts w:asciiTheme="minorHAnsi" w:hAnsiTheme="minorHAnsi"/>
          <w:szCs w:val="22"/>
        </w:rPr>
        <w:t xml:space="preserve"> Služb</w:t>
      </w:r>
      <w:r w:rsidR="00D32A45">
        <w:rPr>
          <w:rFonts w:asciiTheme="minorHAnsi" w:hAnsiTheme="minorHAnsi"/>
          <w:szCs w:val="22"/>
        </w:rPr>
        <w:t>u</w:t>
      </w:r>
      <w:r w:rsidR="00D32A45" w:rsidRPr="00B40E94">
        <w:rPr>
          <w:rFonts w:asciiTheme="minorHAnsi" w:hAnsiTheme="minorHAnsi"/>
          <w:szCs w:val="22"/>
        </w:rPr>
        <w:t xml:space="preserve"> </w:t>
      </w:r>
      <w:r w:rsidR="00F910DE" w:rsidRPr="00B40E94">
        <w:rPr>
          <w:rFonts w:asciiTheme="minorHAnsi" w:hAnsiTheme="minorHAnsi"/>
          <w:szCs w:val="22"/>
        </w:rPr>
        <w:t xml:space="preserve">cenu </w:t>
      </w:r>
      <w:r w:rsidRPr="00B40E94">
        <w:rPr>
          <w:rFonts w:asciiTheme="minorHAnsi" w:hAnsiTheme="minorHAnsi"/>
          <w:szCs w:val="22"/>
        </w:rPr>
        <w:t>dohodnutou v této Smlouvě.</w:t>
      </w:r>
    </w:p>
    <w:p w14:paraId="5F93E37D" w14:textId="3687458A" w:rsidR="003013CE" w:rsidRPr="00B40E94" w:rsidRDefault="003013CE" w:rsidP="00281110">
      <w:pPr>
        <w:pStyle w:val="RLTextlnkuslovan"/>
        <w:rPr>
          <w:rFonts w:asciiTheme="minorHAnsi" w:hAnsiTheme="minorHAnsi"/>
        </w:rPr>
      </w:pPr>
      <w:r w:rsidRPr="00B40E94">
        <w:rPr>
          <w:rFonts w:asciiTheme="minorHAnsi" w:hAnsiTheme="minorHAnsi"/>
        </w:rPr>
        <w:t xml:space="preserve">Poskytovatel se zavazuje poskytovat </w:t>
      </w:r>
      <w:r w:rsidR="001A4F99" w:rsidRPr="00B40E94">
        <w:rPr>
          <w:rFonts w:asciiTheme="minorHAnsi" w:hAnsiTheme="minorHAnsi"/>
        </w:rPr>
        <w:t>Služb</w:t>
      </w:r>
      <w:r w:rsidR="001A4F99">
        <w:rPr>
          <w:rFonts w:asciiTheme="minorHAnsi" w:hAnsiTheme="minorHAnsi"/>
        </w:rPr>
        <w:t>u</w:t>
      </w:r>
      <w:r w:rsidR="001A4F99" w:rsidRPr="00B40E94">
        <w:rPr>
          <w:rFonts w:asciiTheme="minorHAnsi" w:hAnsiTheme="minorHAnsi"/>
        </w:rPr>
        <w:t xml:space="preserve"> </w:t>
      </w:r>
      <w:r w:rsidRPr="00B40E94">
        <w:rPr>
          <w:rFonts w:asciiTheme="minorHAnsi" w:hAnsiTheme="minorHAnsi"/>
        </w:rPr>
        <w:t>dle této Smlouvy s ohledem na vlastnosti Infrastruktury</w:t>
      </w:r>
      <w:r w:rsidR="00F910DE" w:rsidRPr="00B40E94">
        <w:rPr>
          <w:rFonts w:asciiTheme="minorHAnsi" w:hAnsiTheme="minorHAnsi"/>
        </w:rPr>
        <w:t xml:space="preserve"> </w:t>
      </w:r>
      <w:r w:rsidR="001A4F99">
        <w:rPr>
          <w:rFonts w:asciiTheme="minorHAnsi" w:hAnsiTheme="minorHAnsi"/>
        </w:rPr>
        <w:t>a zaji</w:t>
      </w:r>
      <w:r w:rsidR="00717AAC">
        <w:rPr>
          <w:rFonts w:asciiTheme="minorHAnsi" w:hAnsiTheme="minorHAnsi"/>
        </w:rPr>
        <w:t>stit</w:t>
      </w:r>
      <w:r w:rsidR="001A4F99">
        <w:rPr>
          <w:rFonts w:asciiTheme="minorHAnsi" w:hAnsiTheme="minorHAnsi"/>
        </w:rPr>
        <w:t xml:space="preserve"> její Dostupnost, jak je </w:t>
      </w:r>
      <w:r w:rsidRPr="00B40E94">
        <w:rPr>
          <w:rFonts w:asciiTheme="minorHAnsi" w:hAnsiTheme="minorHAnsi"/>
        </w:rPr>
        <w:t>specifikov</w:t>
      </w:r>
      <w:r w:rsidR="001A4F99">
        <w:rPr>
          <w:rFonts w:asciiTheme="minorHAnsi" w:hAnsiTheme="minorHAnsi"/>
        </w:rPr>
        <w:t>ána</w:t>
      </w:r>
      <w:r w:rsidRPr="00B40E94">
        <w:rPr>
          <w:rFonts w:asciiTheme="minorHAnsi" w:hAnsiTheme="minorHAnsi"/>
        </w:rPr>
        <w:t xml:space="preserve"> v </w:t>
      </w:r>
      <w:hyperlink w:anchor="ListAnnex01" w:history="1">
        <w:r w:rsidRPr="00B40E94">
          <w:rPr>
            <w:rStyle w:val="Hypertextovodkaz"/>
            <w:rFonts w:asciiTheme="minorHAnsi" w:hAnsiTheme="minorHAnsi"/>
          </w:rPr>
          <w:t>Příloze č. 1</w:t>
        </w:r>
      </w:hyperlink>
      <w:r w:rsidRPr="00B40E94">
        <w:rPr>
          <w:rFonts w:asciiTheme="minorHAnsi" w:hAnsiTheme="minorHAnsi"/>
        </w:rPr>
        <w:t xml:space="preserve"> této Smlouvy.</w:t>
      </w:r>
    </w:p>
    <w:p w14:paraId="228B5011" w14:textId="4C23AD7E" w:rsidR="00D73756" w:rsidRPr="00913790" w:rsidRDefault="007A6BF7" w:rsidP="00281110">
      <w:pPr>
        <w:pStyle w:val="RLTextlnkuslovan"/>
        <w:rPr>
          <w:rFonts w:asciiTheme="minorHAnsi" w:hAnsiTheme="minorHAnsi"/>
        </w:rPr>
      </w:pPr>
      <w:r w:rsidRPr="00B40E94">
        <w:rPr>
          <w:rFonts w:asciiTheme="minorHAnsi" w:hAnsiTheme="minorHAnsi"/>
        </w:rPr>
        <w:t xml:space="preserve">Poskytovatel se zavazuje, že </w:t>
      </w:r>
      <w:r w:rsidR="001A4F99">
        <w:rPr>
          <w:rFonts w:asciiTheme="minorHAnsi" w:hAnsiTheme="minorHAnsi"/>
        </w:rPr>
        <w:t>k</w:t>
      </w:r>
      <w:r w:rsidRPr="00B40E94">
        <w:rPr>
          <w:rFonts w:asciiTheme="minorHAnsi" w:hAnsiTheme="minorHAnsi"/>
        </w:rPr>
        <w:t xml:space="preserve"> veškerým součástem </w:t>
      </w:r>
      <w:r w:rsidR="00F22630" w:rsidRPr="00B40E94">
        <w:rPr>
          <w:rFonts w:asciiTheme="minorHAnsi" w:hAnsiTheme="minorHAnsi"/>
        </w:rPr>
        <w:t xml:space="preserve">či výstupům </w:t>
      </w:r>
      <w:r w:rsidR="001A4F99">
        <w:rPr>
          <w:rFonts w:asciiTheme="minorHAnsi" w:hAnsiTheme="minorHAnsi"/>
        </w:rPr>
        <w:t xml:space="preserve">Služby, připouští-li to jejich povaha, </w:t>
      </w:r>
      <w:r w:rsidRPr="00B40E94">
        <w:rPr>
          <w:rFonts w:asciiTheme="minorHAnsi" w:hAnsiTheme="minorHAnsi"/>
        </w:rPr>
        <w:t xml:space="preserve">poskytne a zajistí Objednateli všechna </w:t>
      </w:r>
      <w:r w:rsidR="00D73756" w:rsidRPr="00B40E94">
        <w:rPr>
          <w:rFonts w:asciiTheme="minorHAnsi" w:hAnsiTheme="minorHAnsi"/>
        </w:rPr>
        <w:t xml:space="preserve">vlastnická, autorská či </w:t>
      </w:r>
      <w:r w:rsidRPr="00B40E94">
        <w:rPr>
          <w:rFonts w:asciiTheme="minorHAnsi" w:hAnsiTheme="minorHAnsi"/>
        </w:rPr>
        <w:t xml:space="preserve">užívací práva </w:t>
      </w:r>
      <w:r w:rsidR="00B034C3" w:rsidRPr="00B40E94">
        <w:rPr>
          <w:rFonts w:asciiTheme="minorHAnsi" w:hAnsiTheme="minorHAnsi"/>
        </w:rPr>
        <w:t xml:space="preserve">a související oprávnění </w:t>
      </w:r>
      <w:r w:rsidRPr="00B40E94">
        <w:rPr>
          <w:rFonts w:asciiTheme="minorHAnsi" w:hAnsiTheme="minorHAnsi"/>
        </w:rPr>
        <w:t xml:space="preserve">dle čl. </w:t>
      </w:r>
      <w:r w:rsidR="00A36E9A" w:rsidRPr="00B40E94">
        <w:rPr>
          <w:rFonts w:asciiTheme="minorHAnsi" w:hAnsiTheme="minorHAnsi"/>
        </w:rPr>
        <w:fldChar w:fldCharType="begin"/>
      </w:r>
      <w:r w:rsidR="00A36E9A" w:rsidRPr="00B40E94">
        <w:rPr>
          <w:rFonts w:asciiTheme="minorHAnsi" w:hAnsiTheme="minorHAnsi"/>
        </w:rPr>
        <w:instrText xml:space="preserve"> REF _Ref306199187 \r \h  \* MERGEFORMAT </w:instrText>
      </w:r>
      <w:r w:rsidR="00A36E9A" w:rsidRPr="00B40E94">
        <w:rPr>
          <w:rFonts w:asciiTheme="minorHAnsi" w:hAnsiTheme="minorHAnsi"/>
        </w:rPr>
      </w:r>
      <w:r w:rsidR="00A36E9A" w:rsidRPr="00B40E94">
        <w:rPr>
          <w:rFonts w:asciiTheme="minorHAnsi" w:hAnsiTheme="minorHAnsi"/>
        </w:rPr>
        <w:fldChar w:fldCharType="separate"/>
      </w:r>
      <w:r w:rsidR="00B2643E">
        <w:rPr>
          <w:rFonts w:asciiTheme="minorHAnsi" w:hAnsiTheme="minorHAnsi"/>
        </w:rPr>
        <w:t>9</w:t>
      </w:r>
      <w:r w:rsidR="00A36E9A" w:rsidRPr="00B40E94">
        <w:rPr>
          <w:rFonts w:asciiTheme="minorHAnsi" w:hAnsiTheme="minorHAnsi"/>
        </w:rPr>
        <w:fldChar w:fldCharType="end"/>
      </w:r>
      <w:r w:rsidRPr="00B40E94">
        <w:rPr>
          <w:rFonts w:asciiTheme="minorHAnsi" w:hAnsiTheme="minorHAnsi"/>
        </w:rPr>
        <w:t xml:space="preserve"> této Smlouvy.</w:t>
      </w:r>
      <w:r w:rsidR="00281110" w:rsidRPr="00B40E94">
        <w:rPr>
          <w:rFonts w:asciiTheme="minorHAnsi" w:hAnsiTheme="minorHAnsi"/>
        </w:rPr>
        <w:t xml:space="preserve"> </w:t>
      </w:r>
      <w:r w:rsidR="00281110" w:rsidRPr="00B40E94">
        <w:rPr>
          <w:rFonts w:asciiTheme="minorHAnsi" w:hAnsiTheme="minorHAnsi"/>
          <w:szCs w:val="22"/>
        </w:rPr>
        <w:t xml:space="preserve">Poskytovatel je povinen zajistit </w:t>
      </w:r>
      <w:r w:rsidR="00D73756" w:rsidRPr="00B40E94">
        <w:rPr>
          <w:rFonts w:asciiTheme="minorHAnsi" w:hAnsiTheme="minorHAnsi"/>
          <w:szCs w:val="22"/>
        </w:rPr>
        <w:t xml:space="preserve">tato práva a oprávnění </w:t>
      </w:r>
      <w:r w:rsidR="00281110" w:rsidRPr="00B40E94">
        <w:rPr>
          <w:rFonts w:asciiTheme="minorHAnsi" w:hAnsiTheme="minorHAnsi"/>
          <w:szCs w:val="22"/>
        </w:rPr>
        <w:t>ke změnám a úpravám provoz</w:t>
      </w:r>
      <w:r w:rsidR="00D75D62" w:rsidRPr="00B40E94">
        <w:rPr>
          <w:rFonts w:asciiTheme="minorHAnsi" w:hAnsiTheme="minorHAnsi"/>
          <w:szCs w:val="22"/>
        </w:rPr>
        <w:t>ované Infrastruktury</w:t>
      </w:r>
      <w:r w:rsidR="00F22630" w:rsidRPr="00B40E94">
        <w:rPr>
          <w:rFonts w:asciiTheme="minorHAnsi" w:hAnsiTheme="minorHAnsi"/>
          <w:szCs w:val="22"/>
        </w:rPr>
        <w:t xml:space="preserve">, které provede při poskytování </w:t>
      </w:r>
      <w:r w:rsidR="001A4F99">
        <w:rPr>
          <w:rFonts w:asciiTheme="minorHAnsi" w:hAnsiTheme="minorHAnsi"/>
          <w:szCs w:val="22"/>
        </w:rPr>
        <w:t>Služby</w:t>
      </w:r>
      <w:r w:rsidR="001A4F99" w:rsidRPr="00B40E94">
        <w:rPr>
          <w:rFonts w:asciiTheme="minorHAnsi" w:hAnsiTheme="minorHAnsi"/>
          <w:szCs w:val="22"/>
        </w:rPr>
        <w:t xml:space="preserve"> </w:t>
      </w:r>
      <w:r w:rsidR="00281110" w:rsidRPr="00B40E94">
        <w:rPr>
          <w:rFonts w:asciiTheme="minorHAnsi" w:hAnsiTheme="minorHAnsi"/>
          <w:szCs w:val="22"/>
        </w:rPr>
        <w:t>tak, aby mohl být naplněn předmět a účel této Smlouvy</w:t>
      </w:r>
      <w:r w:rsidR="00D75D62" w:rsidRPr="00B40E94">
        <w:rPr>
          <w:rFonts w:asciiTheme="minorHAnsi" w:hAnsiTheme="minorHAnsi"/>
          <w:szCs w:val="22"/>
        </w:rPr>
        <w:t>,</w:t>
      </w:r>
      <w:r w:rsidR="00B034C3" w:rsidRPr="00B40E94">
        <w:rPr>
          <w:rFonts w:asciiTheme="minorHAnsi" w:hAnsiTheme="minorHAnsi"/>
          <w:szCs w:val="22"/>
        </w:rPr>
        <w:t xml:space="preserve"> a aby nebyl</w:t>
      </w:r>
      <w:r w:rsidR="007453B2" w:rsidRPr="00B40E94">
        <w:rPr>
          <w:rFonts w:asciiTheme="minorHAnsi" w:hAnsiTheme="minorHAnsi"/>
          <w:szCs w:val="22"/>
        </w:rPr>
        <w:t>a</w:t>
      </w:r>
      <w:r w:rsidR="00B034C3" w:rsidRPr="00B40E94">
        <w:rPr>
          <w:rFonts w:asciiTheme="minorHAnsi" w:hAnsiTheme="minorHAnsi"/>
          <w:szCs w:val="22"/>
        </w:rPr>
        <w:t xml:space="preserve"> porušen</w:t>
      </w:r>
      <w:r w:rsidR="007453B2" w:rsidRPr="00B40E94">
        <w:rPr>
          <w:rFonts w:asciiTheme="minorHAnsi" w:hAnsiTheme="minorHAnsi"/>
          <w:szCs w:val="22"/>
        </w:rPr>
        <w:t>a</w:t>
      </w:r>
      <w:r w:rsidR="00B034C3" w:rsidRPr="00B40E94">
        <w:rPr>
          <w:rFonts w:asciiTheme="minorHAnsi" w:hAnsiTheme="minorHAnsi"/>
          <w:szCs w:val="22"/>
        </w:rPr>
        <w:t xml:space="preserve"> práva třetích osob</w:t>
      </w:r>
      <w:r w:rsidR="00281110" w:rsidRPr="00B40E94">
        <w:rPr>
          <w:rFonts w:asciiTheme="minorHAnsi" w:hAnsiTheme="minorHAnsi"/>
          <w:szCs w:val="22"/>
        </w:rPr>
        <w:t>.</w:t>
      </w:r>
      <w:r w:rsidR="00C110E2" w:rsidRPr="00B40E94">
        <w:rPr>
          <w:rFonts w:asciiTheme="minorHAnsi" w:hAnsiTheme="minorHAnsi"/>
          <w:szCs w:val="22"/>
        </w:rPr>
        <w:t xml:space="preserve"> </w:t>
      </w:r>
    </w:p>
    <w:p w14:paraId="6A63361A" w14:textId="501BF6D3" w:rsidR="00913790" w:rsidRPr="00B40E94" w:rsidRDefault="00913790" w:rsidP="00281110">
      <w:pPr>
        <w:pStyle w:val="RLTextlnkuslovan"/>
        <w:rPr>
          <w:rFonts w:asciiTheme="minorHAnsi" w:hAnsiTheme="minorHAnsi"/>
        </w:rPr>
      </w:pPr>
      <w:r>
        <w:rPr>
          <w:rFonts w:asciiTheme="minorHAnsi" w:hAnsiTheme="minorHAnsi"/>
          <w:szCs w:val="22"/>
        </w:rPr>
        <w:t xml:space="preserve">Za výstup Služby se považují rovněž veškeré provozní, uživatelské, administrátorské či jiné dokumenty </w:t>
      </w:r>
      <w:r w:rsidR="00AB2B5F">
        <w:rPr>
          <w:rFonts w:asciiTheme="minorHAnsi" w:hAnsiTheme="minorHAnsi"/>
          <w:szCs w:val="22"/>
        </w:rPr>
        <w:t>související se správou Infrastruktury</w:t>
      </w:r>
      <w:r>
        <w:rPr>
          <w:rFonts w:asciiTheme="minorHAnsi" w:hAnsiTheme="minorHAnsi"/>
          <w:szCs w:val="22"/>
        </w:rPr>
        <w:t xml:space="preserve">, které </w:t>
      </w:r>
      <w:r w:rsidR="00AB2B5F">
        <w:rPr>
          <w:rFonts w:asciiTheme="minorHAnsi" w:hAnsiTheme="minorHAnsi"/>
          <w:szCs w:val="22"/>
        </w:rPr>
        <w:t>Poskytovatel v souvislosti s plněním kterékoli komponenty Služby na základě této Smlouvy vytvořil, případně aktualizoval či jinak upravil (dále jen „</w:t>
      </w:r>
      <w:r w:rsidR="00AB2B5F">
        <w:rPr>
          <w:rFonts w:asciiTheme="minorHAnsi" w:hAnsiTheme="minorHAnsi"/>
          <w:b/>
          <w:szCs w:val="22"/>
        </w:rPr>
        <w:t>Dokument</w:t>
      </w:r>
      <w:r w:rsidR="007E2963">
        <w:rPr>
          <w:rFonts w:asciiTheme="minorHAnsi" w:hAnsiTheme="minorHAnsi"/>
          <w:b/>
          <w:szCs w:val="22"/>
        </w:rPr>
        <w:t>y</w:t>
      </w:r>
      <w:r w:rsidR="00AB2B5F">
        <w:rPr>
          <w:rFonts w:asciiTheme="minorHAnsi" w:hAnsiTheme="minorHAnsi"/>
          <w:szCs w:val="22"/>
        </w:rPr>
        <w:t>“).</w:t>
      </w:r>
      <w:r w:rsidR="0013272A">
        <w:rPr>
          <w:rFonts w:asciiTheme="minorHAnsi" w:hAnsiTheme="minorHAnsi"/>
          <w:szCs w:val="22"/>
        </w:rPr>
        <w:t xml:space="preserve"> K Dokumentům nabývá Objednatel vlastnické právo jejich převzetím dle odst. </w:t>
      </w:r>
      <w:r w:rsidR="0013272A">
        <w:rPr>
          <w:rFonts w:asciiTheme="minorHAnsi" w:hAnsiTheme="minorHAnsi"/>
          <w:szCs w:val="22"/>
        </w:rPr>
        <w:fldChar w:fldCharType="begin"/>
      </w:r>
      <w:r w:rsidR="0013272A">
        <w:rPr>
          <w:rFonts w:asciiTheme="minorHAnsi" w:hAnsiTheme="minorHAnsi"/>
          <w:szCs w:val="22"/>
        </w:rPr>
        <w:instrText xml:space="preserve"> REF _Ref427864219 \r \h </w:instrText>
      </w:r>
      <w:r w:rsidR="0013272A">
        <w:rPr>
          <w:rFonts w:asciiTheme="minorHAnsi" w:hAnsiTheme="minorHAnsi"/>
          <w:szCs w:val="22"/>
        </w:rPr>
      </w:r>
      <w:r w:rsidR="0013272A">
        <w:rPr>
          <w:rFonts w:asciiTheme="minorHAnsi" w:hAnsiTheme="minorHAnsi"/>
          <w:szCs w:val="22"/>
        </w:rPr>
        <w:fldChar w:fldCharType="separate"/>
      </w:r>
      <w:r w:rsidR="00B2643E">
        <w:rPr>
          <w:rFonts w:asciiTheme="minorHAnsi" w:hAnsiTheme="minorHAnsi"/>
          <w:szCs w:val="22"/>
        </w:rPr>
        <w:t>9.13</w:t>
      </w:r>
      <w:r w:rsidR="0013272A">
        <w:rPr>
          <w:rFonts w:asciiTheme="minorHAnsi" w:hAnsiTheme="minorHAnsi"/>
          <w:szCs w:val="22"/>
        </w:rPr>
        <w:fldChar w:fldCharType="end"/>
      </w:r>
      <w:r w:rsidR="0013272A">
        <w:rPr>
          <w:rFonts w:asciiTheme="minorHAnsi" w:hAnsiTheme="minorHAnsi"/>
          <w:szCs w:val="22"/>
        </w:rPr>
        <w:t xml:space="preserve"> této Smlouvy. Naplňuje-li Dokument znaky autorského díla, získává k němu Objednatel k okamžiku převzetí licenci </w:t>
      </w:r>
      <w:r w:rsidR="00ED6A98">
        <w:rPr>
          <w:rFonts w:asciiTheme="minorHAnsi" w:hAnsiTheme="minorHAnsi"/>
          <w:szCs w:val="22"/>
        </w:rPr>
        <w:t xml:space="preserve">v rozsahu dle odst. </w:t>
      </w:r>
      <w:r w:rsidR="00ED6A98">
        <w:rPr>
          <w:rFonts w:asciiTheme="minorHAnsi" w:hAnsiTheme="minorHAnsi"/>
          <w:szCs w:val="22"/>
        </w:rPr>
        <w:fldChar w:fldCharType="begin"/>
      </w:r>
      <w:r w:rsidR="00ED6A98">
        <w:rPr>
          <w:rFonts w:asciiTheme="minorHAnsi" w:hAnsiTheme="minorHAnsi"/>
          <w:szCs w:val="22"/>
        </w:rPr>
        <w:instrText xml:space="preserve"> REF _Ref427864519 \r \h </w:instrText>
      </w:r>
      <w:r w:rsidR="00ED6A98">
        <w:rPr>
          <w:rFonts w:asciiTheme="minorHAnsi" w:hAnsiTheme="minorHAnsi"/>
          <w:szCs w:val="22"/>
        </w:rPr>
      </w:r>
      <w:r w:rsidR="00ED6A98">
        <w:rPr>
          <w:rFonts w:asciiTheme="minorHAnsi" w:hAnsiTheme="minorHAnsi"/>
          <w:szCs w:val="22"/>
        </w:rPr>
        <w:fldChar w:fldCharType="separate"/>
      </w:r>
      <w:r w:rsidR="00B2643E">
        <w:rPr>
          <w:rFonts w:asciiTheme="minorHAnsi" w:hAnsiTheme="minorHAnsi"/>
          <w:szCs w:val="22"/>
        </w:rPr>
        <w:t>9.2</w:t>
      </w:r>
      <w:r w:rsidR="00ED6A98">
        <w:rPr>
          <w:rFonts w:asciiTheme="minorHAnsi" w:hAnsiTheme="minorHAnsi"/>
          <w:szCs w:val="22"/>
        </w:rPr>
        <w:fldChar w:fldCharType="end"/>
      </w:r>
      <w:r w:rsidR="00ED6A98">
        <w:rPr>
          <w:rFonts w:asciiTheme="minorHAnsi" w:hAnsiTheme="minorHAnsi"/>
          <w:szCs w:val="22"/>
        </w:rPr>
        <w:t xml:space="preserve"> </w:t>
      </w:r>
      <w:r w:rsidR="00540146">
        <w:rPr>
          <w:rFonts w:asciiTheme="minorHAnsi" w:hAnsiTheme="minorHAnsi"/>
          <w:szCs w:val="22"/>
        </w:rPr>
        <w:t>této S</w:t>
      </w:r>
      <w:r w:rsidR="00ED6A98">
        <w:rPr>
          <w:rFonts w:asciiTheme="minorHAnsi" w:hAnsiTheme="minorHAnsi"/>
          <w:szCs w:val="22"/>
        </w:rPr>
        <w:t>mlouvy s tím rozdílem, že jde o licenci výhradní.</w:t>
      </w:r>
    </w:p>
    <w:p w14:paraId="36A94FDB" w14:textId="0FC3A074" w:rsidR="007453B2" w:rsidRPr="00B40E94" w:rsidRDefault="007453B2" w:rsidP="007453B2">
      <w:pPr>
        <w:pStyle w:val="RLTextlnkuslovan"/>
        <w:rPr>
          <w:rFonts w:asciiTheme="minorHAnsi" w:hAnsiTheme="minorHAnsi"/>
        </w:rPr>
      </w:pPr>
      <w:bookmarkStart w:id="12" w:name="_Ref369493754"/>
      <w:r w:rsidRPr="00B40E94">
        <w:rPr>
          <w:rFonts w:asciiTheme="minorHAnsi" w:hAnsiTheme="minorHAnsi"/>
          <w:szCs w:val="22"/>
        </w:rPr>
        <w:t>Nestanoví-li tato Smlouva výslovně jinak, není povinností Poskytovatele podle této Smlouvy obstarávat pro Objednatele prodloužení trvání užívacích práv k software, který Objednatel užíval v okamžiku nabytí účinnosti Smlouvy (dále jen „</w:t>
      </w:r>
      <w:r w:rsidRPr="00B40E94">
        <w:rPr>
          <w:rFonts w:asciiTheme="minorHAnsi" w:hAnsiTheme="minorHAnsi"/>
          <w:b/>
          <w:szCs w:val="22"/>
        </w:rPr>
        <w:t>Stávající software</w:t>
      </w:r>
      <w:r w:rsidRPr="00B40E94">
        <w:rPr>
          <w:rFonts w:asciiTheme="minorHAnsi" w:hAnsiTheme="minorHAnsi"/>
          <w:szCs w:val="22"/>
        </w:rPr>
        <w:t xml:space="preserve">“), a Poskytovatel není povinen hradit udržovací či jiné poplatky spojené se Stávajícím softwarem. Poskytovatel se zavazuje seznámit se s licenčními podmínkami Stávajícího software a při poskytování </w:t>
      </w:r>
      <w:r w:rsidR="001A4F99" w:rsidRPr="00B40E94">
        <w:rPr>
          <w:rFonts w:asciiTheme="minorHAnsi" w:hAnsiTheme="minorHAnsi"/>
          <w:szCs w:val="22"/>
        </w:rPr>
        <w:t>Služ</w:t>
      </w:r>
      <w:r w:rsidR="001A4F99">
        <w:rPr>
          <w:rFonts w:asciiTheme="minorHAnsi" w:hAnsiTheme="minorHAnsi"/>
          <w:szCs w:val="22"/>
        </w:rPr>
        <w:t>by</w:t>
      </w:r>
      <w:r w:rsidR="001A4F99" w:rsidRPr="00B40E94">
        <w:rPr>
          <w:rFonts w:asciiTheme="minorHAnsi" w:hAnsiTheme="minorHAnsi"/>
          <w:szCs w:val="22"/>
        </w:rPr>
        <w:t xml:space="preserve"> </w:t>
      </w:r>
      <w:r w:rsidRPr="00B40E94">
        <w:rPr>
          <w:rFonts w:asciiTheme="minorHAnsi" w:hAnsiTheme="minorHAnsi"/>
          <w:szCs w:val="22"/>
        </w:rPr>
        <w:t>dle této Smlouvy dbát na jejich dodržování a upozornit Objednatele na jejich případné porušení neprodleně poté, co se o jejich porušení či hrozbě takového porušení dozví, bez ohledu na to, kdo takové porušení způsobil.</w:t>
      </w:r>
    </w:p>
    <w:p w14:paraId="18694D3E" w14:textId="25632192" w:rsidR="007453B2" w:rsidRPr="00B40E94" w:rsidRDefault="007453B2" w:rsidP="007453B2">
      <w:pPr>
        <w:pStyle w:val="RLTextlnkuslovan"/>
        <w:rPr>
          <w:rFonts w:asciiTheme="minorHAnsi" w:hAnsiTheme="minorHAnsi"/>
          <w:lang w:eastAsia="en-US"/>
        </w:rPr>
      </w:pPr>
      <w:bookmarkStart w:id="13" w:name="_Ref379989703"/>
      <w:r w:rsidRPr="00B40E94">
        <w:rPr>
          <w:rFonts w:asciiTheme="minorHAnsi" w:hAnsiTheme="minorHAnsi"/>
          <w:lang w:eastAsia="en-US"/>
        </w:rPr>
        <w:t xml:space="preserve">Poskytovatel se zavazuje </w:t>
      </w:r>
      <w:r w:rsidR="001A4F99" w:rsidRPr="00B40E94">
        <w:rPr>
          <w:rFonts w:asciiTheme="minorHAnsi" w:hAnsiTheme="minorHAnsi"/>
          <w:lang w:eastAsia="en-US"/>
        </w:rPr>
        <w:t>Služb</w:t>
      </w:r>
      <w:r w:rsidR="001A4F99">
        <w:rPr>
          <w:rFonts w:asciiTheme="minorHAnsi" w:hAnsiTheme="minorHAnsi"/>
          <w:lang w:eastAsia="en-US"/>
        </w:rPr>
        <w:t>u</w:t>
      </w:r>
      <w:r w:rsidR="001A4F99" w:rsidRPr="00B40E94">
        <w:rPr>
          <w:rFonts w:asciiTheme="minorHAnsi" w:hAnsiTheme="minorHAnsi"/>
          <w:lang w:eastAsia="en-US"/>
        </w:rPr>
        <w:t xml:space="preserve"> </w:t>
      </w:r>
      <w:r w:rsidRPr="00B40E94">
        <w:rPr>
          <w:rFonts w:asciiTheme="minorHAnsi" w:hAnsiTheme="minorHAnsi"/>
          <w:lang w:eastAsia="en-US"/>
        </w:rPr>
        <w:t xml:space="preserve">poskytovat sám, nebo s využitím třetích osob (subdodavatelů) uvedených v </w:t>
      </w:r>
      <w:hyperlink w:anchor="ListAnnex06" w:history="1">
        <w:r w:rsidR="001A4F99" w:rsidRPr="00B40E94">
          <w:rPr>
            <w:rStyle w:val="Hypertextovodkaz"/>
            <w:rFonts w:asciiTheme="minorHAnsi" w:hAnsiTheme="minorHAnsi"/>
            <w:szCs w:val="22"/>
            <w:lang w:eastAsia="en-US"/>
          </w:rPr>
          <w:t xml:space="preserve">Příloze č. </w:t>
        </w:r>
        <w:r w:rsidR="001A4F99">
          <w:rPr>
            <w:rStyle w:val="Hypertextovodkaz"/>
            <w:rFonts w:asciiTheme="minorHAnsi" w:hAnsiTheme="minorHAnsi"/>
            <w:szCs w:val="22"/>
            <w:lang w:eastAsia="en-US"/>
          </w:rPr>
          <w:t>6</w:t>
        </w:r>
      </w:hyperlink>
      <w:r w:rsidR="001A4F99" w:rsidRPr="00B40E94">
        <w:rPr>
          <w:rFonts w:asciiTheme="minorHAnsi" w:hAnsiTheme="minorHAnsi"/>
          <w:szCs w:val="22"/>
          <w:lang w:eastAsia="en-US"/>
        </w:rPr>
        <w:t xml:space="preserve"> </w:t>
      </w:r>
      <w:r w:rsidRPr="00B40E94">
        <w:rPr>
          <w:rFonts w:asciiTheme="minorHAnsi" w:hAnsiTheme="minorHAnsi"/>
          <w:lang w:eastAsia="en-US"/>
        </w:rPr>
        <w:t>této Smlouvy. Jakákoliv dodatečná změna osoby subdodavatele nebo zvětšení rozsahu plnění svěřeného subdodavateli musí být předem písemně schváleno Objednatelem.</w:t>
      </w:r>
      <w:r w:rsidRPr="00B40E94">
        <w:rPr>
          <w:rFonts w:asciiTheme="minorHAnsi" w:hAnsiTheme="minorHAnsi"/>
        </w:rPr>
        <w:t xml:space="preserve"> </w:t>
      </w:r>
      <w:r w:rsidRPr="00B40E94">
        <w:rPr>
          <w:rFonts w:asciiTheme="minorHAnsi" w:hAnsiTheme="minorHAnsi"/>
          <w:lang w:eastAsia="en-US"/>
        </w:rPr>
        <w:t xml:space="preserve">Při poskytování </w:t>
      </w:r>
      <w:r w:rsidR="00A60914" w:rsidRPr="00B40E94">
        <w:rPr>
          <w:rFonts w:asciiTheme="minorHAnsi" w:hAnsiTheme="minorHAnsi"/>
          <w:lang w:eastAsia="en-US"/>
        </w:rPr>
        <w:t>Služ</w:t>
      </w:r>
      <w:r w:rsidR="00A60914">
        <w:rPr>
          <w:rFonts w:asciiTheme="minorHAnsi" w:hAnsiTheme="minorHAnsi"/>
          <w:lang w:eastAsia="en-US"/>
        </w:rPr>
        <w:t>by</w:t>
      </w:r>
      <w:r w:rsidR="00A60914" w:rsidRPr="00B40E94">
        <w:rPr>
          <w:rFonts w:asciiTheme="minorHAnsi" w:hAnsiTheme="minorHAnsi"/>
          <w:lang w:eastAsia="en-US"/>
        </w:rPr>
        <w:t xml:space="preserve"> </w:t>
      </w:r>
      <w:r w:rsidRPr="00B40E94">
        <w:rPr>
          <w:rFonts w:asciiTheme="minorHAnsi" w:hAnsiTheme="minorHAnsi"/>
          <w:lang w:eastAsia="en-US"/>
        </w:rPr>
        <w:t>subdodavatelem, ať již Objednatelem schváleným či neschváleným, má Poskytovatel odpovědnost, jako by Služb</w:t>
      </w:r>
      <w:r w:rsidR="00A60914">
        <w:rPr>
          <w:rFonts w:asciiTheme="minorHAnsi" w:hAnsiTheme="minorHAnsi"/>
          <w:lang w:eastAsia="en-US"/>
        </w:rPr>
        <w:t>u</w:t>
      </w:r>
      <w:r w:rsidRPr="00B40E94">
        <w:rPr>
          <w:rFonts w:asciiTheme="minorHAnsi" w:hAnsiTheme="minorHAnsi"/>
          <w:lang w:eastAsia="en-US"/>
        </w:rPr>
        <w:t xml:space="preserve"> poskytoval sám. Poskytovatel je dále povinen ve smyslu § 147a ZVZ předložit Objednateli v zákonné lhůtě a v zákonném rozsahu seznam subdodavatelů, ve kterém uvede subdodavatele, jimž za plnění subdodávky uhradil více než 10 % z části ceny Veřejné zakázky uhrazené podle této Smlouvy Objednatelem Poskytovateli v jednom kalendářním roce.</w:t>
      </w:r>
      <w:r w:rsidRPr="00B40E94">
        <w:rPr>
          <w:lang w:eastAsia="en-US"/>
        </w:rPr>
        <w:t xml:space="preserve"> Poskytování plnění prostřednictvím subdodavatele, který nebyl schválen Objednatelem postupem dle tohoto odstavce Smlouvy, představuje porušení Smlouvy ze strany Poskytovatele.</w:t>
      </w:r>
      <w:bookmarkEnd w:id="13"/>
    </w:p>
    <w:p w14:paraId="4110F4E1" w14:textId="601C787F" w:rsidR="00F910DE" w:rsidRPr="00B40E94" w:rsidRDefault="00F910DE" w:rsidP="00F910DE">
      <w:pPr>
        <w:pStyle w:val="RLlneksmlouvy"/>
        <w:rPr>
          <w:rFonts w:asciiTheme="minorHAnsi" w:hAnsiTheme="minorHAnsi"/>
        </w:rPr>
      </w:pPr>
      <w:bookmarkStart w:id="14" w:name="_Ref402517434"/>
      <w:bookmarkStart w:id="15" w:name="_Ref402524415"/>
      <w:r w:rsidRPr="00B40E94">
        <w:rPr>
          <w:rFonts w:asciiTheme="minorHAnsi" w:hAnsiTheme="minorHAnsi"/>
        </w:rPr>
        <w:lastRenderedPageBreak/>
        <w:t xml:space="preserve">UZAVÍRÁNÍ DÍLČÍCH </w:t>
      </w:r>
      <w:bookmarkEnd w:id="14"/>
      <w:r w:rsidRPr="00B40E94">
        <w:rPr>
          <w:rFonts w:asciiTheme="minorHAnsi" w:hAnsiTheme="minorHAnsi"/>
        </w:rPr>
        <w:t>SMLUV</w:t>
      </w:r>
      <w:bookmarkEnd w:id="15"/>
    </w:p>
    <w:p w14:paraId="5C9368C6" w14:textId="168C77B6" w:rsidR="000B3950" w:rsidRPr="00B40E94" w:rsidRDefault="00F910DE" w:rsidP="00F910DE">
      <w:pPr>
        <w:pStyle w:val="RLTextlnkuslovan"/>
        <w:rPr>
          <w:rFonts w:asciiTheme="minorHAnsi" w:hAnsiTheme="minorHAnsi"/>
        </w:rPr>
      </w:pPr>
      <w:bookmarkStart w:id="16" w:name="_Ref402517807"/>
      <w:r w:rsidRPr="00B40E94">
        <w:t xml:space="preserve">Dílčí smlouvy na poskytování </w:t>
      </w:r>
      <w:r w:rsidR="00A60914">
        <w:t>Služby</w:t>
      </w:r>
      <w:r w:rsidR="00A60914" w:rsidRPr="00B40E94">
        <w:t xml:space="preserve"> </w:t>
      </w:r>
      <w:r w:rsidRPr="00B40E94">
        <w:t>dle Smlouvy bu</w:t>
      </w:r>
      <w:r w:rsidR="000B3950" w:rsidRPr="00B40E94">
        <w:t xml:space="preserve">dou uzavírány na základě písemné výzvy </w:t>
      </w:r>
      <w:r w:rsidR="00717AAC">
        <w:t xml:space="preserve">(či písemně potvrzené výzvy) </w:t>
      </w:r>
      <w:r w:rsidR="000B3950" w:rsidRPr="00B40E94">
        <w:t>k</w:t>
      </w:r>
      <w:r w:rsidR="00F23402">
        <w:t> poskytnutí plnění (dále jen „</w:t>
      </w:r>
      <w:r w:rsidR="00F23402">
        <w:rPr>
          <w:b/>
        </w:rPr>
        <w:t>Objednávka</w:t>
      </w:r>
      <w:r w:rsidR="00F23402">
        <w:t>“) a jejího písemného potvrzení a přijetí</w:t>
      </w:r>
      <w:r w:rsidR="00490F0B">
        <w:t xml:space="preserve"> Poskytovatelem</w:t>
      </w:r>
      <w:r w:rsidR="000B3950" w:rsidRPr="00B40E94">
        <w:t>.</w:t>
      </w:r>
      <w:bookmarkEnd w:id="16"/>
    </w:p>
    <w:p w14:paraId="0E245DF8" w14:textId="2728D065" w:rsidR="00F910DE" w:rsidRPr="00B40E94" w:rsidRDefault="000B3950" w:rsidP="00F910DE">
      <w:pPr>
        <w:pStyle w:val="RLTextlnkuslovan"/>
        <w:rPr>
          <w:rFonts w:asciiTheme="minorHAnsi" w:hAnsiTheme="minorHAnsi"/>
        </w:rPr>
      </w:pPr>
      <w:bookmarkStart w:id="17" w:name="_Ref402791765"/>
      <w:r w:rsidRPr="00B40E94">
        <w:t xml:space="preserve">Při uzavírání dílčí smlouvy </w:t>
      </w:r>
      <w:r w:rsidR="00490F0B">
        <w:t>musí Objednávka</w:t>
      </w:r>
      <w:r w:rsidR="00F910DE" w:rsidRPr="00B40E94">
        <w:t xml:space="preserve"> dle odst. </w:t>
      </w:r>
      <w:r w:rsidRPr="00B40E94">
        <w:fldChar w:fldCharType="begin"/>
      </w:r>
      <w:r w:rsidRPr="00B40E94">
        <w:instrText xml:space="preserve"> REF _Ref402517807 \r \h </w:instrText>
      </w:r>
      <w:r w:rsidRPr="00B40E94">
        <w:fldChar w:fldCharType="separate"/>
      </w:r>
      <w:r w:rsidR="00B2643E">
        <w:t>4.1</w:t>
      </w:r>
      <w:r w:rsidRPr="00B40E94">
        <w:fldChar w:fldCharType="end"/>
      </w:r>
      <w:r w:rsidRPr="00B40E94">
        <w:t xml:space="preserve"> </w:t>
      </w:r>
      <w:r w:rsidR="00F910DE" w:rsidRPr="00B40E94">
        <w:t>Smlouvy obsahovat zejména:</w:t>
      </w:r>
      <w:bookmarkEnd w:id="17"/>
    </w:p>
    <w:p w14:paraId="2435BCD3" w14:textId="63CF8855" w:rsidR="00F910DE" w:rsidRPr="00B40E94" w:rsidRDefault="00F910DE" w:rsidP="00F910DE">
      <w:pPr>
        <w:pStyle w:val="RLTextlnkuslovan"/>
        <w:numPr>
          <w:ilvl w:val="2"/>
          <w:numId w:val="1"/>
        </w:numPr>
        <w:rPr>
          <w:rFonts w:asciiTheme="minorHAnsi" w:hAnsiTheme="minorHAnsi"/>
        </w:rPr>
      </w:pPr>
      <w:bookmarkStart w:id="18" w:name="_Ref427752123"/>
      <w:r w:rsidRPr="00B40E94">
        <w:rPr>
          <w:rFonts w:asciiTheme="minorHAnsi" w:hAnsiTheme="minorHAnsi"/>
        </w:rPr>
        <w:t xml:space="preserve">pořadové číslo </w:t>
      </w:r>
      <w:r w:rsidR="00490F0B">
        <w:rPr>
          <w:rFonts w:asciiTheme="minorHAnsi" w:hAnsiTheme="minorHAnsi"/>
        </w:rPr>
        <w:t>Objednávky</w:t>
      </w:r>
      <w:r w:rsidRPr="00B40E94">
        <w:rPr>
          <w:rFonts w:asciiTheme="minorHAnsi" w:hAnsiTheme="minorHAnsi"/>
        </w:rPr>
        <w:t>,</w:t>
      </w:r>
      <w:bookmarkEnd w:id="18"/>
    </w:p>
    <w:p w14:paraId="3C99BA4D" w14:textId="77777777" w:rsidR="00F910DE" w:rsidRPr="00B40E94" w:rsidRDefault="00F910DE" w:rsidP="00F910DE">
      <w:pPr>
        <w:pStyle w:val="RLTextlnkuslovan"/>
        <w:numPr>
          <w:ilvl w:val="2"/>
          <w:numId w:val="1"/>
        </w:numPr>
        <w:rPr>
          <w:rFonts w:asciiTheme="minorHAnsi" w:hAnsiTheme="minorHAnsi"/>
        </w:rPr>
      </w:pPr>
      <w:r w:rsidRPr="00B40E94">
        <w:rPr>
          <w:rFonts w:asciiTheme="minorHAnsi" w:hAnsiTheme="minorHAnsi"/>
        </w:rPr>
        <w:t>identifikační údaje Objednatele a Poskytovatele,</w:t>
      </w:r>
    </w:p>
    <w:p w14:paraId="708CF908" w14:textId="2BAE1652" w:rsidR="00F910DE" w:rsidRPr="00B40E94" w:rsidRDefault="00F910DE" w:rsidP="00F910DE">
      <w:pPr>
        <w:pStyle w:val="RLTextlnkuslovan"/>
        <w:numPr>
          <w:ilvl w:val="2"/>
          <w:numId w:val="1"/>
        </w:numPr>
        <w:rPr>
          <w:rFonts w:asciiTheme="minorHAnsi" w:hAnsiTheme="minorHAnsi"/>
        </w:rPr>
      </w:pPr>
      <w:r w:rsidRPr="00B40E94">
        <w:rPr>
          <w:rFonts w:asciiTheme="minorHAnsi" w:hAnsiTheme="minorHAnsi"/>
        </w:rPr>
        <w:t xml:space="preserve">požadovaný </w:t>
      </w:r>
      <w:r w:rsidR="00723FC1" w:rsidRPr="00B40E94">
        <w:rPr>
          <w:rFonts w:asciiTheme="minorHAnsi" w:hAnsiTheme="minorHAnsi"/>
        </w:rPr>
        <w:t>předmět</w:t>
      </w:r>
      <w:r w:rsidRPr="00B40E94">
        <w:rPr>
          <w:rFonts w:asciiTheme="minorHAnsi" w:hAnsiTheme="minorHAnsi"/>
        </w:rPr>
        <w:t xml:space="preserve"> plnění dílčí </w:t>
      </w:r>
      <w:r w:rsidR="00717AAC">
        <w:rPr>
          <w:rFonts w:asciiTheme="minorHAnsi" w:hAnsiTheme="minorHAnsi"/>
        </w:rPr>
        <w:t xml:space="preserve">veřejné </w:t>
      </w:r>
      <w:r w:rsidRPr="00B40E94">
        <w:rPr>
          <w:rFonts w:asciiTheme="minorHAnsi" w:hAnsiTheme="minorHAnsi"/>
        </w:rPr>
        <w:t>zakázky</w:t>
      </w:r>
      <w:r w:rsidR="00DA13D8">
        <w:rPr>
          <w:rFonts w:asciiTheme="minorHAnsi" w:hAnsiTheme="minorHAnsi"/>
        </w:rPr>
        <w:t xml:space="preserve"> </w:t>
      </w:r>
      <w:r w:rsidR="00AF27E7">
        <w:rPr>
          <w:rFonts w:asciiTheme="minorHAnsi" w:hAnsiTheme="minorHAnsi"/>
        </w:rPr>
        <w:t xml:space="preserve">vymezený ve formě </w:t>
      </w:r>
      <w:r w:rsidR="00490F0B">
        <w:rPr>
          <w:rFonts w:asciiTheme="minorHAnsi" w:hAnsiTheme="minorHAnsi"/>
        </w:rPr>
        <w:t>specifikace</w:t>
      </w:r>
      <w:r w:rsidR="00AF27E7">
        <w:rPr>
          <w:rFonts w:asciiTheme="minorHAnsi" w:hAnsiTheme="minorHAnsi"/>
        </w:rPr>
        <w:t xml:space="preserve"> Služby ve smyslu odst. </w:t>
      </w:r>
      <w:r w:rsidR="00AF27E7">
        <w:rPr>
          <w:rFonts w:asciiTheme="minorHAnsi" w:hAnsiTheme="minorHAnsi"/>
        </w:rPr>
        <w:fldChar w:fldCharType="begin"/>
      </w:r>
      <w:r w:rsidR="00AF27E7">
        <w:rPr>
          <w:rFonts w:asciiTheme="minorHAnsi" w:hAnsiTheme="minorHAnsi"/>
        </w:rPr>
        <w:instrText xml:space="preserve"> REF _Ref425159224 \r \h </w:instrText>
      </w:r>
      <w:r w:rsidR="00AF27E7">
        <w:rPr>
          <w:rFonts w:asciiTheme="minorHAnsi" w:hAnsiTheme="minorHAnsi"/>
        </w:rPr>
      </w:r>
      <w:r w:rsidR="00AF27E7">
        <w:rPr>
          <w:rFonts w:asciiTheme="minorHAnsi" w:hAnsiTheme="minorHAnsi"/>
        </w:rPr>
        <w:fldChar w:fldCharType="separate"/>
      </w:r>
      <w:r w:rsidR="00B2643E">
        <w:rPr>
          <w:rFonts w:asciiTheme="minorHAnsi" w:hAnsiTheme="minorHAnsi"/>
        </w:rPr>
        <w:t>3.1</w:t>
      </w:r>
      <w:r w:rsidR="00AF27E7">
        <w:rPr>
          <w:rFonts w:asciiTheme="minorHAnsi" w:hAnsiTheme="minorHAnsi"/>
        </w:rPr>
        <w:fldChar w:fldCharType="end"/>
      </w:r>
      <w:r w:rsidR="00AF27E7">
        <w:rPr>
          <w:rFonts w:asciiTheme="minorHAnsi" w:hAnsiTheme="minorHAnsi"/>
        </w:rPr>
        <w:t xml:space="preserve"> této Smlouvy</w:t>
      </w:r>
      <w:r w:rsidR="00490F0B">
        <w:rPr>
          <w:rFonts w:asciiTheme="minorHAnsi" w:hAnsiTheme="minorHAnsi"/>
        </w:rPr>
        <w:t xml:space="preserve"> v členění na jednotlivé komponenty Služby ve smyslu </w:t>
      </w:r>
      <w:hyperlink w:anchor="ListAnnex01" w:history="1">
        <w:r w:rsidR="00490F0B" w:rsidRPr="00490F0B">
          <w:rPr>
            <w:rStyle w:val="Hypertextovodkaz"/>
            <w:rFonts w:asciiTheme="minorHAnsi" w:hAnsiTheme="minorHAnsi"/>
          </w:rPr>
          <w:t>Přílohy č. 1</w:t>
        </w:r>
      </w:hyperlink>
      <w:r w:rsidR="00490F0B">
        <w:rPr>
          <w:rFonts w:asciiTheme="minorHAnsi" w:hAnsiTheme="minorHAnsi"/>
        </w:rPr>
        <w:t xml:space="preserve"> této Smlouvy</w:t>
      </w:r>
      <w:r w:rsidR="00AF27E7">
        <w:rPr>
          <w:rFonts w:asciiTheme="minorHAnsi" w:hAnsiTheme="minorHAnsi"/>
        </w:rPr>
        <w:t xml:space="preserve"> a požadované role v jejich rámci</w:t>
      </w:r>
      <w:r w:rsidRPr="00B40E94">
        <w:rPr>
          <w:rFonts w:asciiTheme="minorHAnsi" w:hAnsiTheme="minorHAnsi"/>
        </w:rPr>
        <w:t>,</w:t>
      </w:r>
    </w:p>
    <w:p w14:paraId="6B3A98AC" w14:textId="509B21C7" w:rsidR="00F910DE" w:rsidRPr="00B40E94" w:rsidRDefault="00822908" w:rsidP="00F910DE">
      <w:pPr>
        <w:pStyle w:val="RLTextlnkuslovan"/>
        <w:numPr>
          <w:ilvl w:val="2"/>
          <w:numId w:val="1"/>
        </w:numPr>
        <w:rPr>
          <w:rFonts w:asciiTheme="minorHAnsi" w:hAnsiTheme="minorHAnsi"/>
        </w:rPr>
      </w:pPr>
      <w:r>
        <w:rPr>
          <w:rFonts w:asciiTheme="minorHAnsi" w:hAnsiTheme="minorHAnsi"/>
        </w:rPr>
        <w:t>požadovaný</w:t>
      </w:r>
      <w:r w:rsidR="00DA13D8" w:rsidRPr="00B40E94">
        <w:rPr>
          <w:rFonts w:asciiTheme="minorHAnsi" w:hAnsiTheme="minorHAnsi"/>
        </w:rPr>
        <w:t xml:space="preserve"> </w:t>
      </w:r>
      <w:r w:rsidR="00F910DE" w:rsidRPr="00B40E94">
        <w:rPr>
          <w:rFonts w:asciiTheme="minorHAnsi" w:hAnsiTheme="minorHAnsi"/>
        </w:rPr>
        <w:t>rozsah plnění dílčí zakázky v</w:t>
      </w:r>
      <w:r w:rsidR="00AF27E7">
        <w:rPr>
          <w:rFonts w:asciiTheme="minorHAnsi" w:hAnsiTheme="minorHAnsi"/>
        </w:rPr>
        <w:t> </w:t>
      </w:r>
      <w:r w:rsidR="00F910DE" w:rsidRPr="00B40E94">
        <w:rPr>
          <w:rFonts w:asciiTheme="minorHAnsi" w:hAnsiTheme="minorHAnsi"/>
        </w:rPr>
        <w:t>člověkodnech</w:t>
      </w:r>
      <w:r w:rsidR="00AF27E7">
        <w:rPr>
          <w:rFonts w:asciiTheme="minorHAnsi" w:hAnsiTheme="minorHAnsi"/>
        </w:rPr>
        <w:t xml:space="preserve"> pro jednotlivé požadované role</w:t>
      </w:r>
      <w:r w:rsidR="00490F0B">
        <w:rPr>
          <w:rFonts w:asciiTheme="minorHAnsi" w:hAnsiTheme="minorHAnsi"/>
        </w:rPr>
        <w:t xml:space="preserve"> v rámci jednotlivých komponent Služby</w:t>
      </w:r>
      <w:r w:rsidR="00F910DE" w:rsidRPr="00B40E94">
        <w:rPr>
          <w:rFonts w:asciiTheme="minorHAnsi" w:hAnsiTheme="minorHAnsi"/>
        </w:rPr>
        <w:t>,</w:t>
      </w:r>
    </w:p>
    <w:p w14:paraId="41FFE68F" w14:textId="7DAB25D5" w:rsidR="00F910DE" w:rsidRDefault="008B3AA5" w:rsidP="00F910DE">
      <w:pPr>
        <w:pStyle w:val="RLTextlnkuslovan"/>
        <w:numPr>
          <w:ilvl w:val="2"/>
          <w:numId w:val="1"/>
        </w:numPr>
        <w:rPr>
          <w:rFonts w:asciiTheme="minorHAnsi" w:hAnsiTheme="minorHAnsi"/>
        </w:rPr>
      </w:pPr>
      <w:bookmarkStart w:id="19" w:name="_Ref427752127"/>
      <w:r w:rsidRPr="00B40E94">
        <w:rPr>
          <w:rFonts w:asciiTheme="minorHAnsi" w:hAnsiTheme="minorHAnsi"/>
        </w:rPr>
        <w:t xml:space="preserve">požadovanou </w:t>
      </w:r>
      <w:r w:rsidR="00F910DE" w:rsidRPr="00B40E94">
        <w:rPr>
          <w:rFonts w:asciiTheme="minorHAnsi" w:hAnsiTheme="minorHAnsi"/>
        </w:rPr>
        <w:t>dobu a místo plnění dílčí zakázky,</w:t>
      </w:r>
      <w:bookmarkEnd w:id="19"/>
    </w:p>
    <w:p w14:paraId="3FB45A0A" w14:textId="6BD89A0D" w:rsidR="00490F0B" w:rsidRPr="0004697F" w:rsidRDefault="00490F0B" w:rsidP="00F910DE">
      <w:pPr>
        <w:pStyle w:val="RLTextlnkuslovan"/>
        <w:numPr>
          <w:ilvl w:val="2"/>
          <w:numId w:val="1"/>
        </w:numPr>
        <w:rPr>
          <w:rFonts w:asciiTheme="minorHAnsi" w:hAnsiTheme="minorHAnsi"/>
        </w:rPr>
      </w:pPr>
      <w:r w:rsidRPr="0004697F">
        <w:rPr>
          <w:rFonts w:asciiTheme="minorHAnsi" w:hAnsiTheme="minorHAnsi"/>
        </w:rPr>
        <w:t xml:space="preserve">lhůtu k potvrzení a přijetí </w:t>
      </w:r>
      <w:r w:rsidR="00C95041" w:rsidRPr="0004697F">
        <w:rPr>
          <w:rFonts w:asciiTheme="minorHAnsi" w:hAnsiTheme="minorHAnsi"/>
        </w:rPr>
        <w:t>O</w:t>
      </w:r>
      <w:r w:rsidRPr="0004697F">
        <w:rPr>
          <w:rFonts w:asciiTheme="minorHAnsi" w:hAnsiTheme="minorHAnsi"/>
        </w:rPr>
        <w:t xml:space="preserve">bjednávky, která nesmí být kratší, než </w:t>
      </w:r>
      <w:r w:rsidR="00A02ECA" w:rsidRPr="0004697F">
        <w:t xml:space="preserve">pět </w:t>
      </w:r>
      <w:r w:rsidRPr="0004697F">
        <w:t>(</w:t>
      </w:r>
      <w:r w:rsidR="00A02ECA" w:rsidRPr="0004697F">
        <w:t>5</w:t>
      </w:r>
      <w:r w:rsidRPr="0004697F">
        <w:t>) pracovní</w:t>
      </w:r>
      <w:r w:rsidR="00A02ECA" w:rsidRPr="0004697F">
        <w:t>ch</w:t>
      </w:r>
      <w:r w:rsidRPr="0004697F">
        <w:t xml:space="preserve"> dn</w:t>
      </w:r>
      <w:r w:rsidR="00A02ECA" w:rsidRPr="0004697F">
        <w:t>ů</w:t>
      </w:r>
      <w:r w:rsidRPr="0004697F">
        <w:t xml:space="preserve"> ode dne jejího přijetí,</w:t>
      </w:r>
    </w:p>
    <w:p w14:paraId="5CC977C5" w14:textId="77777777" w:rsidR="00F910DE" w:rsidRPr="00B40E94" w:rsidRDefault="00F910DE" w:rsidP="00F910DE">
      <w:pPr>
        <w:pStyle w:val="RLTextlnkuslovan"/>
        <w:numPr>
          <w:ilvl w:val="2"/>
          <w:numId w:val="1"/>
        </w:numPr>
        <w:rPr>
          <w:rFonts w:asciiTheme="minorHAnsi" w:hAnsiTheme="minorHAnsi"/>
        </w:rPr>
      </w:pPr>
      <w:r w:rsidRPr="00B40E94">
        <w:rPr>
          <w:rFonts w:asciiTheme="minorHAnsi" w:hAnsiTheme="minorHAnsi"/>
        </w:rPr>
        <w:t>podpis oprávněné osoby.</w:t>
      </w:r>
    </w:p>
    <w:p w14:paraId="0AAF1E9A" w14:textId="61FA2E6C" w:rsidR="002104E1" w:rsidRPr="00B40E94" w:rsidRDefault="00F8049A" w:rsidP="002104E1">
      <w:pPr>
        <w:pStyle w:val="RLTextlnkuslovan"/>
        <w:rPr>
          <w:rFonts w:asciiTheme="minorHAnsi" w:hAnsiTheme="minorHAnsi"/>
        </w:rPr>
      </w:pPr>
      <w:bookmarkStart w:id="20" w:name="_Ref402518166"/>
      <w:r>
        <w:t xml:space="preserve">Poskytovatel je povinen Objednávku ve stanovené lhůtě písemně potvrdit a přijmout, </w:t>
      </w:r>
      <w:r w:rsidR="00830993">
        <w:t>nevznese-li</w:t>
      </w:r>
      <w:r>
        <w:t xml:space="preserve"> v téže lhůtě </w:t>
      </w:r>
      <w:r w:rsidR="00830993">
        <w:t>své připomínky</w:t>
      </w:r>
      <w:r w:rsidR="00B40E94">
        <w:t>.</w:t>
      </w:r>
      <w:r w:rsidR="00830993">
        <w:t xml:space="preserve"> Tyto připomínky je však Poskytovatel oprávněn vznést pouze tehdy, pokud Objednávka nesplňuje náležitosti dle odst. </w:t>
      </w:r>
      <w:r w:rsidR="00830993">
        <w:fldChar w:fldCharType="begin"/>
      </w:r>
      <w:r w:rsidR="00830993">
        <w:instrText xml:space="preserve"> REF _Ref402791765 \r \h </w:instrText>
      </w:r>
      <w:r w:rsidR="00830993">
        <w:fldChar w:fldCharType="separate"/>
      </w:r>
      <w:r w:rsidR="00B2643E">
        <w:t>4.2</w:t>
      </w:r>
      <w:r w:rsidR="00830993">
        <w:fldChar w:fldCharType="end"/>
      </w:r>
      <w:r w:rsidR="00830993">
        <w:t xml:space="preserve"> této Smlouvy. V takovém případě se procedura uzavření dílčí smlouvy opakuje. Nepotvrdí a nepřijme-li Poskytovatel ve stanovené lhůtě písemně Objednávku, aniž by k ní vznesl připomínky, má se za to, že Objednávka byla potvrzena a přijata a dílčí smlouva uzavřena.</w:t>
      </w:r>
    </w:p>
    <w:p w14:paraId="21EF432C" w14:textId="16E9D866" w:rsidR="00612926" w:rsidRPr="000D7431" w:rsidRDefault="00F910DE" w:rsidP="00F910DE">
      <w:pPr>
        <w:pStyle w:val="RLTextlnkuslovan"/>
        <w:rPr>
          <w:rFonts w:asciiTheme="minorHAnsi" w:hAnsiTheme="minorHAnsi"/>
        </w:rPr>
      </w:pPr>
      <w:bookmarkStart w:id="21" w:name="_Ref427751927"/>
      <w:r w:rsidRPr="00B40E94">
        <w:t xml:space="preserve">Nedohodnou-li se smluvní strany jinak, budou </w:t>
      </w:r>
      <w:r w:rsidR="00830993">
        <w:t>Objednávky a jejich písemná potvrzení a přijetí</w:t>
      </w:r>
      <w:r w:rsidRPr="00B40E94">
        <w:t xml:space="preserve"> </w:t>
      </w:r>
      <w:r w:rsidR="00830993" w:rsidRPr="00B40E94">
        <w:t>zasílán</w:t>
      </w:r>
      <w:r w:rsidR="00830993">
        <w:t>y</w:t>
      </w:r>
      <w:r w:rsidR="00830993" w:rsidRPr="00B40E94">
        <w:t xml:space="preserve"> </w:t>
      </w:r>
      <w:r w:rsidRPr="00B40E94">
        <w:t xml:space="preserve">doporučenou listovní zásilkou či datovou schránkou, případně budou </w:t>
      </w:r>
      <w:r w:rsidR="00AD2854" w:rsidRPr="00B40E94">
        <w:t xml:space="preserve">oprávněné osobě druhé smluvní strany </w:t>
      </w:r>
      <w:r w:rsidRPr="00B40E94">
        <w:t>předány osobně oproti písemnému potvrzení.</w:t>
      </w:r>
      <w:bookmarkEnd w:id="21"/>
    </w:p>
    <w:bookmarkEnd w:id="20"/>
    <w:p w14:paraId="62D2391E" w14:textId="51B410BF" w:rsidR="00C95041" w:rsidRDefault="00C95041" w:rsidP="00F910DE">
      <w:pPr>
        <w:pStyle w:val="RLTextlnkuslovan"/>
        <w:rPr>
          <w:rFonts w:asciiTheme="minorHAnsi" w:hAnsiTheme="minorHAnsi"/>
        </w:rPr>
      </w:pPr>
      <w:r>
        <w:rPr>
          <w:rFonts w:asciiTheme="minorHAnsi" w:hAnsiTheme="minorHAnsi"/>
        </w:rPr>
        <w:t>Uzavírání dílčích smluv v naléhavých případech:</w:t>
      </w:r>
    </w:p>
    <w:p w14:paraId="6323A56D" w14:textId="72A21304" w:rsidR="000D7431" w:rsidRDefault="00C95041" w:rsidP="00C95041">
      <w:pPr>
        <w:pStyle w:val="RLTextlnkuslovan"/>
        <w:numPr>
          <w:ilvl w:val="2"/>
          <w:numId w:val="1"/>
        </w:numPr>
        <w:rPr>
          <w:rFonts w:asciiTheme="minorHAnsi" w:hAnsiTheme="minorHAnsi"/>
        </w:rPr>
      </w:pPr>
      <w:r>
        <w:rPr>
          <w:rFonts w:asciiTheme="minorHAnsi" w:hAnsiTheme="minorHAnsi"/>
        </w:rPr>
        <w:t>v</w:t>
      </w:r>
      <w:r w:rsidR="000D7431">
        <w:rPr>
          <w:rFonts w:asciiTheme="minorHAnsi" w:hAnsiTheme="minorHAnsi"/>
        </w:rPr>
        <w:t> naléhavých případech, tedy zejména pokud není pro poskytování Služby či kterékoli její komponenty v daném místě a čase již uzavřena dílčí smlouva a současně je s neposkytnutím takové Služby spojeno ohrožení dostupnosti Infrastruktury, je Objednatel oprávněn učinit Objednávku i telefonicky či prostřednictvím e-mailu</w:t>
      </w:r>
      <w:r w:rsidR="003E6A37">
        <w:rPr>
          <w:rFonts w:asciiTheme="minorHAnsi" w:hAnsiTheme="minorHAnsi"/>
        </w:rPr>
        <w:t xml:space="preserve">, avšak pouze v zaručené době provozu vztahující se k dané komponentě Služby ve smyslu </w:t>
      </w:r>
      <w:hyperlink w:anchor="ListAnnex01" w:history="1">
        <w:r w:rsidR="003E6A37" w:rsidRPr="003E6A37">
          <w:rPr>
            <w:rStyle w:val="Hypertextovodkaz"/>
            <w:rFonts w:asciiTheme="minorHAnsi" w:hAnsiTheme="minorHAnsi"/>
          </w:rPr>
          <w:t>Přílohy č. 1</w:t>
        </w:r>
      </w:hyperlink>
      <w:r w:rsidR="003E6A37">
        <w:rPr>
          <w:rFonts w:asciiTheme="minorHAnsi" w:hAnsiTheme="minorHAnsi"/>
        </w:rPr>
        <w:t xml:space="preserve"> této Smlouvy</w:t>
      </w:r>
      <w:r>
        <w:rPr>
          <w:rFonts w:asciiTheme="minorHAnsi" w:hAnsiTheme="minorHAnsi"/>
        </w:rPr>
        <w:t>;</w:t>
      </w:r>
    </w:p>
    <w:p w14:paraId="24A6A7F6" w14:textId="6141A8DA" w:rsidR="000D7431" w:rsidRDefault="00C95041" w:rsidP="00C95041">
      <w:pPr>
        <w:pStyle w:val="RLTextlnkuslovan"/>
        <w:numPr>
          <w:ilvl w:val="2"/>
          <w:numId w:val="1"/>
        </w:numPr>
        <w:rPr>
          <w:rFonts w:asciiTheme="minorHAnsi" w:hAnsiTheme="minorHAnsi"/>
        </w:rPr>
      </w:pPr>
      <w:r>
        <w:rPr>
          <w:rFonts w:asciiTheme="minorHAnsi" w:hAnsiTheme="minorHAnsi"/>
        </w:rPr>
        <w:t>t</w:t>
      </w:r>
      <w:r w:rsidR="000D7431">
        <w:rPr>
          <w:rFonts w:asciiTheme="minorHAnsi" w:hAnsiTheme="minorHAnsi"/>
        </w:rPr>
        <w:t>akto telefonicky učiněnou Objednávku je Poskytovatel povinen potvrdit e-mailem</w:t>
      </w:r>
      <w:r w:rsidR="003E6A37">
        <w:rPr>
          <w:rFonts w:asciiTheme="minorHAnsi" w:hAnsiTheme="minorHAnsi"/>
        </w:rPr>
        <w:t xml:space="preserve"> do </w:t>
      </w:r>
      <w:r w:rsidR="00A02ECA">
        <w:rPr>
          <w:rFonts w:asciiTheme="minorHAnsi" w:hAnsiTheme="minorHAnsi"/>
        </w:rPr>
        <w:t>třiceti (</w:t>
      </w:r>
      <w:r w:rsidR="003E6A37">
        <w:rPr>
          <w:rFonts w:asciiTheme="minorHAnsi" w:hAnsiTheme="minorHAnsi"/>
        </w:rPr>
        <w:t>30</w:t>
      </w:r>
      <w:r w:rsidR="00A02ECA">
        <w:rPr>
          <w:rFonts w:asciiTheme="minorHAnsi" w:hAnsiTheme="minorHAnsi"/>
        </w:rPr>
        <w:t>)</w:t>
      </w:r>
      <w:r w:rsidR="003E6A37">
        <w:rPr>
          <w:rFonts w:asciiTheme="minorHAnsi" w:hAnsiTheme="minorHAnsi"/>
        </w:rPr>
        <w:t xml:space="preserve"> minut od okamžiku jejího přijetí. Lhůta dle tohoto odstavce neběží mimo zaručenou dobu provozu</w:t>
      </w:r>
      <w:r>
        <w:rPr>
          <w:rFonts w:asciiTheme="minorHAnsi" w:hAnsiTheme="minorHAnsi"/>
        </w:rPr>
        <w:t>;</w:t>
      </w:r>
    </w:p>
    <w:p w14:paraId="5CB0EF9A" w14:textId="56F17FBA" w:rsidR="003E6A37" w:rsidRPr="000D7431" w:rsidRDefault="00C95041" w:rsidP="00C95041">
      <w:pPr>
        <w:pStyle w:val="RLTextlnkuslovan"/>
        <w:numPr>
          <w:ilvl w:val="2"/>
          <w:numId w:val="1"/>
        </w:numPr>
        <w:rPr>
          <w:rFonts w:asciiTheme="minorHAnsi" w:hAnsiTheme="minorHAnsi"/>
        </w:rPr>
      </w:pPr>
      <w:r>
        <w:rPr>
          <w:rFonts w:asciiTheme="minorHAnsi" w:hAnsiTheme="minorHAnsi"/>
        </w:rPr>
        <w:t>p</w:t>
      </w:r>
      <w:r w:rsidR="00E36574">
        <w:rPr>
          <w:rFonts w:asciiTheme="minorHAnsi" w:hAnsiTheme="minorHAnsi"/>
        </w:rPr>
        <w:t xml:space="preserve">řijetí </w:t>
      </w:r>
      <w:r w:rsidR="003E6A37">
        <w:rPr>
          <w:rFonts w:asciiTheme="minorHAnsi" w:hAnsiTheme="minorHAnsi"/>
        </w:rPr>
        <w:t>Objednávk</w:t>
      </w:r>
      <w:r w:rsidR="00E36574">
        <w:rPr>
          <w:rFonts w:asciiTheme="minorHAnsi" w:hAnsiTheme="minorHAnsi"/>
        </w:rPr>
        <w:t>y</w:t>
      </w:r>
      <w:r w:rsidR="003E6A37">
        <w:rPr>
          <w:rFonts w:asciiTheme="minorHAnsi" w:hAnsiTheme="minorHAnsi"/>
        </w:rPr>
        <w:t xml:space="preserve"> učiněn</w:t>
      </w:r>
      <w:r w:rsidR="00E36574">
        <w:rPr>
          <w:rFonts w:asciiTheme="minorHAnsi" w:hAnsiTheme="minorHAnsi"/>
        </w:rPr>
        <w:t>é</w:t>
      </w:r>
      <w:r w:rsidR="003E6A37">
        <w:rPr>
          <w:rFonts w:asciiTheme="minorHAnsi" w:hAnsiTheme="minorHAnsi"/>
        </w:rPr>
        <w:t xml:space="preserve"> telefonicky či e-mailem </w:t>
      </w:r>
      <w:r w:rsidR="00E36574">
        <w:rPr>
          <w:rFonts w:asciiTheme="minorHAnsi" w:hAnsiTheme="minorHAnsi"/>
        </w:rPr>
        <w:t>Poskytovatel</w:t>
      </w:r>
      <w:r w:rsidR="003E6A37">
        <w:rPr>
          <w:rFonts w:asciiTheme="minorHAnsi" w:hAnsiTheme="minorHAnsi"/>
        </w:rPr>
        <w:t xml:space="preserve"> písemně, tedy formou předvídanou v odst. </w:t>
      </w:r>
      <w:r w:rsidR="003E6A37">
        <w:rPr>
          <w:rFonts w:asciiTheme="minorHAnsi" w:hAnsiTheme="minorHAnsi"/>
        </w:rPr>
        <w:fldChar w:fldCharType="begin"/>
      </w:r>
      <w:r w:rsidR="003E6A37">
        <w:rPr>
          <w:rFonts w:asciiTheme="minorHAnsi" w:hAnsiTheme="minorHAnsi"/>
        </w:rPr>
        <w:instrText xml:space="preserve"> REF _Ref427751927 \r \h </w:instrText>
      </w:r>
      <w:r w:rsidR="003E6A37">
        <w:rPr>
          <w:rFonts w:asciiTheme="minorHAnsi" w:hAnsiTheme="minorHAnsi"/>
        </w:rPr>
      </w:r>
      <w:r w:rsidR="003E6A37">
        <w:rPr>
          <w:rFonts w:asciiTheme="minorHAnsi" w:hAnsiTheme="minorHAnsi"/>
        </w:rPr>
        <w:fldChar w:fldCharType="separate"/>
      </w:r>
      <w:r w:rsidR="00B2643E">
        <w:rPr>
          <w:rFonts w:asciiTheme="minorHAnsi" w:hAnsiTheme="minorHAnsi"/>
        </w:rPr>
        <w:t>4.4</w:t>
      </w:r>
      <w:r w:rsidR="003E6A37">
        <w:rPr>
          <w:rFonts w:asciiTheme="minorHAnsi" w:hAnsiTheme="minorHAnsi"/>
        </w:rPr>
        <w:fldChar w:fldCharType="end"/>
      </w:r>
      <w:r w:rsidR="003E6A37">
        <w:rPr>
          <w:rFonts w:asciiTheme="minorHAnsi" w:hAnsiTheme="minorHAnsi"/>
        </w:rPr>
        <w:t xml:space="preserve"> této Smlouvy, potvrdí</w:t>
      </w:r>
      <w:r w:rsidR="00E36574">
        <w:rPr>
          <w:rFonts w:asciiTheme="minorHAnsi" w:hAnsiTheme="minorHAnsi"/>
        </w:rPr>
        <w:t xml:space="preserve"> Objednateli nejpozději do dvou (2) následujících pracovních dnů</w:t>
      </w:r>
      <w:r w:rsidR="003E6A37">
        <w:rPr>
          <w:rFonts w:asciiTheme="minorHAnsi" w:hAnsiTheme="minorHAnsi"/>
        </w:rPr>
        <w:t xml:space="preserve">. </w:t>
      </w:r>
      <w:r w:rsidR="00E36574">
        <w:rPr>
          <w:rFonts w:asciiTheme="minorHAnsi" w:hAnsiTheme="minorHAnsi"/>
        </w:rPr>
        <w:t xml:space="preserve">V tomto potvrzení Poskytovatel uvede přiměřeně údaje dle odst. </w:t>
      </w:r>
      <w:r w:rsidR="00E36574">
        <w:rPr>
          <w:rFonts w:asciiTheme="minorHAnsi" w:hAnsiTheme="minorHAnsi"/>
        </w:rPr>
        <w:fldChar w:fldCharType="begin"/>
      </w:r>
      <w:r w:rsidR="00E36574">
        <w:rPr>
          <w:rFonts w:asciiTheme="minorHAnsi" w:hAnsiTheme="minorHAnsi"/>
        </w:rPr>
        <w:instrText xml:space="preserve"> REF _Ref427752123 \r \h </w:instrText>
      </w:r>
      <w:r w:rsidR="00E36574">
        <w:rPr>
          <w:rFonts w:asciiTheme="minorHAnsi" w:hAnsiTheme="minorHAnsi"/>
        </w:rPr>
      </w:r>
      <w:r w:rsidR="00E36574">
        <w:rPr>
          <w:rFonts w:asciiTheme="minorHAnsi" w:hAnsiTheme="minorHAnsi"/>
        </w:rPr>
        <w:fldChar w:fldCharType="separate"/>
      </w:r>
      <w:r w:rsidR="00B2643E">
        <w:rPr>
          <w:rFonts w:asciiTheme="minorHAnsi" w:hAnsiTheme="minorHAnsi"/>
        </w:rPr>
        <w:t>4.2.1</w:t>
      </w:r>
      <w:r w:rsidR="00E36574">
        <w:rPr>
          <w:rFonts w:asciiTheme="minorHAnsi" w:hAnsiTheme="minorHAnsi"/>
        </w:rPr>
        <w:fldChar w:fldCharType="end"/>
      </w:r>
      <w:r w:rsidR="00E36574">
        <w:rPr>
          <w:rFonts w:asciiTheme="minorHAnsi" w:hAnsiTheme="minorHAnsi"/>
        </w:rPr>
        <w:t xml:space="preserve"> až </w:t>
      </w:r>
      <w:r w:rsidR="00E36574">
        <w:rPr>
          <w:rFonts w:asciiTheme="minorHAnsi" w:hAnsiTheme="minorHAnsi"/>
        </w:rPr>
        <w:fldChar w:fldCharType="begin"/>
      </w:r>
      <w:r w:rsidR="00E36574">
        <w:rPr>
          <w:rFonts w:asciiTheme="minorHAnsi" w:hAnsiTheme="minorHAnsi"/>
        </w:rPr>
        <w:instrText xml:space="preserve"> REF _Ref427752127 \r \h </w:instrText>
      </w:r>
      <w:r w:rsidR="00E36574">
        <w:rPr>
          <w:rFonts w:asciiTheme="minorHAnsi" w:hAnsiTheme="minorHAnsi"/>
        </w:rPr>
      </w:r>
      <w:r w:rsidR="00E36574">
        <w:rPr>
          <w:rFonts w:asciiTheme="minorHAnsi" w:hAnsiTheme="minorHAnsi"/>
        </w:rPr>
        <w:fldChar w:fldCharType="separate"/>
      </w:r>
      <w:r w:rsidR="00B2643E">
        <w:rPr>
          <w:rFonts w:asciiTheme="minorHAnsi" w:hAnsiTheme="minorHAnsi"/>
        </w:rPr>
        <w:t>4.2.5</w:t>
      </w:r>
      <w:r w:rsidR="00E36574">
        <w:rPr>
          <w:rFonts w:asciiTheme="minorHAnsi" w:hAnsiTheme="minorHAnsi"/>
        </w:rPr>
        <w:fldChar w:fldCharType="end"/>
      </w:r>
      <w:r w:rsidR="00E36574">
        <w:rPr>
          <w:rFonts w:asciiTheme="minorHAnsi" w:hAnsiTheme="minorHAnsi"/>
        </w:rPr>
        <w:t xml:space="preserve"> této Smlouvy.</w:t>
      </w:r>
    </w:p>
    <w:p w14:paraId="5CE5A0C2" w14:textId="24D0CBB6" w:rsidR="00F910DE" w:rsidRPr="00B40E94" w:rsidRDefault="00F62B08" w:rsidP="00F910DE">
      <w:pPr>
        <w:pStyle w:val="RLTextlnkuslovan"/>
        <w:rPr>
          <w:rFonts w:asciiTheme="minorHAnsi" w:hAnsiTheme="minorHAnsi"/>
        </w:rPr>
      </w:pPr>
      <w:r w:rsidRPr="00B40E94">
        <w:lastRenderedPageBreak/>
        <w:t>C</w:t>
      </w:r>
      <w:r w:rsidR="00F910DE" w:rsidRPr="00B40E94">
        <w:t xml:space="preserve">ena </w:t>
      </w:r>
      <w:r w:rsidRPr="00B40E94">
        <w:t xml:space="preserve">dílčího plnění dle </w:t>
      </w:r>
      <w:r w:rsidR="00B94080">
        <w:t>dílčí smlouvy</w:t>
      </w:r>
      <w:r w:rsidR="00B94080" w:rsidRPr="00B40E94">
        <w:t xml:space="preserve"> </w:t>
      </w:r>
      <w:r w:rsidR="00F910DE" w:rsidRPr="00B40E94">
        <w:t>bude určena způsobem dohodnutým v</w:t>
      </w:r>
      <w:r w:rsidR="00B94080">
        <w:t> </w:t>
      </w:r>
      <w:r w:rsidR="00B94080" w:rsidRPr="00B40E94">
        <w:t>čl</w:t>
      </w:r>
      <w:r w:rsidR="00B94080">
        <w:t>.</w:t>
      </w:r>
      <w:r w:rsidR="00B94080" w:rsidRPr="00B40E94">
        <w:t xml:space="preserve"> </w:t>
      </w:r>
      <w:r w:rsidR="00723FC1" w:rsidRPr="00B40E94">
        <w:fldChar w:fldCharType="begin"/>
      </w:r>
      <w:r w:rsidR="00723FC1" w:rsidRPr="00B40E94">
        <w:instrText xml:space="preserve"> REF _Ref402785744 \r \h  \* MERGEFORMAT </w:instrText>
      </w:r>
      <w:r w:rsidR="00723FC1" w:rsidRPr="00B40E94">
        <w:fldChar w:fldCharType="separate"/>
      </w:r>
      <w:r w:rsidR="00B2643E">
        <w:t>7</w:t>
      </w:r>
      <w:r w:rsidR="00723FC1" w:rsidRPr="00B40E94">
        <w:fldChar w:fldCharType="end"/>
      </w:r>
      <w:r w:rsidR="00F910DE" w:rsidRPr="00B40E94">
        <w:t xml:space="preserve"> Smlouvy.</w:t>
      </w:r>
    </w:p>
    <w:p w14:paraId="3AD47EC3" w14:textId="68632FA3" w:rsidR="00211320" w:rsidRPr="00B40E94" w:rsidRDefault="00211320" w:rsidP="00F910DE">
      <w:pPr>
        <w:pStyle w:val="RLTextlnkuslovan"/>
        <w:rPr>
          <w:rFonts w:asciiTheme="minorHAnsi" w:hAnsiTheme="minorHAnsi"/>
        </w:rPr>
      </w:pPr>
      <w:r w:rsidRPr="00B40E94">
        <w:t xml:space="preserve">Objednatel není povinen vystavit byť jedinou </w:t>
      </w:r>
      <w:r w:rsidR="00490F0B">
        <w:t>Objednávku</w:t>
      </w:r>
      <w:r w:rsidRPr="00B40E94">
        <w:t xml:space="preserve"> dle tohoto čl. </w:t>
      </w:r>
      <w:r w:rsidRPr="00B40E94">
        <w:fldChar w:fldCharType="begin"/>
      </w:r>
      <w:r w:rsidRPr="00B40E94">
        <w:instrText xml:space="preserve"> REF _Ref402524415 \r \h </w:instrText>
      </w:r>
      <w:r w:rsidRPr="00B40E94">
        <w:fldChar w:fldCharType="separate"/>
      </w:r>
      <w:r w:rsidR="00B2643E">
        <w:t>4</w:t>
      </w:r>
      <w:r w:rsidRPr="00B40E94">
        <w:fldChar w:fldCharType="end"/>
      </w:r>
      <w:r w:rsidRPr="00B40E94">
        <w:t xml:space="preserve"> Smlouvy.</w:t>
      </w:r>
    </w:p>
    <w:p w14:paraId="0908FC9D" w14:textId="0CEF309E" w:rsidR="006077FB" w:rsidRPr="00B40E94" w:rsidRDefault="006077FB" w:rsidP="00F910DE">
      <w:pPr>
        <w:pStyle w:val="RLTextlnkuslovan"/>
      </w:pPr>
      <w:r w:rsidRPr="00B40E94">
        <w:t>Smluvní strany jsou si vědomy skutečnosti, že v souladu s ustanovením § 89 odst. 8 ZVZ nejsou oprávněny při uzavírání dílčích smluv na základě Smlouvy sjednat podstatné změny podmínek stanovených touto Smlouvou.</w:t>
      </w:r>
      <w:r w:rsidR="00F70413" w:rsidRPr="00B40E94">
        <w:t xml:space="preserve"> Případné změny, odchylky nebo doplnění Smlouvy či výzvy </w:t>
      </w:r>
      <w:r w:rsidR="007D4E10" w:rsidRPr="00B40E94">
        <w:t>Objednatele</w:t>
      </w:r>
      <w:r w:rsidR="00F70413" w:rsidRPr="00B40E94">
        <w:t>, které byť v nepodstatném rozsahu zhoršují postavení Objedn</w:t>
      </w:r>
      <w:r w:rsidR="007D4E10">
        <w:t xml:space="preserve">atele, je Poskytovatel povinen </w:t>
      </w:r>
      <w:r w:rsidR="00F70413" w:rsidRPr="00B40E94">
        <w:t>ve své nabídce výrazně odlišit od zbývajícího textu, jinak se k nim nepřihlíží.</w:t>
      </w:r>
    </w:p>
    <w:p w14:paraId="1D34CE0D" w14:textId="77777777" w:rsidR="00EC245F" w:rsidRPr="00B40E94" w:rsidRDefault="00A1111B" w:rsidP="000058F2">
      <w:pPr>
        <w:pStyle w:val="RLlneksmlouvy"/>
        <w:rPr>
          <w:rFonts w:asciiTheme="minorHAnsi" w:hAnsiTheme="minorHAnsi"/>
          <w:szCs w:val="22"/>
        </w:rPr>
      </w:pPr>
      <w:bookmarkStart w:id="22" w:name="_Toc295034732"/>
      <w:bookmarkEnd w:id="12"/>
      <w:r w:rsidRPr="00B40E94">
        <w:rPr>
          <w:rFonts w:asciiTheme="minorHAnsi" w:hAnsiTheme="minorHAnsi"/>
          <w:szCs w:val="22"/>
        </w:rPr>
        <w:t>DOBA A MÍSTO PLNĚNÍ</w:t>
      </w:r>
      <w:bookmarkEnd w:id="22"/>
    </w:p>
    <w:p w14:paraId="090C965B" w14:textId="314A7B3D" w:rsidR="00A93A66" w:rsidRPr="009B7471" w:rsidRDefault="00A93A66" w:rsidP="00282783">
      <w:pPr>
        <w:pStyle w:val="RLTextlnkuslovan"/>
        <w:rPr>
          <w:rFonts w:asciiTheme="minorHAnsi" w:hAnsiTheme="minorHAnsi"/>
          <w:szCs w:val="22"/>
          <w:lang w:eastAsia="en-US"/>
        </w:rPr>
      </w:pPr>
      <w:bookmarkStart w:id="23" w:name="_Ref402791844"/>
      <w:bookmarkStart w:id="24" w:name="_Ref372009501"/>
      <w:r w:rsidRPr="009B7471">
        <w:rPr>
          <w:rFonts w:asciiTheme="minorHAnsi" w:hAnsiTheme="minorHAnsi"/>
          <w:szCs w:val="22"/>
          <w:lang w:eastAsia="en-US"/>
        </w:rPr>
        <w:t xml:space="preserve">Poskytovatel se zavazuje poskytovat </w:t>
      </w:r>
      <w:r w:rsidR="00E36574" w:rsidRPr="009B7471">
        <w:rPr>
          <w:rFonts w:asciiTheme="minorHAnsi" w:hAnsiTheme="minorHAnsi"/>
          <w:szCs w:val="22"/>
          <w:lang w:eastAsia="en-US"/>
        </w:rPr>
        <w:t>Služb</w:t>
      </w:r>
      <w:r w:rsidR="00E36574">
        <w:rPr>
          <w:rFonts w:asciiTheme="minorHAnsi" w:hAnsiTheme="minorHAnsi"/>
          <w:szCs w:val="22"/>
          <w:lang w:eastAsia="en-US"/>
        </w:rPr>
        <w:t>u</w:t>
      </w:r>
      <w:r w:rsidR="00E36574" w:rsidRPr="009B7471">
        <w:rPr>
          <w:rFonts w:asciiTheme="minorHAnsi" w:hAnsiTheme="minorHAnsi"/>
          <w:szCs w:val="22"/>
          <w:lang w:eastAsia="en-US"/>
        </w:rPr>
        <w:t xml:space="preserve"> </w:t>
      </w:r>
      <w:r w:rsidRPr="009B7471">
        <w:rPr>
          <w:rFonts w:asciiTheme="minorHAnsi" w:hAnsiTheme="minorHAnsi"/>
          <w:szCs w:val="22"/>
          <w:lang w:eastAsia="en-US"/>
        </w:rPr>
        <w:t xml:space="preserve">dle této Smlouvy a příslušné dílčí smlouvy v termínech v této Smlouvě a v příslušné </w:t>
      </w:r>
      <w:r w:rsidR="00C83F47" w:rsidRPr="009B7471">
        <w:rPr>
          <w:rFonts w:asciiTheme="minorHAnsi" w:hAnsiTheme="minorHAnsi"/>
          <w:szCs w:val="22"/>
          <w:lang w:eastAsia="en-US"/>
        </w:rPr>
        <w:t>dílčí smlouvě</w:t>
      </w:r>
      <w:r w:rsidRPr="009B7471">
        <w:rPr>
          <w:rFonts w:asciiTheme="minorHAnsi" w:hAnsiTheme="minorHAnsi"/>
          <w:szCs w:val="22"/>
          <w:lang w:eastAsia="en-US"/>
        </w:rPr>
        <w:t xml:space="preserve"> stanovených.</w:t>
      </w:r>
      <w:r w:rsidR="003965D1" w:rsidRPr="009B7471">
        <w:rPr>
          <w:rFonts w:asciiTheme="minorHAnsi" w:hAnsiTheme="minorHAnsi"/>
          <w:szCs w:val="22"/>
          <w:lang w:eastAsia="en-US"/>
        </w:rPr>
        <w:t xml:space="preserve"> Doba plnění dílčí smlouvy</w:t>
      </w:r>
      <w:r w:rsidR="009B7471" w:rsidRPr="009B7471">
        <w:rPr>
          <w:rFonts w:asciiTheme="minorHAnsi" w:hAnsiTheme="minorHAnsi"/>
          <w:szCs w:val="22"/>
          <w:lang w:eastAsia="en-US"/>
        </w:rPr>
        <w:t xml:space="preserve"> bude zpravidla sjednána na dobu jednoho kalendářního čtvrtletí a</w:t>
      </w:r>
      <w:r w:rsidR="003965D1" w:rsidRPr="009B7471">
        <w:rPr>
          <w:rFonts w:asciiTheme="minorHAnsi" w:hAnsiTheme="minorHAnsi"/>
          <w:szCs w:val="22"/>
          <w:lang w:eastAsia="en-US"/>
        </w:rPr>
        <w:t xml:space="preserve"> nepřesáhne </w:t>
      </w:r>
      <w:r w:rsidR="00F17139" w:rsidRPr="009B7471">
        <w:rPr>
          <w:rFonts w:asciiTheme="minorHAnsi" w:hAnsiTheme="minorHAnsi"/>
          <w:szCs w:val="22"/>
          <w:lang w:eastAsia="en-US"/>
        </w:rPr>
        <w:t>12</w:t>
      </w:r>
      <w:r w:rsidR="003965D1" w:rsidRPr="009B7471">
        <w:rPr>
          <w:rFonts w:asciiTheme="minorHAnsi" w:hAnsiTheme="minorHAnsi"/>
          <w:szCs w:val="22"/>
          <w:lang w:eastAsia="en-US"/>
        </w:rPr>
        <w:t xml:space="preserve"> měsíců po </w:t>
      </w:r>
      <w:r w:rsidR="00B94080" w:rsidRPr="009B7471">
        <w:rPr>
          <w:rFonts w:asciiTheme="minorHAnsi" w:hAnsiTheme="minorHAnsi"/>
          <w:szCs w:val="22"/>
          <w:lang w:eastAsia="en-US"/>
        </w:rPr>
        <w:t>uplynutí doby</w:t>
      </w:r>
      <w:r w:rsidR="003965D1" w:rsidRPr="009B7471">
        <w:rPr>
          <w:rFonts w:asciiTheme="minorHAnsi" w:hAnsiTheme="minorHAnsi"/>
          <w:szCs w:val="22"/>
          <w:lang w:eastAsia="en-US"/>
        </w:rPr>
        <w:t xml:space="preserve"> účinnosti Smlouvy dle </w:t>
      </w:r>
      <w:r w:rsidR="00B94080" w:rsidRPr="009B7471">
        <w:rPr>
          <w:rFonts w:asciiTheme="minorHAnsi" w:hAnsiTheme="minorHAnsi"/>
          <w:szCs w:val="22"/>
          <w:lang w:eastAsia="en-US"/>
        </w:rPr>
        <w:t xml:space="preserve">druhé věty </w:t>
      </w:r>
      <w:r w:rsidR="003965D1" w:rsidRPr="009B7471">
        <w:rPr>
          <w:rFonts w:asciiTheme="minorHAnsi" w:hAnsiTheme="minorHAnsi"/>
          <w:szCs w:val="22"/>
          <w:lang w:eastAsia="en-US"/>
        </w:rPr>
        <w:t xml:space="preserve">odst. </w:t>
      </w:r>
      <w:r w:rsidR="003965D1" w:rsidRPr="009B7471">
        <w:rPr>
          <w:rFonts w:asciiTheme="minorHAnsi" w:hAnsiTheme="minorHAnsi"/>
          <w:szCs w:val="22"/>
          <w:lang w:eastAsia="en-US"/>
        </w:rPr>
        <w:fldChar w:fldCharType="begin"/>
      </w:r>
      <w:r w:rsidR="003965D1" w:rsidRPr="009B7471">
        <w:rPr>
          <w:rFonts w:asciiTheme="minorHAnsi" w:hAnsiTheme="minorHAnsi"/>
          <w:szCs w:val="22"/>
          <w:lang w:eastAsia="en-US"/>
        </w:rPr>
        <w:instrText xml:space="preserve"> REF _Ref371012264 \r \h </w:instrText>
      </w:r>
      <w:r w:rsidR="00093E4D" w:rsidRPr="009B7471">
        <w:rPr>
          <w:rFonts w:asciiTheme="minorHAnsi" w:hAnsiTheme="minorHAnsi"/>
          <w:szCs w:val="22"/>
          <w:lang w:eastAsia="en-US"/>
        </w:rPr>
        <w:instrText xml:space="preserve"> \* MERGEFORMAT </w:instrText>
      </w:r>
      <w:r w:rsidR="003965D1" w:rsidRPr="009B7471">
        <w:rPr>
          <w:rFonts w:asciiTheme="minorHAnsi" w:hAnsiTheme="minorHAnsi"/>
          <w:szCs w:val="22"/>
          <w:lang w:eastAsia="en-US"/>
        </w:rPr>
      </w:r>
      <w:r w:rsidR="003965D1" w:rsidRPr="009B7471">
        <w:rPr>
          <w:rFonts w:asciiTheme="minorHAnsi" w:hAnsiTheme="minorHAnsi"/>
          <w:szCs w:val="22"/>
          <w:lang w:eastAsia="en-US"/>
        </w:rPr>
        <w:fldChar w:fldCharType="separate"/>
      </w:r>
      <w:r w:rsidR="00B2643E">
        <w:rPr>
          <w:rFonts w:asciiTheme="minorHAnsi" w:hAnsiTheme="minorHAnsi"/>
          <w:szCs w:val="22"/>
          <w:lang w:eastAsia="en-US"/>
        </w:rPr>
        <w:t>16.1</w:t>
      </w:r>
      <w:r w:rsidR="003965D1" w:rsidRPr="009B7471">
        <w:rPr>
          <w:rFonts w:asciiTheme="minorHAnsi" w:hAnsiTheme="minorHAnsi"/>
          <w:szCs w:val="22"/>
          <w:lang w:eastAsia="en-US"/>
        </w:rPr>
        <w:fldChar w:fldCharType="end"/>
      </w:r>
      <w:r w:rsidR="003965D1" w:rsidRPr="009B7471">
        <w:rPr>
          <w:rFonts w:asciiTheme="minorHAnsi" w:hAnsiTheme="minorHAnsi"/>
          <w:szCs w:val="22"/>
          <w:lang w:eastAsia="en-US"/>
        </w:rPr>
        <w:t xml:space="preserve"> Smlouvy.</w:t>
      </w:r>
      <w:bookmarkEnd w:id="23"/>
    </w:p>
    <w:bookmarkEnd w:id="24"/>
    <w:p w14:paraId="37449674" w14:textId="11669E17" w:rsidR="00A93A66" w:rsidRPr="00B40E94" w:rsidRDefault="00770B4E" w:rsidP="009B7471">
      <w:pPr>
        <w:pStyle w:val="RLTextlnkuslovan"/>
        <w:rPr>
          <w:rFonts w:asciiTheme="minorHAnsi" w:hAnsiTheme="minorHAnsi" w:cstheme="minorHAnsi"/>
          <w:szCs w:val="22"/>
        </w:rPr>
      </w:pPr>
      <w:r w:rsidRPr="00B40E94">
        <w:rPr>
          <w:rFonts w:asciiTheme="minorHAnsi" w:hAnsiTheme="minorHAnsi"/>
          <w:szCs w:val="22"/>
          <w:lang w:eastAsia="en-US"/>
        </w:rPr>
        <w:t xml:space="preserve">Místem </w:t>
      </w:r>
      <w:r w:rsidR="00A93A66" w:rsidRPr="00B40E94">
        <w:rPr>
          <w:rFonts w:asciiTheme="minorHAnsi" w:hAnsiTheme="minorHAnsi"/>
          <w:szCs w:val="22"/>
          <w:lang w:eastAsia="en-US"/>
        </w:rPr>
        <w:t>poskytování Služb</w:t>
      </w:r>
      <w:r w:rsidR="00E36574">
        <w:rPr>
          <w:rFonts w:asciiTheme="minorHAnsi" w:hAnsiTheme="minorHAnsi"/>
          <w:szCs w:val="22"/>
          <w:lang w:eastAsia="en-US"/>
        </w:rPr>
        <w:t>y</w:t>
      </w:r>
      <w:r w:rsidR="00A93A66" w:rsidRPr="00B40E94">
        <w:rPr>
          <w:rFonts w:asciiTheme="minorHAnsi" w:hAnsiTheme="minorHAnsi"/>
          <w:szCs w:val="22"/>
          <w:lang w:eastAsia="en-US"/>
        </w:rPr>
        <w:t xml:space="preserve"> j</w:t>
      </w:r>
      <w:r w:rsidR="009B7471">
        <w:rPr>
          <w:rFonts w:asciiTheme="minorHAnsi" w:hAnsiTheme="minorHAnsi"/>
          <w:szCs w:val="22"/>
          <w:lang w:eastAsia="en-US"/>
        </w:rPr>
        <w:t xml:space="preserve">sou jednotlivé lokality </w:t>
      </w:r>
      <w:r w:rsidR="009B7471" w:rsidRPr="00B40E94">
        <w:rPr>
          <w:rFonts w:asciiTheme="minorHAnsi" w:hAnsiTheme="minorHAnsi" w:cstheme="minorHAnsi"/>
          <w:szCs w:val="22"/>
        </w:rPr>
        <w:t>v resortu Objednatele</w:t>
      </w:r>
      <w:r w:rsidR="009B7471">
        <w:rPr>
          <w:rFonts w:asciiTheme="minorHAnsi" w:hAnsiTheme="minorHAnsi"/>
          <w:szCs w:val="22"/>
          <w:lang w:eastAsia="en-US"/>
        </w:rPr>
        <w:t>, nacházející se v</w:t>
      </w:r>
      <w:r w:rsidRPr="00B40E94">
        <w:rPr>
          <w:rFonts w:asciiTheme="minorHAnsi" w:hAnsiTheme="minorHAnsi"/>
          <w:szCs w:val="22"/>
          <w:lang w:eastAsia="en-US"/>
        </w:rPr>
        <w:t xml:space="preserve"> </w:t>
      </w:r>
      <w:r w:rsidR="009B7471" w:rsidRPr="00B40E94">
        <w:rPr>
          <w:rFonts w:asciiTheme="minorHAnsi" w:hAnsiTheme="minorHAnsi"/>
          <w:szCs w:val="22"/>
          <w:lang w:eastAsia="en-US"/>
        </w:rPr>
        <w:t>Česk</w:t>
      </w:r>
      <w:r w:rsidR="009B7471">
        <w:rPr>
          <w:rFonts w:asciiTheme="minorHAnsi" w:hAnsiTheme="minorHAnsi"/>
          <w:szCs w:val="22"/>
          <w:lang w:eastAsia="en-US"/>
        </w:rPr>
        <w:t>é</w:t>
      </w:r>
      <w:r w:rsidR="009B7471" w:rsidRPr="00B40E94">
        <w:rPr>
          <w:rFonts w:asciiTheme="minorHAnsi" w:hAnsiTheme="minorHAnsi"/>
          <w:szCs w:val="22"/>
          <w:lang w:eastAsia="en-US"/>
        </w:rPr>
        <w:t xml:space="preserve"> republi</w:t>
      </w:r>
      <w:r w:rsidR="009B7471">
        <w:rPr>
          <w:rFonts w:asciiTheme="minorHAnsi" w:hAnsiTheme="minorHAnsi"/>
          <w:szCs w:val="22"/>
          <w:lang w:eastAsia="en-US"/>
        </w:rPr>
        <w:t xml:space="preserve">ce na území hlavního města Prahy. </w:t>
      </w:r>
    </w:p>
    <w:p w14:paraId="439AAA35" w14:textId="28CBA469" w:rsidR="00107D10" w:rsidRPr="00B40E94" w:rsidRDefault="002F3A20" w:rsidP="00BE5747">
      <w:pPr>
        <w:pStyle w:val="RLTextlnkuslovan"/>
        <w:rPr>
          <w:rFonts w:asciiTheme="minorHAnsi" w:hAnsiTheme="minorHAnsi"/>
          <w:szCs w:val="22"/>
          <w:lang w:eastAsia="en-US"/>
        </w:rPr>
      </w:pPr>
      <w:r w:rsidRPr="00B40E94">
        <w:rPr>
          <w:rFonts w:asciiTheme="minorHAnsi" w:hAnsiTheme="minorHAnsi"/>
          <w:szCs w:val="22"/>
          <w:lang w:eastAsia="en-US"/>
        </w:rPr>
        <w:t xml:space="preserve">Poskytovatel je povinen poskytovat </w:t>
      </w:r>
      <w:r w:rsidR="00E36574" w:rsidRPr="00B40E94">
        <w:rPr>
          <w:rFonts w:asciiTheme="minorHAnsi" w:hAnsiTheme="minorHAnsi"/>
          <w:szCs w:val="22"/>
          <w:lang w:eastAsia="en-US"/>
        </w:rPr>
        <w:t>Služb</w:t>
      </w:r>
      <w:r w:rsidR="00E36574">
        <w:rPr>
          <w:rFonts w:asciiTheme="minorHAnsi" w:hAnsiTheme="minorHAnsi"/>
          <w:szCs w:val="22"/>
          <w:lang w:eastAsia="en-US"/>
        </w:rPr>
        <w:t>u</w:t>
      </w:r>
      <w:r w:rsidR="00E36574" w:rsidRPr="00B40E94">
        <w:rPr>
          <w:rFonts w:asciiTheme="minorHAnsi" w:hAnsiTheme="minorHAnsi"/>
          <w:szCs w:val="22"/>
          <w:lang w:eastAsia="en-US"/>
        </w:rPr>
        <w:t xml:space="preserve"> </w:t>
      </w:r>
      <w:r w:rsidRPr="00B40E94">
        <w:rPr>
          <w:rFonts w:asciiTheme="minorHAnsi" w:hAnsiTheme="minorHAnsi"/>
          <w:szCs w:val="22"/>
          <w:lang w:eastAsia="en-US"/>
        </w:rPr>
        <w:t>na místě (</w:t>
      </w:r>
      <w:r w:rsidRPr="00B40E94">
        <w:rPr>
          <w:rFonts w:asciiTheme="minorHAnsi" w:hAnsiTheme="minorHAnsi"/>
          <w:i/>
          <w:szCs w:val="22"/>
          <w:lang w:eastAsia="en-US"/>
        </w:rPr>
        <w:t>on-site</w:t>
      </w:r>
      <w:r w:rsidRPr="00B40E94">
        <w:rPr>
          <w:rFonts w:asciiTheme="minorHAnsi" w:hAnsiTheme="minorHAnsi"/>
          <w:szCs w:val="22"/>
          <w:lang w:eastAsia="en-US"/>
        </w:rPr>
        <w:t>), a pokud to povaha plnění této Smlouvy umožňuje a není to v rozporu s požadavky Objednatele</w:t>
      </w:r>
      <w:r w:rsidR="009C5A19">
        <w:rPr>
          <w:rFonts w:asciiTheme="minorHAnsi" w:hAnsiTheme="minorHAnsi"/>
          <w:szCs w:val="22"/>
          <w:lang w:eastAsia="en-US"/>
        </w:rPr>
        <w:t xml:space="preserve"> dle této Smlouvy</w:t>
      </w:r>
      <w:r w:rsidR="009B7471">
        <w:rPr>
          <w:rFonts w:asciiTheme="minorHAnsi" w:hAnsiTheme="minorHAnsi"/>
          <w:szCs w:val="22"/>
          <w:lang w:eastAsia="en-US"/>
        </w:rPr>
        <w:t xml:space="preserve"> nebo dílčí smlouvy</w:t>
      </w:r>
      <w:r w:rsidRPr="00B40E94">
        <w:rPr>
          <w:rFonts w:asciiTheme="minorHAnsi" w:hAnsiTheme="minorHAnsi"/>
          <w:szCs w:val="22"/>
          <w:lang w:eastAsia="en-US"/>
        </w:rPr>
        <w:t>, tak také vzdáleným přístupem (</w:t>
      </w:r>
      <w:r w:rsidRPr="00B40E94">
        <w:rPr>
          <w:rFonts w:asciiTheme="minorHAnsi" w:hAnsiTheme="minorHAnsi"/>
          <w:i/>
          <w:szCs w:val="22"/>
          <w:lang w:eastAsia="en-US"/>
        </w:rPr>
        <w:t>off-site</w:t>
      </w:r>
      <w:r w:rsidRPr="00B40E94">
        <w:rPr>
          <w:rFonts w:asciiTheme="minorHAnsi" w:hAnsiTheme="minorHAnsi"/>
          <w:szCs w:val="22"/>
          <w:lang w:eastAsia="en-US"/>
        </w:rPr>
        <w:t>).</w:t>
      </w:r>
      <w:r w:rsidR="005F067D" w:rsidRPr="00B40E94">
        <w:rPr>
          <w:rFonts w:asciiTheme="minorHAnsi" w:hAnsiTheme="minorHAnsi"/>
          <w:szCs w:val="22"/>
          <w:lang w:eastAsia="en-US"/>
        </w:rPr>
        <w:t xml:space="preserve"> Náklady na realizaci vzdáleného přístupu nese</w:t>
      </w:r>
      <w:r w:rsidR="00C95041">
        <w:rPr>
          <w:rFonts w:asciiTheme="minorHAnsi" w:hAnsiTheme="minorHAnsi"/>
          <w:szCs w:val="22"/>
          <w:lang w:eastAsia="en-US"/>
        </w:rPr>
        <w:t xml:space="preserve"> v rozsahu odpovídajícím povinné součinnosti dle čl. </w:t>
      </w:r>
      <w:r w:rsidR="00C95041">
        <w:rPr>
          <w:rFonts w:asciiTheme="minorHAnsi" w:hAnsiTheme="minorHAnsi"/>
          <w:szCs w:val="22"/>
          <w:lang w:eastAsia="en-US"/>
        </w:rPr>
        <w:fldChar w:fldCharType="begin"/>
      </w:r>
      <w:r w:rsidR="00C95041">
        <w:rPr>
          <w:rFonts w:asciiTheme="minorHAnsi" w:hAnsiTheme="minorHAnsi"/>
          <w:szCs w:val="22"/>
          <w:lang w:eastAsia="en-US"/>
        </w:rPr>
        <w:instrText xml:space="preserve"> REF _Ref427838452 \r \h </w:instrText>
      </w:r>
      <w:r w:rsidR="00C95041">
        <w:rPr>
          <w:rFonts w:asciiTheme="minorHAnsi" w:hAnsiTheme="minorHAnsi"/>
          <w:szCs w:val="22"/>
          <w:lang w:eastAsia="en-US"/>
        </w:rPr>
      </w:r>
      <w:r w:rsidR="00C95041">
        <w:rPr>
          <w:rFonts w:asciiTheme="minorHAnsi" w:hAnsiTheme="minorHAnsi"/>
          <w:szCs w:val="22"/>
          <w:lang w:eastAsia="en-US"/>
        </w:rPr>
        <w:fldChar w:fldCharType="separate"/>
      </w:r>
      <w:r w:rsidR="00B2643E">
        <w:rPr>
          <w:rFonts w:asciiTheme="minorHAnsi" w:hAnsiTheme="minorHAnsi"/>
          <w:szCs w:val="22"/>
          <w:lang w:eastAsia="en-US"/>
        </w:rPr>
        <w:t>12</w:t>
      </w:r>
      <w:r w:rsidR="00C95041">
        <w:rPr>
          <w:rFonts w:asciiTheme="minorHAnsi" w:hAnsiTheme="minorHAnsi"/>
          <w:szCs w:val="22"/>
          <w:lang w:eastAsia="en-US"/>
        </w:rPr>
        <w:fldChar w:fldCharType="end"/>
      </w:r>
      <w:r w:rsidR="00C95041">
        <w:rPr>
          <w:rFonts w:asciiTheme="minorHAnsi" w:hAnsiTheme="minorHAnsi"/>
          <w:szCs w:val="22"/>
          <w:lang w:eastAsia="en-US"/>
        </w:rPr>
        <w:t xml:space="preserve"> této Smlouvy</w:t>
      </w:r>
      <w:r w:rsidR="005F067D" w:rsidRPr="00B40E94">
        <w:rPr>
          <w:rFonts w:asciiTheme="minorHAnsi" w:hAnsiTheme="minorHAnsi"/>
          <w:szCs w:val="22"/>
          <w:lang w:eastAsia="en-US"/>
        </w:rPr>
        <w:t xml:space="preserve"> </w:t>
      </w:r>
      <w:r w:rsidR="009A6079" w:rsidRPr="00B40E94">
        <w:rPr>
          <w:rFonts w:asciiTheme="minorHAnsi" w:hAnsiTheme="minorHAnsi"/>
          <w:szCs w:val="22"/>
          <w:lang w:eastAsia="en-US"/>
        </w:rPr>
        <w:t>Objednatel</w:t>
      </w:r>
      <w:r w:rsidR="005F067D" w:rsidRPr="00B40E94">
        <w:rPr>
          <w:rFonts w:asciiTheme="minorHAnsi" w:hAnsiTheme="minorHAnsi"/>
          <w:szCs w:val="22"/>
          <w:lang w:eastAsia="en-US"/>
        </w:rPr>
        <w:t>.</w:t>
      </w:r>
      <w:r w:rsidR="00310E41" w:rsidRPr="00B40E94">
        <w:rPr>
          <w:rFonts w:asciiTheme="minorHAnsi" w:hAnsiTheme="minorHAnsi"/>
          <w:szCs w:val="22"/>
          <w:lang w:eastAsia="en-US"/>
        </w:rPr>
        <w:t xml:space="preserve"> K realizaci vzdáleného přístupu, která vyžaduje provedení zásahu do Infrastruktury Objednatele, je Poskytovatel povinen vyžádat si předem písemný souhlas Objednatele.</w:t>
      </w:r>
    </w:p>
    <w:p w14:paraId="1F808F7E" w14:textId="6B04443F" w:rsidR="00DE1311" w:rsidRPr="00B40E94" w:rsidRDefault="00DE1311" w:rsidP="00DE1311">
      <w:pPr>
        <w:pStyle w:val="RLlneksmlouvy"/>
        <w:rPr>
          <w:rFonts w:asciiTheme="minorHAnsi" w:hAnsiTheme="minorHAnsi"/>
          <w:szCs w:val="22"/>
        </w:rPr>
      </w:pPr>
      <w:bookmarkStart w:id="25" w:name="_Toc295034733"/>
      <w:bookmarkStart w:id="26" w:name="_Ref378231593"/>
      <w:bookmarkStart w:id="27" w:name="_Ref380075387"/>
      <w:bookmarkStart w:id="28" w:name="_Ref380082189"/>
      <w:bookmarkStart w:id="29" w:name="_Ref380083772"/>
      <w:bookmarkStart w:id="30" w:name="_Ref224992097"/>
      <w:r w:rsidRPr="00B40E94">
        <w:rPr>
          <w:rFonts w:asciiTheme="minorHAnsi" w:hAnsiTheme="minorHAnsi"/>
          <w:szCs w:val="22"/>
        </w:rPr>
        <w:t>ZPŮSOB POSKYTOVÁNÍ SLUŽB</w:t>
      </w:r>
      <w:bookmarkEnd w:id="25"/>
      <w:bookmarkEnd w:id="26"/>
      <w:bookmarkEnd w:id="27"/>
      <w:bookmarkEnd w:id="28"/>
      <w:bookmarkEnd w:id="29"/>
      <w:r w:rsidR="00E36574">
        <w:rPr>
          <w:rFonts w:asciiTheme="minorHAnsi" w:hAnsiTheme="minorHAnsi"/>
          <w:szCs w:val="22"/>
        </w:rPr>
        <w:t>Y</w:t>
      </w:r>
    </w:p>
    <w:p w14:paraId="135CB87F" w14:textId="53722C99" w:rsidR="00E041E1" w:rsidRPr="00B40E94" w:rsidRDefault="00E041E1" w:rsidP="00E041E1">
      <w:pPr>
        <w:pStyle w:val="RLTextlnkuslovan"/>
        <w:rPr>
          <w:rFonts w:asciiTheme="minorHAnsi" w:hAnsiTheme="minorHAnsi"/>
          <w:szCs w:val="22"/>
        </w:rPr>
      </w:pPr>
      <w:bookmarkStart w:id="31" w:name="_Ref369491093"/>
      <w:bookmarkStart w:id="32" w:name="_Ref371681772"/>
      <w:bookmarkStart w:id="33" w:name="_Ref299709782"/>
      <w:r w:rsidRPr="00E041E1">
        <w:rPr>
          <w:rFonts w:asciiTheme="minorHAnsi" w:hAnsiTheme="minorHAnsi"/>
          <w:szCs w:val="22"/>
        </w:rPr>
        <w:t>Poskytovatel je povinen jako součást Služby poskytnout Objednateli a Dosavadnímu poskytovateli</w:t>
      </w:r>
      <w:r w:rsidRPr="00B40E94">
        <w:rPr>
          <w:rFonts w:asciiTheme="minorHAnsi" w:hAnsiTheme="minorHAnsi"/>
          <w:szCs w:val="22"/>
        </w:rPr>
        <w:t xml:space="preserve"> </w:t>
      </w:r>
      <w:r w:rsidR="00310E41" w:rsidRPr="00B40E94">
        <w:rPr>
          <w:rFonts w:asciiTheme="minorHAnsi" w:hAnsiTheme="minorHAnsi"/>
          <w:szCs w:val="22"/>
        </w:rPr>
        <w:t xml:space="preserve">(jak je tento pojem definován v odst. </w:t>
      </w:r>
      <w:r w:rsidR="00310E41" w:rsidRPr="00B40E94">
        <w:rPr>
          <w:rFonts w:asciiTheme="minorHAnsi" w:hAnsiTheme="minorHAnsi"/>
          <w:szCs w:val="22"/>
        </w:rPr>
        <w:fldChar w:fldCharType="begin"/>
      </w:r>
      <w:r w:rsidR="00310E41" w:rsidRPr="00B40E94">
        <w:rPr>
          <w:rFonts w:asciiTheme="minorHAnsi" w:hAnsiTheme="minorHAnsi"/>
          <w:szCs w:val="22"/>
        </w:rPr>
        <w:instrText xml:space="preserve"> REF _Ref402523975 \r \h  \* MERGEFORMAT </w:instrText>
      </w:r>
      <w:r w:rsidR="00310E41" w:rsidRPr="00B40E94">
        <w:rPr>
          <w:rFonts w:asciiTheme="minorHAnsi" w:hAnsiTheme="minorHAnsi"/>
          <w:szCs w:val="22"/>
        </w:rPr>
      </w:r>
      <w:r w:rsidR="00310E41" w:rsidRPr="00B40E94">
        <w:rPr>
          <w:rFonts w:asciiTheme="minorHAnsi" w:hAnsiTheme="minorHAnsi"/>
          <w:szCs w:val="22"/>
        </w:rPr>
        <w:fldChar w:fldCharType="separate"/>
      </w:r>
      <w:r w:rsidR="00B2643E">
        <w:rPr>
          <w:rFonts w:asciiTheme="minorHAnsi" w:hAnsiTheme="minorHAnsi"/>
          <w:szCs w:val="22"/>
        </w:rPr>
        <w:t>1.5</w:t>
      </w:r>
      <w:r w:rsidR="00310E41" w:rsidRPr="00B40E94">
        <w:rPr>
          <w:rFonts w:asciiTheme="minorHAnsi" w:hAnsiTheme="minorHAnsi"/>
          <w:szCs w:val="22"/>
        </w:rPr>
        <w:fldChar w:fldCharType="end"/>
      </w:r>
      <w:r w:rsidR="00310E41" w:rsidRPr="00B40E94">
        <w:rPr>
          <w:rFonts w:asciiTheme="minorHAnsi" w:hAnsiTheme="minorHAnsi"/>
          <w:szCs w:val="22"/>
        </w:rPr>
        <w:t xml:space="preserve"> Smlouvy)</w:t>
      </w:r>
      <w:r w:rsidR="00126F1E" w:rsidRPr="00B40E94">
        <w:rPr>
          <w:rFonts w:asciiTheme="minorHAnsi" w:hAnsiTheme="minorHAnsi"/>
          <w:szCs w:val="22"/>
        </w:rPr>
        <w:t xml:space="preserve"> </w:t>
      </w:r>
      <w:r w:rsidRPr="00E041E1">
        <w:rPr>
          <w:rFonts w:asciiTheme="minorHAnsi" w:hAnsiTheme="minorHAnsi"/>
          <w:szCs w:val="22"/>
        </w:rPr>
        <w:t>veškerou potřebnou součinnost a informace a účastnit se jednání s Objednatelem a Dosavadním poskytovatelem za účelem plynulého a řádného převedení Služby či jejich příslušné komponenty na Poskytovatele. Cena za tuto součinnost je součástí ceny Služby v podobě cen za činnost odborných pracovníků ve specifikovaných rolích dle cenové kalkulace obsažené v</w:t>
      </w:r>
      <w:r w:rsidR="00874A1F" w:rsidRPr="00B40E94">
        <w:rPr>
          <w:rFonts w:asciiTheme="minorHAnsi" w:hAnsiTheme="minorHAnsi"/>
          <w:szCs w:val="22"/>
        </w:rPr>
        <w:t> </w:t>
      </w:r>
      <w:hyperlink w:anchor="ListAnnex02" w:history="1">
        <w:r w:rsidR="002D076A" w:rsidRPr="00B40E94">
          <w:rPr>
            <w:rStyle w:val="Hypertextovodkaz"/>
            <w:rFonts w:asciiTheme="minorHAnsi" w:hAnsiTheme="minorHAnsi"/>
            <w:szCs w:val="22"/>
          </w:rPr>
          <w:t xml:space="preserve">Příloze č. </w:t>
        </w:r>
        <w:r w:rsidR="002D076A">
          <w:rPr>
            <w:rStyle w:val="Hypertextovodkaz"/>
            <w:rFonts w:asciiTheme="minorHAnsi" w:hAnsiTheme="minorHAnsi"/>
            <w:szCs w:val="22"/>
          </w:rPr>
          <w:t>2</w:t>
        </w:r>
      </w:hyperlink>
      <w:r w:rsidR="002D076A" w:rsidRPr="00B40E94">
        <w:rPr>
          <w:rFonts w:asciiTheme="minorHAnsi" w:hAnsiTheme="minorHAnsi"/>
          <w:szCs w:val="22"/>
        </w:rPr>
        <w:t xml:space="preserve"> </w:t>
      </w:r>
      <w:r w:rsidR="00874A1F" w:rsidRPr="00B40E94">
        <w:rPr>
          <w:rFonts w:asciiTheme="minorHAnsi" w:hAnsiTheme="minorHAnsi"/>
          <w:szCs w:val="22"/>
        </w:rPr>
        <w:t>této Smlouvy</w:t>
      </w:r>
      <w:r w:rsidR="00126F1E" w:rsidRPr="00B40E94">
        <w:rPr>
          <w:rFonts w:asciiTheme="minorHAnsi" w:hAnsiTheme="minorHAnsi"/>
          <w:szCs w:val="22"/>
        </w:rPr>
        <w:t>.</w:t>
      </w:r>
      <w:bookmarkEnd w:id="31"/>
      <w:bookmarkEnd w:id="32"/>
      <w:r w:rsidR="009C5A19">
        <w:rPr>
          <w:rFonts w:asciiTheme="minorHAnsi" w:hAnsiTheme="minorHAnsi"/>
          <w:szCs w:val="22"/>
        </w:rPr>
        <w:t xml:space="preserve"> </w:t>
      </w:r>
      <w:r w:rsidRPr="00E041E1">
        <w:rPr>
          <w:rFonts w:asciiTheme="minorHAnsi" w:hAnsiTheme="minorHAnsi"/>
          <w:szCs w:val="22"/>
        </w:rPr>
        <w:t>Objednatel prohlašuje, že pro tyto účely zajistil obdobný rozsah součinnosti rovněž od Dosavadního poskytovatele</w:t>
      </w:r>
      <w:r>
        <w:rPr>
          <w:rFonts w:asciiTheme="minorHAnsi" w:hAnsiTheme="minorHAnsi"/>
          <w:szCs w:val="22"/>
        </w:rPr>
        <w:t>.</w:t>
      </w:r>
      <w:r w:rsidRPr="00E041E1">
        <w:rPr>
          <w:rFonts w:asciiTheme="minorHAnsi" w:hAnsiTheme="minorHAnsi"/>
          <w:szCs w:val="22"/>
        </w:rPr>
        <w:t xml:space="preserve"> </w:t>
      </w:r>
    </w:p>
    <w:p w14:paraId="5666827C" w14:textId="428105C9" w:rsidR="00874A1F" w:rsidRPr="00B40E94" w:rsidRDefault="00874A1F" w:rsidP="00126F1E">
      <w:pPr>
        <w:pStyle w:val="RLTextlnkuslovan"/>
        <w:rPr>
          <w:rFonts w:asciiTheme="minorHAnsi" w:hAnsiTheme="minorHAnsi"/>
          <w:szCs w:val="22"/>
        </w:rPr>
      </w:pPr>
      <w:r w:rsidRPr="00B40E94">
        <w:rPr>
          <w:rFonts w:asciiTheme="minorHAnsi" w:hAnsiTheme="minorHAnsi"/>
          <w:szCs w:val="22"/>
        </w:rPr>
        <w:t xml:space="preserve">Poskytování </w:t>
      </w:r>
      <w:r w:rsidR="00A60914" w:rsidRPr="00B40E94">
        <w:rPr>
          <w:rFonts w:asciiTheme="minorHAnsi" w:hAnsiTheme="minorHAnsi"/>
          <w:szCs w:val="22"/>
        </w:rPr>
        <w:t>Služ</w:t>
      </w:r>
      <w:r w:rsidR="00A60914">
        <w:rPr>
          <w:rFonts w:asciiTheme="minorHAnsi" w:hAnsiTheme="minorHAnsi"/>
          <w:szCs w:val="22"/>
        </w:rPr>
        <w:t>by</w:t>
      </w:r>
      <w:r w:rsidR="00A60914" w:rsidRPr="00B40E94">
        <w:rPr>
          <w:rFonts w:asciiTheme="minorHAnsi" w:hAnsiTheme="minorHAnsi"/>
          <w:szCs w:val="22"/>
        </w:rPr>
        <w:t xml:space="preserve"> </w:t>
      </w:r>
      <w:r w:rsidRPr="00B40E94">
        <w:rPr>
          <w:rFonts w:asciiTheme="minorHAnsi" w:hAnsiTheme="minorHAnsi"/>
          <w:szCs w:val="22"/>
        </w:rPr>
        <w:t xml:space="preserve">bude probíhat </w:t>
      </w:r>
      <w:r w:rsidR="009465AD">
        <w:rPr>
          <w:rFonts w:asciiTheme="minorHAnsi" w:hAnsiTheme="minorHAnsi"/>
          <w:szCs w:val="22"/>
        </w:rPr>
        <w:t>v Souladu s podmínkami této Smlouvy.</w:t>
      </w:r>
    </w:p>
    <w:p w14:paraId="1A2A7DC7" w14:textId="4553A8E5" w:rsidR="00080ECF" w:rsidRPr="00B40E94" w:rsidRDefault="00E24A7B" w:rsidP="00A02ECA">
      <w:pPr>
        <w:pStyle w:val="RLTextlnkuslovan"/>
      </w:pPr>
      <w:bookmarkStart w:id="34" w:name="_Ref372888927"/>
      <w:bookmarkStart w:id="35" w:name="_Ref427875437"/>
      <w:bookmarkEnd w:id="33"/>
      <w:r>
        <w:t xml:space="preserve">Za </w:t>
      </w:r>
      <w:r w:rsidR="00A02ECA" w:rsidRPr="00A02ECA">
        <w:rPr>
          <w:rFonts w:asciiTheme="minorHAnsi" w:hAnsiTheme="minorHAnsi"/>
          <w:szCs w:val="22"/>
        </w:rPr>
        <w:t>jeden (1)</w:t>
      </w:r>
      <w:r w:rsidR="00EE14DF" w:rsidRPr="00B40E94">
        <w:t xml:space="preserve"> člověkoden </w:t>
      </w:r>
      <w:r>
        <w:t>práce se pro účely této Smlouvy považuje</w:t>
      </w:r>
      <w:r w:rsidR="00EE14DF" w:rsidRPr="00B40E94">
        <w:t xml:space="preserve"> </w:t>
      </w:r>
      <w:r w:rsidR="00A02ECA" w:rsidRPr="00A02ECA">
        <w:t>osm (8)</w:t>
      </w:r>
      <w:r w:rsidR="00EE14DF" w:rsidRPr="00B40E94">
        <w:t xml:space="preserve"> hodin práce </w:t>
      </w:r>
      <w:r w:rsidR="00A02ECA" w:rsidRPr="00A02ECA">
        <w:t>jedné (1)</w:t>
      </w:r>
      <w:r w:rsidR="00EE14DF" w:rsidRPr="00B40E94">
        <w:t xml:space="preserve"> osoby.</w:t>
      </w:r>
      <w:bookmarkEnd w:id="34"/>
      <w:r w:rsidR="00EE14DF" w:rsidRPr="00B40E94">
        <w:t xml:space="preserve"> Nejmenší účtovatelná jednotka pak je </w:t>
      </w:r>
      <w:r w:rsidR="00A02ECA" w:rsidRPr="00A02ECA">
        <w:t>jedna dvaatřicetina (1/32)</w:t>
      </w:r>
      <w:r w:rsidR="00EE14DF" w:rsidRPr="00B40E94">
        <w:t xml:space="preserve"> člověko</w:t>
      </w:r>
      <w:r w:rsidR="00F45AED">
        <w:t>dne</w:t>
      </w:r>
      <w:r w:rsidR="00EE14DF" w:rsidRPr="00B40E94">
        <w:t xml:space="preserve"> práce</w:t>
      </w:r>
      <w:r w:rsidR="00F45AED">
        <w:t xml:space="preserve"> </w:t>
      </w:r>
      <w:r w:rsidR="00A02ECA" w:rsidRPr="00A02ECA">
        <w:t xml:space="preserve">jedné (1) </w:t>
      </w:r>
      <w:r w:rsidR="00F45AED">
        <w:t>osoby</w:t>
      </w:r>
      <w:r w:rsidR="00211320" w:rsidRPr="00B40E94">
        <w:t xml:space="preserve">, tj. </w:t>
      </w:r>
      <w:r w:rsidR="00F45AED">
        <w:t xml:space="preserve">ekvivalent </w:t>
      </w:r>
      <w:r w:rsidR="00A02ECA" w:rsidRPr="00A02ECA">
        <w:t>patnácti (15)</w:t>
      </w:r>
      <w:r w:rsidR="00F45AED">
        <w:t xml:space="preserve"> minut práce</w:t>
      </w:r>
      <w:r w:rsidR="00211320" w:rsidRPr="00B40E94">
        <w:t xml:space="preserve"> příslušné osoby poskytující Služby</w:t>
      </w:r>
      <w:r w:rsidR="00F57D99">
        <w:t xml:space="preserve"> (</w:t>
      </w:r>
      <w:r w:rsidR="00F45AED">
        <w:t xml:space="preserve">cena této nejmenší účtovatelné jednotky je </w:t>
      </w:r>
      <w:r w:rsidR="00F57D99">
        <w:t xml:space="preserve">stanovená jako </w:t>
      </w:r>
      <w:r w:rsidR="00A02ECA" w:rsidRPr="00A02ECA">
        <w:t>jedna dvaatřicetina [1/32]</w:t>
      </w:r>
      <w:r w:rsidR="00F57D99">
        <w:t xml:space="preserve"> ceny za </w:t>
      </w:r>
      <w:r w:rsidR="00A02ECA" w:rsidRPr="00A02ECA">
        <w:t>jeden [1]</w:t>
      </w:r>
      <w:r w:rsidR="00F57D99">
        <w:t xml:space="preserve"> </w:t>
      </w:r>
      <w:r w:rsidR="00F57D99" w:rsidRPr="00B40E94">
        <w:t xml:space="preserve">člověkoden </w:t>
      </w:r>
      <w:r w:rsidR="00F57D99">
        <w:t xml:space="preserve">práce </w:t>
      </w:r>
      <w:r w:rsidR="00F57D99" w:rsidRPr="00B40E94">
        <w:t>dle cenové kalkulace obsažené v </w:t>
      </w:r>
      <w:hyperlink w:anchor="ListAnnex02" w:history="1">
        <w:r w:rsidR="002D076A" w:rsidRPr="00B40E94">
          <w:rPr>
            <w:rStyle w:val="Hypertextovodkaz"/>
            <w:rFonts w:asciiTheme="minorHAnsi" w:hAnsiTheme="minorHAnsi"/>
            <w:szCs w:val="22"/>
          </w:rPr>
          <w:t xml:space="preserve">Příloze č. </w:t>
        </w:r>
        <w:r w:rsidR="002D076A">
          <w:rPr>
            <w:rStyle w:val="Hypertextovodkaz"/>
            <w:rFonts w:asciiTheme="minorHAnsi" w:hAnsiTheme="minorHAnsi"/>
            <w:szCs w:val="22"/>
          </w:rPr>
          <w:t>2</w:t>
        </w:r>
      </w:hyperlink>
      <w:r w:rsidR="00F57D99" w:rsidRPr="00B40E94">
        <w:t xml:space="preserve"> této Smlouvy</w:t>
      </w:r>
      <w:r w:rsidR="00F57D99">
        <w:t>)</w:t>
      </w:r>
      <w:r w:rsidR="00810A38" w:rsidRPr="00B40E94">
        <w:t>.</w:t>
      </w:r>
      <w:r w:rsidR="006F3A35">
        <w:t xml:space="preserve"> Tímto ustanovením není dotčena povinnost Poskytovatele vykazovat činnosti prováděné v rámci </w:t>
      </w:r>
      <w:r w:rsidR="00A60914">
        <w:t>S</w:t>
      </w:r>
      <w:r w:rsidR="006F3A35">
        <w:t>lužb</w:t>
      </w:r>
      <w:r w:rsidR="00A60914">
        <w:t>y</w:t>
      </w:r>
      <w:r w:rsidR="006F3A35">
        <w:t xml:space="preserve"> po minutách. Pro účely fakturace budou použity souhrnné údaje o vykazovaných činnostech v rámci fakturačního období s tím, že za fakturovatelnou se považuje </w:t>
      </w:r>
      <w:r w:rsidR="006F3A35">
        <w:lastRenderedPageBreak/>
        <w:t xml:space="preserve">každá započatá </w:t>
      </w:r>
      <w:r w:rsidR="00A02ECA" w:rsidRPr="00A02ECA">
        <w:t>dvaatřicetina (1/32)</w:t>
      </w:r>
      <w:r w:rsidR="006F3A35">
        <w:t xml:space="preserve"> člověkodne práce příslušné osoby (role), vykázaná v souhrnu za příslušné fakturační období.</w:t>
      </w:r>
      <w:bookmarkEnd w:id="35"/>
    </w:p>
    <w:p w14:paraId="77B4B994" w14:textId="77777777" w:rsidR="00DE1311" w:rsidRPr="00B40E94" w:rsidRDefault="00DE1311" w:rsidP="00BF542C">
      <w:pPr>
        <w:pStyle w:val="RLTextlnkuslovan"/>
        <w:keepNext/>
        <w:rPr>
          <w:rFonts w:asciiTheme="minorHAnsi" w:hAnsiTheme="minorHAnsi"/>
          <w:szCs w:val="22"/>
        </w:rPr>
      </w:pPr>
      <w:bookmarkStart w:id="36" w:name="_Ref306281286"/>
      <w:bookmarkStart w:id="37" w:name="_Ref370819641"/>
      <w:bookmarkStart w:id="38" w:name="_Ref378231117"/>
      <w:r w:rsidRPr="00B40E94">
        <w:rPr>
          <w:rFonts w:asciiTheme="minorHAnsi" w:hAnsiTheme="minorHAnsi"/>
          <w:szCs w:val="22"/>
          <w:lang w:eastAsia="en-US"/>
        </w:rPr>
        <w:t>Posky</w:t>
      </w:r>
      <w:r w:rsidRPr="00B40E94">
        <w:rPr>
          <w:rFonts w:asciiTheme="minorHAnsi" w:hAnsiTheme="minorHAnsi"/>
          <w:szCs w:val="22"/>
        </w:rPr>
        <w:t>tovatel se zavazuje:</w:t>
      </w:r>
      <w:bookmarkEnd w:id="36"/>
      <w:bookmarkEnd w:id="37"/>
      <w:bookmarkEnd w:id="38"/>
    </w:p>
    <w:p w14:paraId="10D9B483" w14:textId="21838193" w:rsidR="00C641B2" w:rsidRPr="00B40E94" w:rsidRDefault="00C641B2" w:rsidP="00C641B2">
      <w:pPr>
        <w:pStyle w:val="RLTextlnkuslovan"/>
        <w:numPr>
          <w:ilvl w:val="2"/>
          <w:numId w:val="1"/>
        </w:numPr>
        <w:rPr>
          <w:rFonts w:asciiTheme="minorHAnsi" w:hAnsiTheme="minorHAnsi"/>
          <w:szCs w:val="22"/>
          <w:lang w:eastAsia="en-US"/>
        </w:rPr>
      </w:pPr>
      <w:bookmarkStart w:id="39" w:name="_Ref306280449"/>
      <w:r w:rsidRPr="00B40E94">
        <w:rPr>
          <w:rFonts w:asciiTheme="minorHAnsi" w:hAnsiTheme="minorHAnsi"/>
          <w:szCs w:val="22"/>
        </w:rPr>
        <w:t xml:space="preserve">poskytovat </w:t>
      </w:r>
      <w:r w:rsidR="006F3A35" w:rsidRPr="00B40E94">
        <w:rPr>
          <w:rFonts w:asciiTheme="minorHAnsi" w:hAnsiTheme="minorHAnsi"/>
          <w:szCs w:val="22"/>
        </w:rPr>
        <w:t>Služb</w:t>
      </w:r>
      <w:r w:rsidR="006F3A35">
        <w:rPr>
          <w:rFonts w:asciiTheme="minorHAnsi" w:hAnsiTheme="minorHAnsi"/>
          <w:szCs w:val="22"/>
        </w:rPr>
        <w:t>u</w:t>
      </w:r>
      <w:r w:rsidR="006F3A35" w:rsidRPr="00B40E94">
        <w:rPr>
          <w:rFonts w:asciiTheme="minorHAnsi" w:hAnsiTheme="minorHAnsi"/>
          <w:szCs w:val="22"/>
        </w:rPr>
        <w:t xml:space="preserve"> </w:t>
      </w:r>
      <w:r w:rsidRPr="00B40E94">
        <w:rPr>
          <w:rFonts w:asciiTheme="minorHAnsi" w:hAnsiTheme="minorHAnsi"/>
          <w:szCs w:val="22"/>
        </w:rPr>
        <w:t xml:space="preserve">s péčí řádného hospodáře odpovídající podmínkám sjednaným v této Smlouvě; dostane-li se Poskytovatel do prodlení s povinností poskytovat </w:t>
      </w:r>
      <w:r w:rsidR="006F3A35" w:rsidRPr="00B40E94">
        <w:rPr>
          <w:rFonts w:asciiTheme="minorHAnsi" w:hAnsiTheme="minorHAnsi"/>
          <w:szCs w:val="22"/>
        </w:rPr>
        <w:t>Služb</w:t>
      </w:r>
      <w:r w:rsidR="006F3A35">
        <w:rPr>
          <w:rFonts w:asciiTheme="minorHAnsi" w:hAnsiTheme="minorHAnsi"/>
          <w:szCs w:val="22"/>
        </w:rPr>
        <w:t>u</w:t>
      </w:r>
      <w:r w:rsidR="006F3A35" w:rsidRPr="00B40E94">
        <w:rPr>
          <w:rFonts w:asciiTheme="minorHAnsi" w:hAnsiTheme="minorHAnsi"/>
          <w:szCs w:val="22"/>
        </w:rPr>
        <w:t xml:space="preserve"> </w:t>
      </w:r>
      <w:r w:rsidRPr="00B40E94">
        <w:rPr>
          <w:rFonts w:asciiTheme="minorHAnsi" w:hAnsiTheme="minorHAnsi"/>
          <w:szCs w:val="22"/>
        </w:rPr>
        <w:t xml:space="preserve">řádně bez zavinění Objednatele či v důsledku překážek vylučujících povinnost k náhradě škody po dobu delší </w:t>
      </w:r>
      <w:r w:rsidR="00211320" w:rsidRPr="00B40E94">
        <w:rPr>
          <w:rFonts w:asciiTheme="minorHAnsi" w:hAnsiTheme="minorHAnsi"/>
          <w:szCs w:val="22"/>
        </w:rPr>
        <w:t>tři (</w:t>
      </w:r>
      <w:r w:rsidRPr="00B40E94">
        <w:rPr>
          <w:rFonts w:asciiTheme="minorHAnsi" w:hAnsiTheme="minorHAnsi"/>
          <w:szCs w:val="22"/>
        </w:rPr>
        <w:t>3</w:t>
      </w:r>
      <w:r w:rsidR="00211320" w:rsidRPr="00B40E94">
        <w:rPr>
          <w:rFonts w:asciiTheme="minorHAnsi" w:hAnsiTheme="minorHAnsi"/>
          <w:szCs w:val="22"/>
        </w:rPr>
        <w:t>) pracovní</w:t>
      </w:r>
      <w:r w:rsidRPr="00B40E94">
        <w:rPr>
          <w:rFonts w:asciiTheme="minorHAnsi" w:hAnsiTheme="minorHAnsi"/>
          <w:szCs w:val="22"/>
        </w:rPr>
        <w:t xml:space="preserve"> dny, je Objednatel oprávněn zajistit plnění dle této Smlouvy po dobu prodlení Poskytovatele jinou osobou; v takovém případě nese náklady spojené s náhradním plněním Poskytovatel;</w:t>
      </w:r>
      <w:bookmarkEnd w:id="39"/>
    </w:p>
    <w:p w14:paraId="1E332C16" w14:textId="4D28124F" w:rsidR="00DE1311" w:rsidRPr="00B40E94" w:rsidRDefault="00DE1311" w:rsidP="00DE1311">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 xml:space="preserve">poskytovat </w:t>
      </w:r>
      <w:r w:rsidR="006F3A35" w:rsidRPr="00B40E94">
        <w:rPr>
          <w:rFonts w:asciiTheme="minorHAnsi" w:hAnsiTheme="minorHAnsi"/>
          <w:szCs w:val="22"/>
        </w:rPr>
        <w:t>Služb</w:t>
      </w:r>
      <w:r w:rsidR="006F3A35">
        <w:rPr>
          <w:rFonts w:asciiTheme="minorHAnsi" w:hAnsiTheme="minorHAnsi"/>
          <w:szCs w:val="22"/>
        </w:rPr>
        <w:t>u</w:t>
      </w:r>
      <w:r w:rsidR="006F3A35" w:rsidRPr="00B40E94">
        <w:rPr>
          <w:rFonts w:asciiTheme="minorHAnsi" w:hAnsiTheme="minorHAnsi"/>
          <w:szCs w:val="22"/>
        </w:rPr>
        <w:t xml:space="preserve"> </w:t>
      </w:r>
      <w:r w:rsidRPr="00B40E94">
        <w:rPr>
          <w:rFonts w:asciiTheme="minorHAnsi" w:hAnsiTheme="minorHAnsi"/>
          <w:szCs w:val="22"/>
        </w:rPr>
        <w:t xml:space="preserve">v kvalitě definované pro jednotlivé dílčí </w:t>
      </w:r>
      <w:r w:rsidR="00A60914">
        <w:rPr>
          <w:rFonts w:asciiTheme="minorHAnsi" w:hAnsiTheme="minorHAnsi"/>
          <w:szCs w:val="22"/>
        </w:rPr>
        <w:t xml:space="preserve">komponenty </w:t>
      </w:r>
      <w:r w:rsidRPr="00B40E94">
        <w:rPr>
          <w:rFonts w:asciiTheme="minorHAnsi" w:hAnsiTheme="minorHAnsi"/>
          <w:szCs w:val="22"/>
        </w:rPr>
        <w:t>Služby v </w:t>
      </w:r>
      <w:hyperlink w:anchor="ListAnnex01" w:history="1">
        <w:r w:rsidR="00671081" w:rsidRPr="00B40E94">
          <w:rPr>
            <w:rStyle w:val="Hypertextovodkaz"/>
            <w:rFonts w:asciiTheme="minorHAnsi" w:hAnsiTheme="minorHAnsi"/>
            <w:szCs w:val="22"/>
          </w:rPr>
          <w:t>Příloze č. 1</w:t>
        </w:r>
      </w:hyperlink>
      <w:r w:rsidR="00671081" w:rsidRPr="00B40E94">
        <w:rPr>
          <w:rFonts w:asciiTheme="minorHAnsi" w:hAnsiTheme="minorHAnsi"/>
        </w:rPr>
        <w:t xml:space="preserve"> </w:t>
      </w:r>
      <w:r w:rsidRPr="00B40E94">
        <w:rPr>
          <w:rFonts w:asciiTheme="minorHAnsi" w:hAnsiTheme="minorHAnsi"/>
          <w:szCs w:val="22"/>
        </w:rPr>
        <w:t>této Smlouvy</w:t>
      </w:r>
      <w:r w:rsidR="00C54B04">
        <w:rPr>
          <w:rFonts w:asciiTheme="minorHAnsi" w:hAnsiTheme="minorHAnsi"/>
          <w:szCs w:val="22"/>
        </w:rPr>
        <w:t>, zejména v tam specifikovaných reakčních dobách a lhůtách pro zahájení řešení (dále jen „</w:t>
      </w:r>
      <w:r w:rsidR="00C54B04">
        <w:rPr>
          <w:rFonts w:asciiTheme="minorHAnsi" w:hAnsiTheme="minorHAnsi"/>
          <w:b/>
          <w:szCs w:val="22"/>
        </w:rPr>
        <w:t>SLA</w:t>
      </w:r>
      <w:r w:rsidR="00C54B04">
        <w:rPr>
          <w:rFonts w:asciiTheme="minorHAnsi" w:hAnsiTheme="minorHAnsi"/>
          <w:szCs w:val="22"/>
        </w:rPr>
        <w:t>“)</w:t>
      </w:r>
      <w:r w:rsidRPr="00B40E94">
        <w:rPr>
          <w:rFonts w:asciiTheme="minorHAnsi" w:hAnsiTheme="minorHAnsi"/>
          <w:szCs w:val="22"/>
        </w:rPr>
        <w:t>;</w:t>
      </w:r>
    </w:p>
    <w:p w14:paraId="2C2F1458" w14:textId="77777777" w:rsidR="00DE1311" w:rsidRPr="00B40E94" w:rsidRDefault="00DE1311" w:rsidP="00DE1311">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upozorňovat Objednatele včas na všechny hrozící vady svého plnění či potenciální výpadky plnění, jakož i poskytovat Objednateli veškeré informace, které jsou pro plnění Smlouvy nezbytné;</w:t>
      </w:r>
    </w:p>
    <w:p w14:paraId="16090CA1" w14:textId="15534CC0" w:rsidR="009624A9" w:rsidRPr="00B40E94" w:rsidRDefault="009624A9" w:rsidP="00DE1311">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 xml:space="preserve">neprodleně písemně oznámit Objednateli změny svého majetkoprávního postavení, jako je např. přeměna společnosti, snížení základního kapitálu, vstup do likvidace, úpadek či prohlášení konkurzu apod., </w:t>
      </w:r>
      <w:r w:rsidR="00AF1687" w:rsidRPr="00B40E94">
        <w:rPr>
          <w:rFonts w:asciiTheme="minorHAnsi" w:hAnsiTheme="minorHAnsi"/>
          <w:szCs w:val="22"/>
        </w:rPr>
        <w:t xml:space="preserve">které mohou mít vliv na poskytování </w:t>
      </w:r>
      <w:r w:rsidR="00A60914" w:rsidRPr="00B40E94">
        <w:rPr>
          <w:rFonts w:asciiTheme="minorHAnsi" w:hAnsiTheme="minorHAnsi"/>
          <w:szCs w:val="22"/>
        </w:rPr>
        <w:t>Služ</w:t>
      </w:r>
      <w:r w:rsidR="00A60914">
        <w:rPr>
          <w:rFonts w:asciiTheme="minorHAnsi" w:hAnsiTheme="minorHAnsi"/>
          <w:szCs w:val="22"/>
        </w:rPr>
        <w:t>by</w:t>
      </w:r>
      <w:r w:rsidR="00A60914" w:rsidRPr="00B40E94">
        <w:rPr>
          <w:rFonts w:asciiTheme="minorHAnsi" w:hAnsiTheme="minorHAnsi"/>
          <w:szCs w:val="22"/>
        </w:rPr>
        <w:t xml:space="preserve"> </w:t>
      </w:r>
      <w:r w:rsidR="00AF1687" w:rsidRPr="00B40E94">
        <w:rPr>
          <w:rFonts w:asciiTheme="minorHAnsi" w:hAnsiTheme="minorHAnsi"/>
          <w:szCs w:val="22"/>
        </w:rPr>
        <w:t>dle této Smlouvy;</w:t>
      </w:r>
    </w:p>
    <w:p w14:paraId="41135E62" w14:textId="37B41261" w:rsidR="00C641B2" w:rsidRPr="00B40E94" w:rsidRDefault="00BF6762" w:rsidP="00C641B2">
      <w:pPr>
        <w:numPr>
          <w:ilvl w:val="2"/>
          <w:numId w:val="1"/>
        </w:numPr>
        <w:overflowPunct w:val="0"/>
        <w:autoSpaceDE w:val="0"/>
        <w:autoSpaceDN w:val="0"/>
        <w:adjustRightInd w:val="0"/>
        <w:jc w:val="both"/>
        <w:textAlignment w:val="baseline"/>
        <w:rPr>
          <w:rFonts w:asciiTheme="minorHAnsi" w:hAnsiTheme="minorHAnsi"/>
          <w:szCs w:val="22"/>
        </w:rPr>
      </w:pPr>
      <w:bookmarkStart w:id="40" w:name="_Ref374600901"/>
      <w:r w:rsidRPr="00B40E94">
        <w:rPr>
          <w:rFonts w:asciiTheme="minorHAnsi" w:hAnsiTheme="minorHAnsi"/>
          <w:szCs w:val="22"/>
        </w:rPr>
        <w:t>poskytnout Objednateli příslušnou</w:t>
      </w:r>
      <w:r w:rsidR="00C641B2" w:rsidRPr="00B40E94">
        <w:rPr>
          <w:rFonts w:asciiTheme="minorHAnsi" w:hAnsiTheme="minorHAnsi"/>
          <w:szCs w:val="22"/>
        </w:rPr>
        <w:t xml:space="preserve"> pr</w:t>
      </w:r>
      <w:r w:rsidRPr="00B40E94">
        <w:rPr>
          <w:rFonts w:asciiTheme="minorHAnsi" w:hAnsiTheme="minorHAnsi"/>
          <w:szCs w:val="22"/>
        </w:rPr>
        <w:t>ovozní, administrátorskou</w:t>
      </w:r>
      <w:r w:rsidR="00C641B2" w:rsidRPr="00B40E94">
        <w:rPr>
          <w:rFonts w:asciiTheme="minorHAnsi" w:hAnsiTheme="minorHAnsi"/>
          <w:szCs w:val="22"/>
        </w:rPr>
        <w:t>,</w:t>
      </w:r>
      <w:r w:rsidRPr="00B40E94">
        <w:rPr>
          <w:rFonts w:asciiTheme="minorHAnsi" w:hAnsiTheme="minorHAnsi"/>
          <w:szCs w:val="22"/>
        </w:rPr>
        <w:t xml:space="preserve"> uživatelskou</w:t>
      </w:r>
      <w:r w:rsidR="00C641B2" w:rsidRPr="00B40E94">
        <w:rPr>
          <w:rFonts w:asciiTheme="minorHAnsi" w:hAnsiTheme="minorHAnsi"/>
          <w:szCs w:val="22"/>
        </w:rPr>
        <w:t xml:space="preserve"> </w:t>
      </w:r>
      <w:r w:rsidRPr="00B40E94">
        <w:rPr>
          <w:rFonts w:asciiTheme="minorHAnsi" w:hAnsiTheme="minorHAnsi"/>
          <w:szCs w:val="22"/>
        </w:rPr>
        <w:t>a systémovou</w:t>
      </w:r>
      <w:r w:rsidR="00C641B2" w:rsidRPr="00B40E94">
        <w:rPr>
          <w:rFonts w:asciiTheme="minorHAnsi" w:hAnsiTheme="minorHAnsi"/>
          <w:szCs w:val="22"/>
        </w:rPr>
        <w:t xml:space="preserve"> dokumentac</w:t>
      </w:r>
      <w:r w:rsidRPr="00B40E94">
        <w:rPr>
          <w:rFonts w:asciiTheme="minorHAnsi" w:hAnsiTheme="minorHAnsi"/>
          <w:szCs w:val="22"/>
        </w:rPr>
        <w:t>i</w:t>
      </w:r>
      <w:r w:rsidR="00C641B2" w:rsidRPr="00B40E94">
        <w:rPr>
          <w:rFonts w:asciiTheme="minorHAnsi" w:hAnsiTheme="minorHAnsi"/>
          <w:szCs w:val="22"/>
        </w:rPr>
        <w:t xml:space="preserve"> k příslušné </w:t>
      </w:r>
      <w:r w:rsidR="00A60914">
        <w:rPr>
          <w:rFonts w:asciiTheme="minorHAnsi" w:hAnsiTheme="minorHAnsi"/>
          <w:szCs w:val="22"/>
        </w:rPr>
        <w:t xml:space="preserve">komponentě </w:t>
      </w:r>
      <w:r w:rsidR="00C641B2" w:rsidRPr="00B40E94">
        <w:rPr>
          <w:rFonts w:asciiTheme="minorHAnsi" w:hAnsiTheme="minorHAnsi"/>
          <w:szCs w:val="22"/>
        </w:rPr>
        <w:t>Služb</w:t>
      </w:r>
      <w:r w:rsidR="00A60914">
        <w:rPr>
          <w:rFonts w:asciiTheme="minorHAnsi" w:hAnsiTheme="minorHAnsi"/>
          <w:szCs w:val="22"/>
        </w:rPr>
        <w:t>y</w:t>
      </w:r>
      <w:r w:rsidRPr="00B40E94">
        <w:rPr>
          <w:rFonts w:asciiTheme="minorHAnsi" w:hAnsiTheme="minorHAnsi"/>
          <w:szCs w:val="22"/>
        </w:rPr>
        <w:t xml:space="preserve"> a zajistit její aktualizaci v případě změny takové Služby</w:t>
      </w:r>
      <w:r w:rsidR="00C641B2" w:rsidRPr="00B40E94">
        <w:rPr>
          <w:rFonts w:asciiTheme="minorHAnsi" w:hAnsiTheme="minorHAnsi"/>
          <w:szCs w:val="22"/>
        </w:rPr>
        <w:t>;</w:t>
      </w:r>
      <w:bookmarkEnd w:id="40"/>
    </w:p>
    <w:p w14:paraId="6FE4FDAF" w14:textId="23246B78" w:rsidR="009B313A" w:rsidRPr="00B40E94" w:rsidRDefault="009B313A" w:rsidP="00C641B2">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veškeré podklady předané mu Obje</w:t>
      </w:r>
      <w:r w:rsidR="00FF212F" w:rsidRPr="00B40E94">
        <w:rPr>
          <w:rFonts w:asciiTheme="minorHAnsi" w:hAnsiTheme="minorHAnsi"/>
          <w:szCs w:val="22"/>
        </w:rPr>
        <w:t xml:space="preserve">dnatelem použít pouze za účelem plnění </w:t>
      </w:r>
      <w:r w:rsidRPr="00B40E94">
        <w:rPr>
          <w:rFonts w:asciiTheme="minorHAnsi" w:hAnsiTheme="minorHAnsi"/>
          <w:szCs w:val="22"/>
        </w:rPr>
        <w:t xml:space="preserve">této </w:t>
      </w:r>
      <w:r w:rsidR="00FF212F" w:rsidRPr="00B40E94">
        <w:rPr>
          <w:rFonts w:asciiTheme="minorHAnsi" w:hAnsiTheme="minorHAnsi"/>
          <w:szCs w:val="22"/>
        </w:rPr>
        <w:t>S</w:t>
      </w:r>
      <w:r w:rsidRPr="00B40E94">
        <w:rPr>
          <w:rFonts w:asciiTheme="minorHAnsi" w:hAnsiTheme="minorHAnsi"/>
          <w:szCs w:val="22"/>
        </w:rPr>
        <w:t>mlouvy a z</w:t>
      </w:r>
      <w:r w:rsidR="00FF212F" w:rsidRPr="00B40E94">
        <w:rPr>
          <w:rFonts w:asciiTheme="minorHAnsi" w:hAnsiTheme="minorHAnsi"/>
          <w:szCs w:val="22"/>
        </w:rPr>
        <w:t>abezpečit jejich řádné vrácení O</w:t>
      </w:r>
      <w:r w:rsidRPr="00B40E94">
        <w:rPr>
          <w:rFonts w:asciiTheme="minorHAnsi" w:hAnsiTheme="minorHAnsi"/>
          <w:szCs w:val="22"/>
        </w:rPr>
        <w:t>bjednateli, bude-li to objektivně možné vzhledem k jejich povaze a způsobu použití;</w:t>
      </w:r>
    </w:p>
    <w:p w14:paraId="0DB5A80A" w14:textId="56C10E07" w:rsidR="009B0F3B" w:rsidRPr="00C54B04" w:rsidRDefault="005369F1" w:rsidP="009B0F3B">
      <w:pPr>
        <w:pStyle w:val="RLTextlnkuslovan"/>
        <w:numPr>
          <w:ilvl w:val="2"/>
          <w:numId w:val="1"/>
        </w:numPr>
        <w:rPr>
          <w:rFonts w:asciiTheme="minorHAnsi" w:hAnsiTheme="minorHAnsi"/>
          <w:szCs w:val="22"/>
        </w:rPr>
      </w:pPr>
      <w:bookmarkStart w:id="41" w:name="_Ref367806517"/>
      <w:r w:rsidRPr="00C54B04">
        <w:rPr>
          <w:rFonts w:asciiTheme="minorHAnsi" w:hAnsiTheme="minorHAnsi"/>
          <w:lang w:eastAsia="en-US"/>
        </w:rPr>
        <w:t xml:space="preserve">Poskytovatel se zavazuje alokovat na poskytování </w:t>
      </w:r>
      <w:r w:rsidR="00A60914" w:rsidRPr="00C54B04">
        <w:rPr>
          <w:rFonts w:asciiTheme="minorHAnsi" w:hAnsiTheme="minorHAnsi"/>
          <w:lang w:eastAsia="en-US"/>
        </w:rPr>
        <w:t>Služ</w:t>
      </w:r>
      <w:r w:rsidR="00A60914">
        <w:rPr>
          <w:rFonts w:asciiTheme="minorHAnsi" w:hAnsiTheme="minorHAnsi"/>
          <w:lang w:eastAsia="en-US"/>
        </w:rPr>
        <w:t>by</w:t>
      </w:r>
      <w:r w:rsidR="00A60914" w:rsidRPr="00C54B04">
        <w:rPr>
          <w:rFonts w:asciiTheme="minorHAnsi" w:hAnsiTheme="minorHAnsi"/>
          <w:lang w:eastAsia="en-US"/>
        </w:rPr>
        <w:t xml:space="preserve"> </w:t>
      </w:r>
      <w:r w:rsidRPr="00C54B04">
        <w:rPr>
          <w:rFonts w:asciiTheme="minorHAnsi" w:hAnsiTheme="minorHAnsi"/>
          <w:lang w:eastAsia="en-US"/>
        </w:rPr>
        <w:t xml:space="preserve">dle této Smlouvy kapacity členů realizačního týmu Poskytovatele a poskytovat plnění dle této Smlouvy za účasti členů realizačního týmu uvedeného v </w:t>
      </w:r>
      <w:bookmarkEnd w:id="41"/>
      <w:r w:rsidR="00C54B04" w:rsidRPr="00C54B04">
        <w:fldChar w:fldCharType="begin"/>
      </w:r>
      <w:r w:rsidR="00C54B04" w:rsidRPr="00C54B04">
        <w:instrText>HYPERLINK  \l "ListAnnex04"</w:instrText>
      </w:r>
      <w:r w:rsidR="00C54B04" w:rsidRPr="00C54B04">
        <w:fldChar w:fldCharType="separate"/>
      </w:r>
      <w:r w:rsidR="00C54B04" w:rsidRPr="00C54B04">
        <w:rPr>
          <w:rStyle w:val="Hypertextovodkaz"/>
          <w:rFonts w:asciiTheme="minorHAnsi" w:hAnsiTheme="minorHAnsi"/>
        </w:rPr>
        <w:t>Příloze č. 4</w:t>
      </w:r>
      <w:r w:rsidR="00C54B04" w:rsidRPr="00C54B04">
        <w:rPr>
          <w:rStyle w:val="Hypertextovodkaz"/>
          <w:rFonts w:asciiTheme="minorHAnsi" w:hAnsiTheme="minorHAnsi"/>
        </w:rPr>
        <w:fldChar w:fldCharType="end"/>
      </w:r>
      <w:r w:rsidR="00C54B04" w:rsidRPr="00C54B04">
        <w:rPr>
          <w:rFonts w:asciiTheme="minorHAnsi" w:hAnsiTheme="minorHAnsi"/>
        </w:rPr>
        <w:t xml:space="preserve"> </w:t>
      </w:r>
      <w:r w:rsidRPr="00C54B04">
        <w:rPr>
          <w:rFonts w:asciiTheme="minorHAnsi" w:hAnsiTheme="minorHAnsi"/>
          <w:lang w:eastAsia="en-US"/>
        </w:rPr>
        <w:t>této Smlouvy, jimiž Poskytovatel prokázal svou kvalifikaci v zadávacím řízení Veřejné zakázky. Alokací kapacity se rozumí dostupnost kteréhokoliv člena realizačního týmu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p>
    <w:p w14:paraId="0CFC4A3F" w14:textId="47440107" w:rsidR="00DE1311" w:rsidRPr="00B40E94" w:rsidRDefault="00DE1311" w:rsidP="00DE1311">
      <w:pPr>
        <w:pStyle w:val="RLTextlnkuslovan"/>
        <w:numPr>
          <w:ilvl w:val="2"/>
          <w:numId w:val="1"/>
        </w:numPr>
        <w:overflowPunct w:val="0"/>
        <w:autoSpaceDE w:val="0"/>
        <w:autoSpaceDN w:val="0"/>
        <w:adjustRightInd w:val="0"/>
        <w:textAlignment w:val="baseline"/>
        <w:rPr>
          <w:rFonts w:asciiTheme="minorHAnsi" w:hAnsiTheme="minorHAnsi"/>
          <w:szCs w:val="22"/>
        </w:rPr>
      </w:pPr>
      <w:r w:rsidRPr="00B40E94">
        <w:rPr>
          <w:rFonts w:asciiTheme="minorHAnsi" w:hAnsiTheme="minorHAnsi"/>
          <w:szCs w:val="22"/>
        </w:rPr>
        <w:t xml:space="preserve">na své náklady a s péčí řádného hospodáře podporovat, spravovat a udržovat veškeré technické prostředky Objednatele, které Poskytovatel </w:t>
      </w:r>
      <w:r w:rsidR="007567F1" w:rsidRPr="00B40E94">
        <w:rPr>
          <w:rFonts w:asciiTheme="minorHAnsi" w:hAnsiTheme="minorHAnsi"/>
          <w:szCs w:val="22"/>
        </w:rPr>
        <w:t xml:space="preserve">v souvislosti s poskytováním </w:t>
      </w:r>
      <w:r w:rsidR="00A60914" w:rsidRPr="00B40E94">
        <w:rPr>
          <w:rFonts w:asciiTheme="minorHAnsi" w:hAnsiTheme="minorHAnsi"/>
          <w:szCs w:val="22"/>
        </w:rPr>
        <w:t>Služ</w:t>
      </w:r>
      <w:r w:rsidR="00A60914">
        <w:rPr>
          <w:rFonts w:asciiTheme="minorHAnsi" w:hAnsiTheme="minorHAnsi"/>
          <w:szCs w:val="22"/>
        </w:rPr>
        <w:t>by</w:t>
      </w:r>
      <w:r w:rsidR="00A60914" w:rsidRPr="00B40E94">
        <w:rPr>
          <w:rFonts w:asciiTheme="minorHAnsi" w:hAnsiTheme="minorHAnsi"/>
          <w:szCs w:val="22"/>
        </w:rPr>
        <w:t xml:space="preserve"> </w:t>
      </w:r>
      <w:r w:rsidRPr="00B40E94">
        <w:rPr>
          <w:rFonts w:asciiTheme="minorHAnsi" w:hAnsiTheme="minorHAnsi"/>
          <w:szCs w:val="22"/>
        </w:rPr>
        <w:t>převzal do užívání;</w:t>
      </w:r>
    </w:p>
    <w:p w14:paraId="45B918B8" w14:textId="77777777" w:rsidR="00DE1311" w:rsidRPr="00B40E94" w:rsidRDefault="00DE1311" w:rsidP="00DE1311">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neprodleně oznámit písemnou formou Objednateli překážky, které mu brání v plnění předmětu Smlouvy a výkonu dalších činností souvisejících s plněním předmětu Smlouvy;</w:t>
      </w:r>
    </w:p>
    <w:p w14:paraId="700B15BE" w14:textId="5539ED49" w:rsidR="006D66F9" w:rsidRPr="00B40E94" w:rsidRDefault="00DE1311" w:rsidP="006D66F9">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lastRenderedPageBreak/>
        <w:t xml:space="preserve">upozornit Objednatele na potenciální rizika vzniku škod a včas a řádně dle svých možností provést </w:t>
      </w:r>
      <w:r w:rsidR="008E270C" w:rsidRPr="00B40E94">
        <w:rPr>
          <w:rFonts w:asciiTheme="minorHAnsi" w:hAnsiTheme="minorHAnsi"/>
          <w:szCs w:val="22"/>
        </w:rPr>
        <w:t xml:space="preserve">bezodkladně </w:t>
      </w:r>
      <w:r w:rsidRPr="00B40E94">
        <w:rPr>
          <w:rFonts w:asciiTheme="minorHAnsi" w:hAnsiTheme="minorHAnsi"/>
          <w:szCs w:val="22"/>
        </w:rPr>
        <w:t xml:space="preserve">taková opatření, která riziko </w:t>
      </w:r>
      <w:r w:rsidR="00387B68" w:rsidRPr="00B40E94">
        <w:rPr>
          <w:rFonts w:asciiTheme="minorHAnsi" w:hAnsiTheme="minorHAnsi"/>
          <w:szCs w:val="22"/>
        </w:rPr>
        <w:t xml:space="preserve">vzniku škod </w:t>
      </w:r>
      <w:r w:rsidRPr="00B40E94">
        <w:rPr>
          <w:rFonts w:asciiTheme="minorHAnsi" w:hAnsiTheme="minorHAnsi"/>
          <w:szCs w:val="22"/>
        </w:rPr>
        <w:t>zcela vyloučí nebo sníží;</w:t>
      </w:r>
      <w:r w:rsidR="006D66F9" w:rsidRPr="00B40E94">
        <w:rPr>
          <w:rFonts w:asciiTheme="minorHAnsi" w:hAnsiTheme="minorHAnsi"/>
          <w:szCs w:val="22"/>
        </w:rPr>
        <w:t xml:space="preserve"> </w:t>
      </w:r>
    </w:p>
    <w:p w14:paraId="3EDA71F6" w14:textId="16E84542" w:rsidR="00AF1687" w:rsidRPr="00B40E94" w:rsidRDefault="00AF1687" w:rsidP="006D66F9">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 xml:space="preserve">řídit se při poskytování </w:t>
      </w:r>
      <w:r w:rsidR="00A60914" w:rsidRPr="00B40E94">
        <w:rPr>
          <w:rFonts w:asciiTheme="minorHAnsi" w:hAnsiTheme="minorHAnsi"/>
          <w:szCs w:val="22"/>
        </w:rPr>
        <w:t>Služ</w:t>
      </w:r>
      <w:r w:rsidR="00A60914">
        <w:rPr>
          <w:rFonts w:asciiTheme="minorHAnsi" w:hAnsiTheme="minorHAnsi"/>
          <w:szCs w:val="22"/>
        </w:rPr>
        <w:t>by</w:t>
      </w:r>
      <w:r w:rsidR="00A60914" w:rsidRPr="00B40E94">
        <w:rPr>
          <w:rFonts w:asciiTheme="minorHAnsi" w:hAnsiTheme="minorHAnsi"/>
          <w:szCs w:val="22"/>
        </w:rPr>
        <w:t xml:space="preserve"> </w:t>
      </w:r>
      <w:r w:rsidRPr="00B40E94">
        <w:rPr>
          <w:rFonts w:asciiTheme="minorHAnsi" w:hAnsiTheme="minorHAnsi"/>
          <w:szCs w:val="22"/>
        </w:rPr>
        <w:t>instrukcemi pověřených osob Objednatele;</w:t>
      </w:r>
    </w:p>
    <w:p w14:paraId="23A45D8D" w14:textId="77777777" w:rsidR="00C641B2" w:rsidRPr="00B40E94" w:rsidRDefault="00C641B2" w:rsidP="00C641B2">
      <w:pPr>
        <w:numPr>
          <w:ilvl w:val="2"/>
          <w:numId w:val="1"/>
        </w:numPr>
        <w:overflowPunct w:val="0"/>
        <w:autoSpaceDE w:val="0"/>
        <w:autoSpaceDN w:val="0"/>
        <w:adjustRightInd w:val="0"/>
        <w:jc w:val="both"/>
        <w:textAlignment w:val="baseline"/>
        <w:rPr>
          <w:rFonts w:asciiTheme="minorHAnsi" w:hAnsiTheme="minorHAnsi"/>
          <w:szCs w:val="22"/>
        </w:rPr>
      </w:pPr>
      <w:r w:rsidRPr="00B40E94">
        <w:rPr>
          <w:rFonts w:asciiTheme="minorHAnsi" w:hAnsiTheme="minorHAnsi"/>
          <w:szCs w:val="22"/>
        </w:rPr>
        <w:t>dodržovat bezpečnostní, hygienické, požární, organizační a ekologické předpisy na pracovištích Objednatele, se kterými byl seznámen nebo které jsou všeobecně známé;</w:t>
      </w:r>
    </w:p>
    <w:p w14:paraId="73A5A736" w14:textId="74339FB5" w:rsidR="00C641B2" w:rsidRPr="00B40E94" w:rsidRDefault="00C641B2" w:rsidP="00C641B2">
      <w:pPr>
        <w:pStyle w:val="RLTextlnkuslovan"/>
        <w:numPr>
          <w:ilvl w:val="2"/>
          <w:numId w:val="1"/>
        </w:numPr>
        <w:rPr>
          <w:rFonts w:asciiTheme="minorHAnsi" w:hAnsiTheme="minorHAnsi"/>
          <w:szCs w:val="22"/>
          <w:lang w:eastAsia="en-US"/>
        </w:rPr>
      </w:pPr>
      <w:r w:rsidRPr="00B40E94">
        <w:rPr>
          <w:rFonts w:asciiTheme="minorHAnsi" w:hAnsiTheme="minorHAnsi"/>
          <w:szCs w:val="22"/>
          <w:lang w:eastAsia="en-US"/>
        </w:rPr>
        <w:t xml:space="preserve">postupovat při </w:t>
      </w:r>
      <w:r w:rsidRPr="00B40E94">
        <w:rPr>
          <w:rFonts w:asciiTheme="minorHAnsi" w:hAnsiTheme="minorHAnsi"/>
          <w:szCs w:val="22"/>
        </w:rPr>
        <w:t xml:space="preserve">poskytování plnění podle této Smlouvy </w:t>
      </w:r>
      <w:r w:rsidRPr="00B40E94">
        <w:rPr>
          <w:rFonts w:asciiTheme="minorHAnsi" w:hAnsiTheme="minorHAnsi"/>
          <w:szCs w:val="22"/>
          <w:lang w:eastAsia="en-US"/>
        </w:rPr>
        <w:t xml:space="preserve">s odbornou péčí a aplikovat </w:t>
      </w:r>
      <w:r w:rsidR="00ED5340" w:rsidRPr="00B40E94">
        <w:rPr>
          <w:rFonts w:asciiTheme="minorHAnsi" w:hAnsiTheme="minorHAnsi"/>
          <w:szCs w:val="22"/>
          <w:lang w:eastAsia="en-US"/>
        </w:rPr>
        <w:t xml:space="preserve">postupy </w:t>
      </w:r>
      <w:r w:rsidRPr="00B40E94">
        <w:rPr>
          <w:rFonts w:asciiTheme="minorHAnsi" w:hAnsiTheme="minorHAnsi"/>
          <w:szCs w:val="22"/>
          <w:lang w:eastAsia="en-US"/>
        </w:rPr>
        <w:t>„best practice“;</w:t>
      </w:r>
    </w:p>
    <w:p w14:paraId="350CBD47" w14:textId="77777777" w:rsidR="00C641B2" w:rsidRPr="00B40E94" w:rsidRDefault="00C641B2" w:rsidP="00C641B2">
      <w:pPr>
        <w:pStyle w:val="RLTextlnkuslovan"/>
        <w:numPr>
          <w:ilvl w:val="2"/>
          <w:numId w:val="1"/>
        </w:numPr>
        <w:rPr>
          <w:rFonts w:asciiTheme="minorHAnsi" w:hAnsiTheme="minorHAnsi"/>
          <w:szCs w:val="22"/>
        </w:rPr>
      </w:pPr>
      <w:r w:rsidRPr="00B40E94">
        <w:rPr>
          <w:rFonts w:asciiTheme="minorHAnsi" w:hAnsiTheme="minorHAnsi"/>
          <w:szCs w:val="22"/>
        </w:rPr>
        <w:t>informovat Objednatele o plnění svých povinností podle této Smlouvy a o důležitých skutečnostech, které mohou mít vliv na výkon práv a plnění povinností smluvních stran;</w:t>
      </w:r>
    </w:p>
    <w:p w14:paraId="44C60D9B" w14:textId="77777777" w:rsidR="00C641B2" w:rsidRPr="00B40E94" w:rsidRDefault="00C641B2" w:rsidP="00C641B2">
      <w:pPr>
        <w:pStyle w:val="RLTextlnkuslovan"/>
        <w:numPr>
          <w:ilvl w:val="2"/>
          <w:numId w:val="1"/>
        </w:numPr>
        <w:rPr>
          <w:rFonts w:asciiTheme="minorHAnsi" w:hAnsiTheme="minorHAnsi"/>
          <w:szCs w:val="22"/>
        </w:rPr>
      </w:pPr>
      <w:r w:rsidRPr="00B40E94">
        <w:rPr>
          <w:rFonts w:asciiTheme="minorHAnsi" w:hAnsiTheme="minorHAnsi"/>
          <w:szCs w:val="22"/>
        </w:rPr>
        <w:t>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Poskytovatele předem obeznámil nebo které jsou všeobecně známé;</w:t>
      </w:r>
    </w:p>
    <w:p w14:paraId="7D04D1B7" w14:textId="77777777" w:rsidR="00C641B2" w:rsidRPr="00B40E94" w:rsidRDefault="00C641B2" w:rsidP="00C641B2">
      <w:pPr>
        <w:pStyle w:val="RLTextlnkuslovan"/>
        <w:numPr>
          <w:ilvl w:val="2"/>
          <w:numId w:val="1"/>
        </w:numPr>
        <w:rPr>
          <w:rFonts w:asciiTheme="minorHAnsi" w:hAnsiTheme="minorHAnsi"/>
          <w:szCs w:val="22"/>
        </w:rPr>
      </w:pPr>
      <w:r w:rsidRPr="00B40E94">
        <w:rPr>
          <w:rFonts w:asciiTheme="minorHAnsi" w:hAnsiTheme="minorHAnsi"/>
          <w:szCs w:val="22"/>
        </w:rPr>
        <w:t xml:space="preserve">chránit práva duševního vlastnictví Objednatele a třetích osob; </w:t>
      </w:r>
    </w:p>
    <w:p w14:paraId="3CEE5497" w14:textId="67B5B50A" w:rsidR="00C641B2" w:rsidRPr="00B40E94" w:rsidRDefault="00C641B2" w:rsidP="00C641B2">
      <w:pPr>
        <w:pStyle w:val="RLTextlnkuslovan"/>
        <w:numPr>
          <w:ilvl w:val="2"/>
          <w:numId w:val="1"/>
        </w:numPr>
        <w:rPr>
          <w:rFonts w:asciiTheme="minorHAnsi" w:hAnsiTheme="minorHAnsi"/>
          <w:szCs w:val="22"/>
          <w:lang w:eastAsia="en-US"/>
        </w:rPr>
      </w:pPr>
      <w:r w:rsidRPr="00B40E94">
        <w:rPr>
          <w:rFonts w:asciiTheme="minorHAnsi" w:hAnsiTheme="minorHAnsi"/>
          <w:szCs w:val="22"/>
          <w:lang w:eastAsia="en-US"/>
        </w:rPr>
        <w:t xml:space="preserve">upozorňovat Objednatele na možné či vhodné rozšíření či změny </w:t>
      </w:r>
      <w:r w:rsidR="00A60914" w:rsidRPr="00B40E94">
        <w:rPr>
          <w:rFonts w:asciiTheme="minorHAnsi" w:hAnsiTheme="minorHAnsi"/>
          <w:szCs w:val="22"/>
          <w:lang w:eastAsia="en-US"/>
        </w:rPr>
        <w:t>Služ</w:t>
      </w:r>
      <w:r w:rsidR="00A60914">
        <w:rPr>
          <w:rFonts w:asciiTheme="minorHAnsi" w:hAnsiTheme="minorHAnsi"/>
          <w:szCs w:val="22"/>
          <w:lang w:eastAsia="en-US"/>
        </w:rPr>
        <w:t>by</w:t>
      </w:r>
      <w:r w:rsidR="00A60914" w:rsidRPr="00B40E94">
        <w:rPr>
          <w:rFonts w:asciiTheme="minorHAnsi" w:hAnsiTheme="minorHAnsi"/>
          <w:szCs w:val="22"/>
          <w:lang w:eastAsia="en-US"/>
        </w:rPr>
        <w:t xml:space="preserve"> </w:t>
      </w:r>
      <w:r w:rsidRPr="00B40E94">
        <w:rPr>
          <w:rFonts w:asciiTheme="minorHAnsi" w:hAnsiTheme="minorHAnsi"/>
          <w:szCs w:val="22"/>
          <w:lang w:eastAsia="en-US"/>
        </w:rPr>
        <w:t>za účelem jejich lepšího využívání v rozsahu této Smlouvy;</w:t>
      </w:r>
    </w:p>
    <w:p w14:paraId="505EB9BD" w14:textId="1B8A8EC9" w:rsidR="00EB4D02" w:rsidRPr="00B40E94" w:rsidRDefault="00C641B2" w:rsidP="003D0A36">
      <w:pPr>
        <w:pStyle w:val="RLTextlnkuslovan"/>
        <w:numPr>
          <w:ilvl w:val="2"/>
          <w:numId w:val="1"/>
        </w:numPr>
        <w:rPr>
          <w:rFonts w:asciiTheme="minorHAnsi" w:hAnsiTheme="minorHAnsi"/>
          <w:szCs w:val="22"/>
          <w:lang w:eastAsia="en-US"/>
        </w:rPr>
      </w:pPr>
      <w:r w:rsidRPr="00B40E94">
        <w:rPr>
          <w:rFonts w:asciiTheme="minorHAnsi" w:hAnsiTheme="minorHAnsi"/>
          <w:szCs w:val="22"/>
          <w:lang w:eastAsia="en-US"/>
        </w:rPr>
        <w:t>upozorňovat Objednatele v odůvodněných případech na případnou nevhodnost pokynů Objednatele</w:t>
      </w:r>
      <w:r w:rsidR="00DE1311" w:rsidRPr="00B40E94">
        <w:rPr>
          <w:rFonts w:asciiTheme="minorHAnsi" w:hAnsiTheme="minorHAnsi"/>
        </w:rPr>
        <w:t>.</w:t>
      </w:r>
    </w:p>
    <w:p w14:paraId="32EE8D90" w14:textId="3A04C7EE" w:rsidR="00AF45FA" w:rsidRPr="00A6636A" w:rsidRDefault="00AF45FA" w:rsidP="009F28CF">
      <w:pPr>
        <w:pStyle w:val="RLTextlnkuslovan"/>
      </w:pPr>
      <w:r w:rsidRPr="00B40E94">
        <w:t>Poskytovatel se zavazuje písemně upozornit Objednatele na uplynutí doby trvání každé jednotlivé dílčí smlouvy uzavřené na základě této Smlouvy</w:t>
      </w:r>
      <w:r w:rsidR="00A6636A">
        <w:t>, jejíž doba trvání byla sjednána na dobu trvání alespoň 60 kalendářních dní</w:t>
      </w:r>
      <w:r w:rsidRPr="00B40E94">
        <w:t xml:space="preserve">, a to vždy </w:t>
      </w:r>
      <w:r w:rsidRPr="00A6636A">
        <w:t xml:space="preserve">nejpozději </w:t>
      </w:r>
      <w:r w:rsidR="00A6636A">
        <w:t>tři</w:t>
      </w:r>
      <w:r w:rsidR="00A6636A" w:rsidRPr="00A6636A">
        <w:t xml:space="preserve"> </w:t>
      </w:r>
      <w:r w:rsidRPr="00A6636A">
        <w:t>(</w:t>
      </w:r>
      <w:r w:rsidR="00A6636A" w:rsidRPr="00A6636A">
        <w:t>3</w:t>
      </w:r>
      <w:r w:rsidRPr="00A6636A">
        <w:t xml:space="preserve">) </w:t>
      </w:r>
      <w:r w:rsidR="004105C3" w:rsidRPr="00A6636A">
        <w:t>týdny</w:t>
      </w:r>
      <w:r w:rsidRPr="00A6636A">
        <w:t xml:space="preserve"> před uplynutím doby trvání takové dílčí smlouvy.</w:t>
      </w:r>
    </w:p>
    <w:p w14:paraId="331BEBB0" w14:textId="77777777" w:rsidR="001A301C" w:rsidRPr="00B40E94" w:rsidRDefault="007A45E4" w:rsidP="009F28CF">
      <w:pPr>
        <w:pStyle w:val="RLTextlnkuslovan"/>
      </w:pPr>
      <w:bookmarkStart w:id="42" w:name="_Ref402529281"/>
      <w:r w:rsidRPr="00B40E94">
        <w:t xml:space="preserve">Objednatel se zavazuje poskytnout ke splnění smluvních závazků Poskytovatele nezbytně nutnou součinnost definovanou </w:t>
      </w:r>
      <w:r w:rsidR="001A301C" w:rsidRPr="00B40E94">
        <w:t>v této Smlouvě, zejména tím, že</w:t>
      </w:r>
      <w:bookmarkEnd w:id="42"/>
    </w:p>
    <w:p w14:paraId="47517FEA" w14:textId="77777777" w:rsidR="001A301C" w:rsidRPr="00B40E94" w:rsidRDefault="007A45E4" w:rsidP="001A301C">
      <w:pPr>
        <w:pStyle w:val="RLTextlnkuslovan"/>
        <w:numPr>
          <w:ilvl w:val="2"/>
          <w:numId w:val="1"/>
        </w:numPr>
      </w:pPr>
      <w:r w:rsidRPr="00B40E94">
        <w:t>odpovědné zástupce Poskytovatele bude včas informovat o všech organizačních změnách a poznatcích z kontrolní činnosti</w:t>
      </w:r>
      <w:r w:rsidR="009F28CF" w:rsidRPr="00B40E94">
        <w:t xml:space="preserve"> </w:t>
      </w:r>
      <w:r w:rsidR="009F28CF" w:rsidRPr="00B40E94">
        <w:rPr>
          <w:rFonts w:asciiTheme="minorHAnsi" w:hAnsiTheme="minorHAnsi"/>
          <w:szCs w:val="22"/>
        </w:rPr>
        <w:t>významných pro plnění předmětu Smlouvy</w:t>
      </w:r>
      <w:r w:rsidR="001A301C" w:rsidRPr="00B40E94">
        <w:rPr>
          <w:rFonts w:asciiTheme="minorHAnsi" w:hAnsiTheme="minorHAnsi"/>
          <w:szCs w:val="22"/>
        </w:rPr>
        <w:t>;</w:t>
      </w:r>
    </w:p>
    <w:p w14:paraId="36F9B471" w14:textId="35834457" w:rsidR="007A45E4" w:rsidRPr="00B40E94" w:rsidRDefault="001A301C" w:rsidP="001A301C">
      <w:pPr>
        <w:pStyle w:val="RLTextlnkuslovan"/>
        <w:numPr>
          <w:ilvl w:val="2"/>
          <w:numId w:val="1"/>
        </w:numPr>
        <w:rPr>
          <w:rFonts w:asciiTheme="minorHAnsi" w:hAnsiTheme="minorHAnsi"/>
          <w:szCs w:val="22"/>
        </w:rPr>
      </w:pPr>
      <w:r w:rsidRPr="00B40E94">
        <w:rPr>
          <w:rFonts w:asciiTheme="minorHAnsi" w:hAnsiTheme="minorHAnsi"/>
          <w:szCs w:val="22"/>
        </w:rPr>
        <w:t xml:space="preserve">zabezpečí přístup Poskytovatele do lokalit Objednatele a ke komponentům Infrastruktury, které jsou dotčené plněním </w:t>
      </w:r>
      <w:r w:rsidR="00776ED0" w:rsidRPr="00B40E94">
        <w:rPr>
          <w:rFonts w:asciiTheme="minorHAnsi" w:hAnsiTheme="minorHAnsi"/>
          <w:szCs w:val="22"/>
        </w:rPr>
        <w:t>Služ</w:t>
      </w:r>
      <w:r w:rsidR="00776ED0">
        <w:rPr>
          <w:rFonts w:asciiTheme="minorHAnsi" w:hAnsiTheme="minorHAnsi"/>
          <w:szCs w:val="22"/>
        </w:rPr>
        <w:t>by</w:t>
      </w:r>
      <w:r w:rsidRPr="00B40E94">
        <w:rPr>
          <w:rFonts w:asciiTheme="minorHAnsi" w:hAnsiTheme="minorHAnsi"/>
          <w:szCs w:val="22"/>
        </w:rPr>
        <w:t>, umístěným v objektech Objednatele</w:t>
      </w:r>
      <w:r w:rsidR="00C54B04">
        <w:rPr>
          <w:rFonts w:asciiTheme="minorHAnsi" w:hAnsiTheme="minorHAnsi"/>
          <w:szCs w:val="22"/>
          <w:lang w:val="en-US"/>
        </w:rPr>
        <w:t>;</w:t>
      </w:r>
      <w:r w:rsidR="00C54B04">
        <w:rPr>
          <w:rFonts w:asciiTheme="minorHAnsi" w:hAnsiTheme="minorHAnsi"/>
          <w:szCs w:val="22"/>
        </w:rPr>
        <w:t xml:space="preserve"> po dobu prodlení Objednatele s touto povinností </w:t>
      </w:r>
      <w:r w:rsidR="00C54B04" w:rsidRPr="00C34BC1">
        <w:rPr>
          <w:rFonts w:asciiTheme="minorHAnsi" w:hAnsiTheme="minorHAnsi"/>
          <w:szCs w:val="22"/>
        </w:rPr>
        <w:t>neběží</w:t>
      </w:r>
      <w:r w:rsidR="00E813B8" w:rsidRPr="00C34BC1">
        <w:rPr>
          <w:rFonts w:asciiTheme="minorHAnsi" w:hAnsiTheme="minorHAnsi"/>
          <w:szCs w:val="22"/>
        </w:rPr>
        <w:t xml:space="preserve"> lhůta k </w:t>
      </w:r>
      <w:r w:rsidR="00C34BC1" w:rsidRPr="00C34BC1">
        <w:rPr>
          <w:rFonts w:asciiTheme="minorHAnsi" w:hAnsiTheme="minorHAnsi"/>
          <w:szCs w:val="22"/>
        </w:rPr>
        <w:t>zahájení řešení Incidentu nebo požadavku</w:t>
      </w:r>
      <w:r w:rsidR="00C34BC1">
        <w:rPr>
          <w:rFonts w:asciiTheme="minorHAnsi" w:hAnsiTheme="minorHAnsi"/>
          <w:szCs w:val="22"/>
        </w:rPr>
        <w:t xml:space="preserve"> ve smyslu </w:t>
      </w:r>
      <w:hyperlink w:anchor="ListAnnex01" w:history="1">
        <w:r w:rsidR="00C34BC1" w:rsidRPr="00C34BC1">
          <w:rPr>
            <w:rStyle w:val="Hypertextovodkaz"/>
            <w:rFonts w:asciiTheme="minorHAnsi" w:hAnsiTheme="minorHAnsi"/>
            <w:szCs w:val="22"/>
          </w:rPr>
          <w:t>Přílohy č. 1</w:t>
        </w:r>
      </w:hyperlink>
      <w:r w:rsidR="00C34BC1">
        <w:rPr>
          <w:rFonts w:asciiTheme="minorHAnsi" w:hAnsiTheme="minorHAnsi"/>
          <w:szCs w:val="22"/>
        </w:rPr>
        <w:t xml:space="preserve"> této Smlouvy</w:t>
      </w:r>
      <w:r w:rsidRPr="00B40E94">
        <w:rPr>
          <w:rFonts w:asciiTheme="minorHAnsi" w:hAnsiTheme="minorHAnsi"/>
          <w:szCs w:val="22"/>
        </w:rPr>
        <w:t>;</w:t>
      </w:r>
    </w:p>
    <w:p w14:paraId="55471161" w14:textId="4D0552AB" w:rsidR="001A301C" w:rsidRPr="00B40E94" w:rsidRDefault="00776ED0" w:rsidP="001A301C">
      <w:pPr>
        <w:pStyle w:val="RLTextlnkuslovan"/>
        <w:numPr>
          <w:ilvl w:val="2"/>
          <w:numId w:val="1"/>
        </w:numPr>
        <w:rPr>
          <w:rFonts w:asciiTheme="minorHAnsi" w:hAnsiTheme="minorHAnsi"/>
          <w:szCs w:val="22"/>
        </w:rPr>
      </w:pPr>
      <w:r>
        <w:rPr>
          <w:rFonts w:asciiTheme="minorHAnsi" w:hAnsiTheme="minorHAnsi"/>
          <w:szCs w:val="22"/>
        </w:rPr>
        <w:t>bude plnit specifické povinnosti vyplývající z pravidel součinnosti definovaných v </w:t>
      </w:r>
      <w:hyperlink w:anchor="ListAnnex01" w:history="1">
        <w:r w:rsidRPr="00776ED0">
          <w:rPr>
            <w:rStyle w:val="Hypertextovodkaz"/>
            <w:rFonts w:asciiTheme="minorHAnsi" w:hAnsiTheme="minorHAnsi"/>
            <w:szCs w:val="22"/>
          </w:rPr>
          <w:t>Příloze č. 1</w:t>
        </w:r>
      </w:hyperlink>
      <w:r>
        <w:rPr>
          <w:rFonts w:asciiTheme="minorHAnsi" w:hAnsiTheme="minorHAnsi"/>
          <w:szCs w:val="22"/>
        </w:rPr>
        <w:t xml:space="preserve"> této Smlouvy</w:t>
      </w:r>
      <w:r w:rsidR="001A301C" w:rsidRPr="00B40E94">
        <w:rPr>
          <w:rFonts w:asciiTheme="minorHAnsi" w:hAnsiTheme="minorHAnsi"/>
          <w:szCs w:val="22"/>
        </w:rPr>
        <w:t>.</w:t>
      </w:r>
    </w:p>
    <w:p w14:paraId="0CA97928" w14:textId="7FA0C750" w:rsidR="001A301C" w:rsidRPr="00B40E94" w:rsidRDefault="001A301C" w:rsidP="007A45E4">
      <w:pPr>
        <w:pStyle w:val="RLTextlnkuslovan"/>
        <w:rPr>
          <w:rFonts w:asciiTheme="minorHAnsi" w:hAnsiTheme="minorHAnsi"/>
          <w:szCs w:val="22"/>
        </w:rPr>
      </w:pPr>
      <w:bookmarkStart w:id="43" w:name="_Ref372883761"/>
      <w:bookmarkStart w:id="44" w:name="_Ref295235280"/>
      <w:r w:rsidRPr="00B40E94">
        <w:rPr>
          <w:rFonts w:asciiTheme="minorHAnsi" w:hAnsiTheme="minorHAnsi"/>
          <w:szCs w:val="22"/>
        </w:rPr>
        <w:t xml:space="preserve">Smluvní strany výslovně prohlašují, že povinnost součinnosti Objednatele dle odst. </w:t>
      </w:r>
      <w:r w:rsidRPr="00B40E94">
        <w:rPr>
          <w:rFonts w:asciiTheme="minorHAnsi" w:hAnsiTheme="minorHAnsi"/>
          <w:szCs w:val="22"/>
        </w:rPr>
        <w:fldChar w:fldCharType="begin"/>
      </w:r>
      <w:r w:rsidRPr="00B40E94">
        <w:rPr>
          <w:rFonts w:asciiTheme="minorHAnsi" w:hAnsiTheme="minorHAnsi"/>
          <w:szCs w:val="22"/>
        </w:rPr>
        <w:instrText xml:space="preserve"> REF _Ref402529281 \r \h </w:instrText>
      </w:r>
      <w:r w:rsidRPr="00B40E94">
        <w:rPr>
          <w:rFonts w:asciiTheme="minorHAnsi" w:hAnsiTheme="minorHAnsi"/>
          <w:szCs w:val="22"/>
        </w:rPr>
      </w:r>
      <w:r w:rsidRPr="00B40E94">
        <w:rPr>
          <w:rFonts w:asciiTheme="minorHAnsi" w:hAnsiTheme="minorHAnsi"/>
          <w:szCs w:val="22"/>
        </w:rPr>
        <w:fldChar w:fldCharType="separate"/>
      </w:r>
      <w:r w:rsidR="00B2643E">
        <w:rPr>
          <w:rFonts w:asciiTheme="minorHAnsi" w:hAnsiTheme="minorHAnsi"/>
          <w:szCs w:val="22"/>
        </w:rPr>
        <w:t>6.6</w:t>
      </w:r>
      <w:r w:rsidRPr="00B40E94">
        <w:rPr>
          <w:rFonts w:asciiTheme="minorHAnsi" w:hAnsiTheme="minorHAnsi"/>
          <w:szCs w:val="22"/>
        </w:rPr>
        <w:fldChar w:fldCharType="end"/>
      </w:r>
      <w:r w:rsidR="00514EB0" w:rsidRPr="00B40E94">
        <w:rPr>
          <w:rFonts w:asciiTheme="minorHAnsi" w:hAnsiTheme="minorHAnsi"/>
          <w:szCs w:val="22"/>
        </w:rPr>
        <w:t xml:space="preserve"> Smlouvy</w:t>
      </w:r>
      <w:r w:rsidRPr="00B40E94">
        <w:rPr>
          <w:rFonts w:asciiTheme="minorHAnsi" w:hAnsiTheme="minorHAnsi"/>
          <w:szCs w:val="22"/>
        </w:rPr>
        <w:t xml:space="preserve"> se nevztahuje na</w:t>
      </w:r>
      <w:r w:rsidR="00514EB0" w:rsidRPr="00B40E94">
        <w:rPr>
          <w:rFonts w:asciiTheme="minorHAnsi" w:hAnsiTheme="minorHAnsi"/>
          <w:szCs w:val="22"/>
        </w:rPr>
        <w:t xml:space="preserve"> zajištění</w:t>
      </w:r>
      <w:r w:rsidRPr="00B40E94">
        <w:rPr>
          <w:rFonts w:asciiTheme="minorHAnsi" w:hAnsiTheme="minorHAnsi"/>
          <w:szCs w:val="22"/>
        </w:rPr>
        <w:t xml:space="preserve"> osobní výpočetní technik</w:t>
      </w:r>
      <w:r w:rsidR="00514EB0" w:rsidRPr="00B40E94">
        <w:rPr>
          <w:rFonts w:asciiTheme="minorHAnsi" w:hAnsiTheme="minorHAnsi"/>
          <w:szCs w:val="22"/>
        </w:rPr>
        <w:t>y</w:t>
      </w:r>
      <w:r w:rsidRPr="00B40E94">
        <w:rPr>
          <w:rFonts w:asciiTheme="minorHAnsi" w:hAnsiTheme="minorHAnsi"/>
          <w:szCs w:val="22"/>
        </w:rPr>
        <w:t xml:space="preserve"> potřebn</w:t>
      </w:r>
      <w:r w:rsidR="00514EB0" w:rsidRPr="00B40E94">
        <w:rPr>
          <w:rFonts w:asciiTheme="minorHAnsi" w:hAnsiTheme="minorHAnsi"/>
          <w:szCs w:val="22"/>
        </w:rPr>
        <w:t>é</w:t>
      </w:r>
      <w:r w:rsidRPr="00B40E94">
        <w:rPr>
          <w:rFonts w:asciiTheme="minorHAnsi" w:hAnsiTheme="minorHAnsi"/>
          <w:szCs w:val="22"/>
        </w:rPr>
        <w:t xml:space="preserve"> pro řádné poskytování </w:t>
      </w:r>
      <w:r w:rsidR="00776ED0" w:rsidRPr="00B40E94">
        <w:rPr>
          <w:rFonts w:asciiTheme="minorHAnsi" w:hAnsiTheme="minorHAnsi"/>
          <w:szCs w:val="22"/>
        </w:rPr>
        <w:t>Služ</w:t>
      </w:r>
      <w:r w:rsidR="00776ED0">
        <w:rPr>
          <w:rFonts w:asciiTheme="minorHAnsi" w:hAnsiTheme="minorHAnsi"/>
          <w:szCs w:val="22"/>
        </w:rPr>
        <w:t>by</w:t>
      </w:r>
      <w:r w:rsidR="00776ED0" w:rsidRPr="00B40E94">
        <w:rPr>
          <w:rFonts w:asciiTheme="minorHAnsi" w:hAnsiTheme="minorHAnsi"/>
          <w:szCs w:val="22"/>
        </w:rPr>
        <w:t xml:space="preserve"> </w:t>
      </w:r>
      <w:r w:rsidRPr="00B40E94">
        <w:rPr>
          <w:rFonts w:asciiTheme="minorHAnsi" w:hAnsiTheme="minorHAnsi"/>
          <w:szCs w:val="22"/>
        </w:rPr>
        <w:t xml:space="preserve">dle této </w:t>
      </w:r>
      <w:r w:rsidR="00514EB0" w:rsidRPr="00B40E94">
        <w:rPr>
          <w:rFonts w:asciiTheme="minorHAnsi" w:hAnsiTheme="minorHAnsi"/>
          <w:szCs w:val="22"/>
        </w:rPr>
        <w:t>S</w:t>
      </w:r>
      <w:r w:rsidRPr="00B40E94">
        <w:rPr>
          <w:rFonts w:asciiTheme="minorHAnsi" w:hAnsiTheme="minorHAnsi"/>
          <w:szCs w:val="22"/>
        </w:rPr>
        <w:t xml:space="preserve">mlouvy (např. PC stanice – monitor, klávesnice, počítač, notebooky, servery pro vnitřní agendu </w:t>
      </w:r>
      <w:r w:rsidR="00FF707C" w:rsidRPr="00B40E94">
        <w:rPr>
          <w:rFonts w:asciiTheme="minorHAnsi" w:hAnsiTheme="minorHAnsi"/>
          <w:szCs w:val="22"/>
        </w:rPr>
        <w:t>Poskytovatel</w:t>
      </w:r>
      <w:r w:rsidRPr="00B40E94">
        <w:rPr>
          <w:rFonts w:asciiTheme="minorHAnsi" w:hAnsiTheme="minorHAnsi"/>
          <w:szCs w:val="22"/>
        </w:rPr>
        <w:t xml:space="preserve">e, tiskárny pro vnitřní potřebu </w:t>
      </w:r>
      <w:r w:rsidR="00514EB0" w:rsidRPr="00B40E94">
        <w:rPr>
          <w:rFonts w:asciiTheme="minorHAnsi" w:hAnsiTheme="minorHAnsi"/>
          <w:szCs w:val="22"/>
        </w:rPr>
        <w:t>Poskytovatele</w:t>
      </w:r>
      <w:r w:rsidRPr="00B40E94">
        <w:rPr>
          <w:rFonts w:asciiTheme="minorHAnsi" w:hAnsiTheme="minorHAnsi"/>
          <w:szCs w:val="22"/>
        </w:rPr>
        <w:t xml:space="preserve">), kterou si je </w:t>
      </w:r>
      <w:r w:rsidR="00514EB0" w:rsidRPr="00B40E94">
        <w:rPr>
          <w:rFonts w:asciiTheme="minorHAnsi" w:hAnsiTheme="minorHAnsi"/>
          <w:szCs w:val="22"/>
        </w:rPr>
        <w:t>Poskytovatel</w:t>
      </w:r>
      <w:r w:rsidRPr="00B40E94">
        <w:rPr>
          <w:rFonts w:asciiTheme="minorHAnsi" w:hAnsiTheme="minorHAnsi"/>
          <w:szCs w:val="22"/>
        </w:rPr>
        <w:t xml:space="preserve"> povinen zajistit sám a to na své náklady.</w:t>
      </w:r>
    </w:p>
    <w:p w14:paraId="640B7DB1" w14:textId="560B4F4F" w:rsidR="007A45E4" w:rsidRPr="00B40E94" w:rsidRDefault="007A45E4" w:rsidP="007A45E4">
      <w:pPr>
        <w:pStyle w:val="RLTextlnkuslovan"/>
        <w:rPr>
          <w:rFonts w:asciiTheme="minorHAnsi" w:hAnsiTheme="minorHAnsi"/>
          <w:szCs w:val="22"/>
        </w:rPr>
      </w:pPr>
      <w:bookmarkStart w:id="45" w:name="_Ref402774420"/>
      <w:r w:rsidRPr="00B40E94">
        <w:rPr>
          <w:rFonts w:asciiTheme="minorHAnsi" w:hAnsiTheme="minorHAnsi"/>
          <w:szCs w:val="22"/>
        </w:rPr>
        <w:lastRenderedPageBreak/>
        <w:t xml:space="preserve">Poskytovatel se dále zavazuje udržovat v platnosti a účinnosti po celou dobu poskytování </w:t>
      </w:r>
      <w:r w:rsidR="00776ED0" w:rsidRPr="00B40E94">
        <w:rPr>
          <w:rFonts w:asciiTheme="minorHAnsi" w:hAnsiTheme="minorHAnsi"/>
          <w:szCs w:val="22"/>
        </w:rPr>
        <w:t>Služ</w:t>
      </w:r>
      <w:r w:rsidR="00776ED0">
        <w:rPr>
          <w:rFonts w:asciiTheme="minorHAnsi" w:hAnsiTheme="minorHAnsi"/>
          <w:szCs w:val="22"/>
        </w:rPr>
        <w:t>by</w:t>
      </w:r>
      <w:r w:rsidR="00776ED0" w:rsidRPr="00B40E94">
        <w:rPr>
          <w:rFonts w:asciiTheme="minorHAnsi" w:hAnsiTheme="minorHAnsi"/>
          <w:szCs w:val="22"/>
        </w:rPr>
        <w:t xml:space="preserve"> </w:t>
      </w:r>
      <w:r w:rsidRPr="00B40E94">
        <w:rPr>
          <w:rFonts w:asciiTheme="minorHAnsi" w:hAnsiTheme="minorHAnsi"/>
          <w:szCs w:val="22"/>
        </w:rPr>
        <w:t>pojistnou smlouvu, jejímž předmětem je pojištění odpovědnosti za škodu způsobenou Poskytovatelem třetí osobě (Objednateli), a to tak, že limit pojistného plnění vyplývající z pojistné</w:t>
      </w:r>
      <w:r w:rsidR="000E38B8" w:rsidRPr="00B40E94">
        <w:rPr>
          <w:rFonts w:asciiTheme="minorHAnsi" w:hAnsiTheme="minorHAnsi"/>
          <w:szCs w:val="22"/>
        </w:rPr>
        <w:t xml:space="preserve"> smlouvy, nesmí být nižší </w:t>
      </w:r>
      <w:r w:rsidR="000E38B8" w:rsidRPr="007A1D4B">
        <w:rPr>
          <w:rFonts w:asciiTheme="minorHAnsi" w:hAnsiTheme="minorHAnsi"/>
          <w:szCs w:val="22"/>
        </w:rPr>
        <w:t>než 5</w:t>
      </w:r>
      <w:r w:rsidRPr="007A1D4B">
        <w:rPr>
          <w:rFonts w:asciiTheme="minorHAnsi" w:hAnsiTheme="minorHAnsi"/>
          <w:szCs w:val="22"/>
        </w:rPr>
        <w:t>0.000.000,- Kč</w:t>
      </w:r>
      <w:r w:rsidRPr="00B40E94">
        <w:rPr>
          <w:rFonts w:asciiTheme="minorHAnsi" w:hAnsiTheme="minorHAnsi"/>
          <w:szCs w:val="22"/>
        </w:rPr>
        <w:t xml:space="preserve"> za rok. Na požádání je Poskytovatel povinen Objednateli takovou smlouvu bezodkladně předložit.</w:t>
      </w:r>
      <w:r w:rsidR="000E38B8" w:rsidRPr="00B40E94">
        <w:rPr>
          <w:rFonts w:asciiTheme="minorHAnsi" w:hAnsiTheme="minorHAnsi"/>
          <w:szCs w:val="22"/>
        </w:rPr>
        <w:t xml:space="preserve"> V případě, že při činnosti prováděné Poskytovatelem dojde ke způsobení prokazatelné škody Objednateli nebo třetím osobám, která nebude kryta pojištěním sjednaným ve smyslu tohoto odstavce, bude Poskytovatel povinen tyto škody uhradit z vlastních prostředků.</w:t>
      </w:r>
      <w:bookmarkEnd w:id="45"/>
    </w:p>
    <w:p w14:paraId="58A3188A" w14:textId="4F498ABA" w:rsidR="007A45E4" w:rsidRPr="00B40E94" w:rsidRDefault="007A45E4" w:rsidP="007A45E4">
      <w:pPr>
        <w:pStyle w:val="RLTextlnkuslovan"/>
      </w:pPr>
      <w:bookmarkStart w:id="46" w:name="_Ref372883687"/>
      <w:bookmarkStart w:id="47" w:name="_Ref371938558"/>
      <w:bookmarkStart w:id="48" w:name="_Ref371938573"/>
      <w:bookmarkEnd w:id="43"/>
      <w:bookmarkEnd w:id="44"/>
      <w:r w:rsidRPr="00B40E94">
        <w:t xml:space="preserve">Poskytovatel se zavazuje dle pokynů Objednatele poskytnout veškerou potřebnou součinnost, dokumentaci a informace a účastnit se jednání s Objednatelem a třetími osobami za účelem plynulého a řádného převedení </w:t>
      </w:r>
      <w:r w:rsidR="00A60914" w:rsidRPr="00B40E94">
        <w:t>Služ</w:t>
      </w:r>
      <w:r w:rsidR="00A60914">
        <w:t>by</w:t>
      </w:r>
      <w:r w:rsidR="00A60914" w:rsidRPr="00B40E94">
        <w:t xml:space="preserve"> </w:t>
      </w:r>
      <w:r w:rsidRPr="00B40E94">
        <w:t xml:space="preserve">či </w:t>
      </w:r>
      <w:r w:rsidR="00A60914" w:rsidRPr="00B40E94">
        <w:t>jej</w:t>
      </w:r>
      <w:r w:rsidR="00A60914">
        <w:t>í</w:t>
      </w:r>
      <w:r w:rsidR="00A60914" w:rsidRPr="00B40E94">
        <w:t xml:space="preserve"> </w:t>
      </w:r>
      <w:r w:rsidRPr="00B40E94">
        <w:t xml:space="preserve">příslušné </w:t>
      </w:r>
      <w:r w:rsidR="00A60914">
        <w:t>komponenty</w:t>
      </w:r>
      <w:r w:rsidR="00A60914" w:rsidRPr="00B40E94">
        <w:t xml:space="preserve"> </w:t>
      </w:r>
      <w:r w:rsidRPr="00B40E94">
        <w:t xml:space="preserve">na nového poskytovatele, ke kterému dojde nebo má dojít po skončení účinnosti této Smlouvy, a to dle odst. </w:t>
      </w:r>
      <w:r w:rsidR="004548FE" w:rsidRPr="00B40E94">
        <w:fldChar w:fldCharType="begin"/>
      </w:r>
      <w:r w:rsidR="004548FE" w:rsidRPr="00B40E94">
        <w:instrText xml:space="preserve"> REF _Ref372883688 \r \h  \* MERGEFORMAT </w:instrText>
      </w:r>
      <w:r w:rsidR="004548FE" w:rsidRPr="00B40E94">
        <w:fldChar w:fldCharType="separate"/>
      </w:r>
      <w:r w:rsidR="00B2643E">
        <w:t>6.10</w:t>
      </w:r>
      <w:r w:rsidR="004548FE" w:rsidRPr="00B40E94">
        <w:fldChar w:fldCharType="end"/>
      </w:r>
      <w:r w:rsidR="004548FE" w:rsidRPr="00B40E94">
        <w:t xml:space="preserve"> </w:t>
      </w:r>
      <w:r w:rsidRPr="00B40E94">
        <w:t>Smlouvy (dále jen „</w:t>
      </w:r>
      <w:r w:rsidRPr="00B40E94">
        <w:rPr>
          <w:b/>
        </w:rPr>
        <w:t>Migrace</w:t>
      </w:r>
      <w:r w:rsidRPr="00B40E94">
        <w:t xml:space="preserve">“). Za tímto účelem se Poskytovatel zavazuje v dostatečném předstihu vypracovat </w:t>
      </w:r>
      <w:r w:rsidR="004548FE" w:rsidRPr="00B40E94">
        <w:t>na základě pokynu Objednatele m</w:t>
      </w:r>
      <w:r w:rsidRPr="00B40E94">
        <w:t xml:space="preserve">igrační plán vymezující veškeré podmínky pro převedení </w:t>
      </w:r>
      <w:r w:rsidR="00A60914" w:rsidRPr="00B40E94">
        <w:t>Služ</w:t>
      </w:r>
      <w:r w:rsidR="00A60914">
        <w:t>by</w:t>
      </w:r>
      <w:r w:rsidR="00A60914" w:rsidRPr="00B40E94">
        <w:t xml:space="preserve"> </w:t>
      </w:r>
      <w:r w:rsidRPr="00B40E94">
        <w:t xml:space="preserve">či </w:t>
      </w:r>
      <w:r w:rsidR="00A60914" w:rsidRPr="00B40E94">
        <w:t>jej</w:t>
      </w:r>
      <w:r w:rsidR="00A60914">
        <w:t>í</w:t>
      </w:r>
      <w:r w:rsidR="00A60914" w:rsidRPr="00B40E94">
        <w:t xml:space="preserve"> </w:t>
      </w:r>
      <w:r w:rsidRPr="00B40E94">
        <w:t xml:space="preserve">příslušné </w:t>
      </w:r>
      <w:r w:rsidR="00A60914">
        <w:t>komponenty</w:t>
      </w:r>
      <w:r w:rsidR="00A60914" w:rsidRPr="00B40E94">
        <w:t xml:space="preserve"> </w:t>
      </w:r>
      <w:r w:rsidRPr="00B40E94">
        <w:t>na nového poskytovatele</w:t>
      </w:r>
      <w:r w:rsidR="004548FE" w:rsidRPr="00B40E94">
        <w:t xml:space="preserve"> (dále jen „</w:t>
      </w:r>
      <w:r w:rsidR="004548FE" w:rsidRPr="00B40E94">
        <w:rPr>
          <w:b/>
        </w:rPr>
        <w:t>Migrační plán</w:t>
      </w:r>
      <w:r w:rsidR="004548FE" w:rsidRPr="00B40E94">
        <w:t>“)</w:t>
      </w:r>
      <w:r w:rsidRPr="00B40E94">
        <w:t xml:space="preserve">, a poskytnout plnění nezbytná k realizaci tohoto Migračního plánu </w:t>
      </w:r>
      <w:r w:rsidRPr="00B40E94">
        <w:rPr>
          <w:lang w:eastAsia="en-US"/>
        </w:rPr>
        <w:t xml:space="preserve">za přiměřeného použití vhodných ustanovení této Smlouvy. </w:t>
      </w:r>
      <w:r w:rsidRPr="00B40E94">
        <w:t>Smluvní strany se dohodly, že v případě sporu o jakékoli otázce, která se týká Migračního plánu dle tohoto odstavce Smlouvy, bude jejich dohodou určen soudní znalec pro posouzení sporné otázky a smluvní strany se budou takovým posouzením soudního znalce řídit. Poskytovatel se zavazuje součinnost dle tohoto odstavce a Migračního plánu dle tohoto odstavce Smlouvy poskytovat s odbornou péčí, zodpovědně a do doby úplného převzetí a inicializac</w:t>
      </w:r>
      <w:r w:rsidR="00793C00" w:rsidRPr="00B40E94">
        <w:t>e</w:t>
      </w:r>
      <w:r w:rsidRPr="00B40E94">
        <w:t xml:space="preserve"> služeb obdobných Službám novým poskytovatelem. Závazek dle tohoto ustanovení platí i po uplynutí doby trvání této Smlouvy dle </w:t>
      </w:r>
      <w:r w:rsidR="002A659D" w:rsidRPr="00B40E94">
        <w:t xml:space="preserve">odst. </w:t>
      </w:r>
      <w:r w:rsidR="002A659D" w:rsidRPr="00B40E94">
        <w:rPr>
          <w:highlight w:val="yellow"/>
        </w:rPr>
        <w:fldChar w:fldCharType="begin"/>
      </w:r>
      <w:r w:rsidR="002A659D" w:rsidRPr="00B40E94">
        <w:instrText xml:space="preserve"> REF _Ref371012264 \r \h </w:instrText>
      </w:r>
      <w:r w:rsidR="002A659D" w:rsidRPr="00B40E94">
        <w:rPr>
          <w:highlight w:val="yellow"/>
        </w:rPr>
      </w:r>
      <w:r w:rsidR="002A659D" w:rsidRPr="00B40E94">
        <w:rPr>
          <w:highlight w:val="yellow"/>
        </w:rPr>
        <w:fldChar w:fldCharType="separate"/>
      </w:r>
      <w:r w:rsidR="00B2643E">
        <w:t>16.1</w:t>
      </w:r>
      <w:r w:rsidR="002A659D" w:rsidRPr="00B40E94">
        <w:rPr>
          <w:highlight w:val="yellow"/>
        </w:rPr>
        <w:fldChar w:fldCharType="end"/>
      </w:r>
      <w:r w:rsidRPr="00B40E94">
        <w:t xml:space="preserve"> této Smlouvy, a to nejméně</w:t>
      </w:r>
      <w:r w:rsidR="002A659D" w:rsidRPr="00B40E94">
        <w:t xml:space="preserve"> jeden</w:t>
      </w:r>
      <w:r w:rsidRPr="00B40E94">
        <w:t xml:space="preserve"> </w:t>
      </w:r>
      <w:r w:rsidR="002A659D" w:rsidRPr="00B40E94">
        <w:t>(</w:t>
      </w:r>
      <w:r w:rsidRPr="00B40E94">
        <w:t>1</w:t>
      </w:r>
      <w:r w:rsidR="002A659D" w:rsidRPr="00B40E94">
        <w:t>)</w:t>
      </w:r>
      <w:r w:rsidRPr="00B40E94">
        <w:t xml:space="preserve"> rok po jejím ukončení z jakéhokoli důvodu. </w:t>
      </w:r>
      <w:r w:rsidRPr="00B40E94">
        <w:rPr>
          <w:szCs w:val="22"/>
        </w:rPr>
        <w:t xml:space="preserve">Objednatel je oprávněn požádat o vypracování </w:t>
      </w:r>
      <w:r w:rsidRPr="00B40E94">
        <w:t xml:space="preserve">Migračního </w:t>
      </w:r>
      <w:r w:rsidRPr="00B40E94">
        <w:rPr>
          <w:szCs w:val="22"/>
        </w:rPr>
        <w:t xml:space="preserve">plánu nejdříve </w:t>
      </w:r>
      <w:r w:rsidR="002A659D" w:rsidRPr="00B40E94">
        <w:rPr>
          <w:szCs w:val="22"/>
        </w:rPr>
        <w:t>čtyři (</w:t>
      </w:r>
      <w:r w:rsidRPr="00B40E94">
        <w:rPr>
          <w:szCs w:val="22"/>
        </w:rPr>
        <w:t>4</w:t>
      </w:r>
      <w:r w:rsidR="002A659D" w:rsidRPr="00B40E94">
        <w:rPr>
          <w:szCs w:val="22"/>
        </w:rPr>
        <w:t>)</w:t>
      </w:r>
      <w:r w:rsidRPr="00B40E94">
        <w:rPr>
          <w:szCs w:val="22"/>
        </w:rPr>
        <w:t xml:space="preserve"> měsíce před řádným ukončením účinnosti této Smlouvy, nebo kdykoli spolu s výpovědí Objednatele dle </w:t>
      </w:r>
      <w:r w:rsidR="002A659D" w:rsidRPr="00B40E94">
        <w:rPr>
          <w:szCs w:val="22"/>
        </w:rPr>
        <w:t>odst</w:t>
      </w:r>
      <w:r w:rsidRPr="00B40E94">
        <w:rPr>
          <w:szCs w:val="22"/>
        </w:rPr>
        <w:t xml:space="preserve">. </w:t>
      </w:r>
      <w:r w:rsidR="002A659D" w:rsidRPr="00B40E94">
        <w:rPr>
          <w:szCs w:val="22"/>
        </w:rPr>
        <w:fldChar w:fldCharType="begin"/>
      </w:r>
      <w:r w:rsidR="002A659D" w:rsidRPr="00B40E94">
        <w:rPr>
          <w:szCs w:val="22"/>
        </w:rPr>
        <w:instrText xml:space="preserve"> REF _Ref402540663 \r \h  \* MERGEFORMAT </w:instrText>
      </w:r>
      <w:r w:rsidR="002A659D" w:rsidRPr="00B40E94">
        <w:rPr>
          <w:szCs w:val="22"/>
        </w:rPr>
      </w:r>
      <w:r w:rsidR="002A659D" w:rsidRPr="00B40E94">
        <w:rPr>
          <w:szCs w:val="22"/>
        </w:rPr>
        <w:fldChar w:fldCharType="separate"/>
      </w:r>
      <w:r w:rsidR="00B2643E">
        <w:rPr>
          <w:szCs w:val="22"/>
        </w:rPr>
        <w:t>16.7</w:t>
      </w:r>
      <w:r w:rsidR="002A659D" w:rsidRPr="00B40E94">
        <w:rPr>
          <w:szCs w:val="22"/>
        </w:rPr>
        <w:fldChar w:fldCharType="end"/>
      </w:r>
      <w:r w:rsidR="002A659D" w:rsidRPr="00B40E94">
        <w:rPr>
          <w:szCs w:val="22"/>
        </w:rPr>
        <w:t xml:space="preserve"> </w:t>
      </w:r>
      <w:r w:rsidRPr="00B40E94">
        <w:rPr>
          <w:szCs w:val="22"/>
        </w:rPr>
        <w:t xml:space="preserve">této Smlouvy, resp. s odstoupením Objednatele od této Smlouvy, nebo i po odstoupení Poskytovatele od této Smlouvy. Poskytovatel </w:t>
      </w:r>
      <w:r w:rsidR="00A87C7E" w:rsidRPr="00B40E94">
        <w:rPr>
          <w:szCs w:val="22"/>
        </w:rPr>
        <w:t xml:space="preserve">se </w:t>
      </w:r>
      <w:r w:rsidRPr="00B40E94">
        <w:rPr>
          <w:szCs w:val="22"/>
        </w:rPr>
        <w:t xml:space="preserve">zavazuje vypracovat </w:t>
      </w:r>
      <w:r w:rsidRPr="00B40E94">
        <w:t xml:space="preserve">Migrační </w:t>
      </w:r>
      <w:r w:rsidRPr="00B40E94">
        <w:rPr>
          <w:szCs w:val="22"/>
        </w:rPr>
        <w:t xml:space="preserve">plán </w:t>
      </w:r>
      <w:r w:rsidRPr="00B40E94">
        <w:rPr>
          <w:rFonts w:asciiTheme="minorHAnsi" w:hAnsiTheme="minorHAnsi"/>
          <w:szCs w:val="22"/>
        </w:rPr>
        <w:t xml:space="preserve">dle tohoto odstavce Smlouvy </w:t>
      </w:r>
      <w:r w:rsidRPr="00B40E94">
        <w:rPr>
          <w:szCs w:val="22"/>
        </w:rPr>
        <w:t>a poskytnout plnění nezbytná k jeho realizaci do</w:t>
      </w:r>
      <w:r w:rsidR="002A659D" w:rsidRPr="00B40E94">
        <w:rPr>
          <w:szCs w:val="22"/>
        </w:rPr>
        <w:t xml:space="preserve"> jednoho</w:t>
      </w:r>
      <w:r w:rsidRPr="00B40E94">
        <w:rPr>
          <w:szCs w:val="22"/>
        </w:rPr>
        <w:t xml:space="preserve"> </w:t>
      </w:r>
      <w:r w:rsidR="002A659D" w:rsidRPr="00B40E94">
        <w:rPr>
          <w:szCs w:val="22"/>
        </w:rPr>
        <w:t>(</w:t>
      </w:r>
      <w:r w:rsidRPr="00B40E94">
        <w:rPr>
          <w:szCs w:val="22"/>
        </w:rPr>
        <w:t>1</w:t>
      </w:r>
      <w:r w:rsidR="002A659D" w:rsidRPr="00B40E94">
        <w:rPr>
          <w:szCs w:val="22"/>
        </w:rPr>
        <w:t>)</w:t>
      </w:r>
      <w:r w:rsidRPr="00B40E94">
        <w:rPr>
          <w:szCs w:val="22"/>
        </w:rPr>
        <w:t xml:space="preserve"> měsíce od doručení takového požadavku Objednatele, nestanoví-li Objednatel jinak. Vypracováním </w:t>
      </w:r>
      <w:r w:rsidRPr="00B40E94">
        <w:t xml:space="preserve">Migračního </w:t>
      </w:r>
      <w:r w:rsidRPr="00B40E94">
        <w:rPr>
          <w:szCs w:val="22"/>
        </w:rPr>
        <w:t>plánu dle tohoto odstavce Smlouvy se rozumí jeho schválení Objednatelem</w:t>
      </w:r>
      <w:r w:rsidR="00C8023E">
        <w:rPr>
          <w:szCs w:val="22"/>
        </w:rPr>
        <w:t xml:space="preserve"> postupem, na nějž se přiměřeně uplatní pravidla akceptace Dokumentů dle odst. </w:t>
      </w:r>
      <w:r w:rsidR="00C8023E">
        <w:rPr>
          <w:szCs w:val="22"/>
        </w:rPr>
        <w:fldChar w:fldCharType="begin"/>
      </w:r>
      <w:r w:rsidR="00C8023E">
        <w:rPr>
          <w:szCs w:val="22"/>
        </w:rPr>
        <w:instrText xml:space="preserve"> REF _Ref427864219 \r \h </w:instrText>
      </w:r>
      <w:r w:rsidR="00C8023E">
        <w:rPr>
          <w:szCs w:val="22"/>
        </w:rPr>
      </w:r>
      <w:r w:rsidR="00C8023E">
        <w:rPr>
          <w:szCs w:val="22"/>
        </w:rPr>
        <w:fldChar w:fldCharType="separate"/>
      </w:r>
      <w:r w:rsidR="00B2643E">
        <w:rPr>
          <w:szCs w:val="22"/>
        </w:rPr>
        <w:t>9.13</w:t>
      </w:r>
      <w:r w:rsidR="00C8023E">
        <w:rPr>
          <w:szCs w:val="22"/>
        </w:rPr>
        <w:fldChar w:fldCharType="end"/>
      </w:r>
      <w:r w:rsidR="00C8023E">
        <w:rPr>
          <w:szCs w:val="22"/>
        </w:rPr>
        <w:t xml:space="preserve"> Smlouvy</w:t>
      </w:r>
      <w:r w:rsidRPr="00B40E94">
        <w:rPr>
          <w:szCs w:val="22"/>
        </w:rPr>
        <w:t xml:space="preserve">. </w:t>
      </w:r>
      <w:r w:rsidRPr="00B40E94">
        <w:t>Smluvní strany se dohodly, že vypracování Migračního plánu dle tohoto odstavce Smlouvy a poskytnutí plnění nezbytného k realizaci tohoto Migračního plánu</w:t>
      </w:r>
      <w:r w:rsidR="005A30A0">
        <w:t xml:space="preserve"> </w:t>
      </w:r>
      <w:r w:rsidR="00C34BC1">
        <w:t>bude oceněno</w:t>
      </w:r>
      <w:r w:rsidR="005A30A0">
        <w:t xml:space="preserve"> prostřednictvím jednotkových cen</w:t>
      </w:r>
      <w:r w:rsidRPr="00B40E94">
        <w:t xml:space="preserve"> </w:t>
      </w:r>
      <w:r w:rsidR="00776ED0" w:rsidRPr="00B40E94">
        <w:t>Služ</w:t>
      </w:r>
      <w:r w:rsidR="00776ED0">
        <w:t>by</w:t>
      </w:r>
      <w:r w:rsidR="00776ED0" w:rsidRPr="00B40E94">
        <w:t xml:space="preserve"> </w:t>
      </w:r>
      <w:r w:rsidR="00A87C7E" w:rsidRPr="00B40E94">
        <w:t xml:space="preserve">dle </w:t>
      </w:r>
      <w:hyperlink w:anchor="ListAnnex02" w:history="1">
        <w:r w:rsidR="00776ED0" w:rsidRPr="00B40E94">
          <w:rPr>
            <w:rStyle w:val="Hypertextovodkaz"/>
          </w:rPr>
          <w:t xml:space="preserve">Přílohy č. </w:t>
        </w:r>
        <w:r w:rsidR="00776ED0">
          <w:rPr>
            <w:rStyle w:val="Hypertextovodkaz"/>
          </w:rPr>
          <w:t>2</w:t>
        </w:r>
      </w:hyperlink>
      <w:r w:rsidR="00776ED0" w:rsidRPr="00B40E94">
        <w:t xml:space="preserve"> </w:t>
      </w:r>
      <w:r w:rsidR="00A87C7E" w:rsidRPr="00B40E94">
        <w:t>této Smlouvy</w:t>
      </w:r>
      <w:r w:rsidR="005A30A0">
        <w:t>, a to v návaznosti na kategorizaci těchto činností mezi jednotlivé</w:t>
      </w:r>
      <w:r w:rsidR="00C34BC1">
        <w:t xml:space="preserve"> komponenty</w:t>
      </w:r>
      <w:r w:rsidR="005A30A0">
        <w:t xml:space="preserve"> Služby dle věcné náplně</w:t>
      </w:r>
      <w:r w:rsidRPr="00B40E94">
        <w:t>.</w:t>
      </w:r>
      <w:bookmarkEnd w:id="46"/>
      <w:r w:rsidR="00C34BC1">
        <w:t xml:space="preserve"> Na zpracování Migračního plánu se přiměřeně uplatní povinnost </w:t>
      </w:r>
      <w:r w:rsidR="00381D05">
        <w:t xml:space="preserve">Poskytovatele </w:t>
      </w:r>
      <w:r w:rsidR="00C34BC1">
        <w:t>vypracovat Reporty a dále procedura schvalování Reportů.</w:t>
      </w:r>
    </w:p>
    <w:p w14:paraId="03F154BB" w14:textId="6BF8B867" w:rsidR="007A45E4" w:rsidRPr="00B40E94" w:rsidRDefault="007A45E4" w:rsidP="007A45E4">
      <w:pPr>
        <w:pStyle w:val="RLTextlnkuslovan"/>
      </w:pPr>
      <w:bookmarkStart w:id="49" w:name="_Ref372883688"/>
      <w:bookmarkStart w:id="50" w:name="_Ref295235282"/>
      <w:r w:rsidRPr="00B40E94">
        <w:rPr>
          <w:lang w:eastAsia="en-US"/>
        </w:rPr>
        <w:t xml:space="preserve">V případě, že dojde k uzavření nové smlouvy týkající se </w:t>
      </w:r>
      <w:r w:rsidR="00776ED0" w:rsidRPr="00B40E94">
        <w:rPr>
          <w:lang w:eastAsia="en-US"/>
        </w:rPr>
        <w:t>Služ</w:t>
      </w:r>
      <w:r w:rsidR="00776ED0">
        <w:rPr>
          <w:lang w:eastAsia="en-US"/>
        </w:rPr>
        <w:t>by</w:t>
      </w:r>
      <w:r w:rsidR="00776ED0" w:rsidRPr="00B40E94">
        <w:rPr>
          <w:lang w:eastAsia="en-US"/>
        </w:rPr>
        <w:t xml:space="preserve"> </w:t>
      </w:r>
      <w:r w:rsidRPr="00B40E94">
        <w:rPr>
          <w:lang w:eastAsia="en-US"/>
        </w:rPr>
        <w:t>nebo jakékoli jej</w:t>
      </w:r>
      <w:r w:rsidR="00A60914">
        <w:rPr>
          <w:lang w:eastAsia="en-US"/>
        </w:rPr>
        <w:t>í</w:t>
      </w:r>
      <w:r w:rsidRPr="00B40E94">
        <w:rPr>
          <w:lang w:eastAsia="en-US"/>
        </w:rPr>
        <w:t xml:space="preserve"> </w:t>
      </w:r>
      <w:r w:rsidR="00A60914">
        <w:rPr>
          <w:lang w:eastAsia="en-US"/>
        </w:rPr>
        <w:t>komponenty</w:t>
      </w:r>
      <w:r w:rsidR="00A60914" w:rsidRPr="00B40E94">
        <w:rPr>
          <w:lang w:eastAsia="en-US"/>
        </w:rPr>
        <w:t xml:space="preserve"> </w:t>
      </w:r>
      <w:r w:rsidRPr="00B40E94">
        <w:rPr>
          <w:lang w:eastAsia="en-US"/>
        </w:rPr>
        <w:t xml:space="preserve">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w:t>
      </w:r>
      <w:r w:rsidR="00776ED0" w:rsidRPr="00B40E94">
        <w:rPr>
          <w:lang w:eastAsia="en-US"/>
        </w:rPr>
        <w:t>Služ</w:t>
      </w:r>
      <w:r w:rsidR="00776ED0">
        <w:rPr>
          <w:lang w:eastAsia="en-US"/>
        </w:rPr>
        <w:t>bě</w:t>
      </w:r>
      <w:r w:rsidR="00776ED0" w:rsidRPr="00B40E94">
        <w:rPr>
          <w:lang w:eastAsia="en-US"/>
        </w:rPr>
        <w:t xml:space="preserve"> </w:t>
      </w:r>
      <w:r w:rsidRPr="00B40E94">
        <w:rPr>
          <w:lang w:eastAsia="en-US"/>
        </w:rPr>
        <w:t>či jej</w:t>
      </w:r>
      <w:r w:rsidR="00776ED0">
        <w:rPr>
          <w:lang w:eastAsia="en-US"/>
        </w:rPr>
        <w:t>ím</w:t>
      </w:r>
      <w:r w:rsidRPr="00B40E94">
        <w:rPr>
          <w:lang w:eastAsia="en-US"/>
        </w:rPr>
        <w:t xml:space="preserve"> </w:t>
      </w:r>
      <w:r w:rsidR="00776ED0" w:rsidRPr="00B40E94">
        <w:rPr>
          <w:lang w:eastAsia="en-US"/>
        </w:rPr>
        <w:t>příslušn</w:t>
      </w:r>
      <w:r w:rsidR="00776ED0">
        <w:rPr>
          <w:lang w:eastAsia="en-US"/>
        </w:rPr>
        <w:t>ým</w:t>
      </w:r>
      <w:r w:rsidR="00776ED0" w:rsidRPr="00B40E94">
        <w:rPr>
          <w:lang w:eastAsia="en-US"/>
        </w:rPr>
        <w:t xml:space="preserve"> </w:t>
      </w:r>
      <w:r w:rsidR="00776ED0">
        <w:rPr>
          <w:lang w:eastAsia="en-US"/>
        </w:rPr>
        <w:t>komponentám</w:t>
      </w:r>
      <w:r w:rsidRPr="00B40E94">
        <w:rPr>
          <w:lang w:eastAsia="en-US"/>
        </w:rPr>
        <w:t xml:space="preserve"> novým poskytovatelem, pokud bude naplnění tohoto cíle záviset na znalostech </w:t>
      </w:r>
      <w:r w:rsidRPr="00B40E94">
        <w:rPr>
          <w:lang w:eastAsia="en-US"/>
        </w:rPr>
        <w:lastRenderedPageBreak/>
        <w:t>Poskytovatele získaných na základě plnění této Smlouvy</w:t>
      </w:r>
      <w:r w:rsidRPr="00B40E94">
        <w:t xml:space="preserve">, a to i nad rámec svých povinností dle odst. </w:t>
      </w:r>
      <w:r w:rsidR="00A87C7E" w:rsidRPr="00B40E94">
        <w:fldChar w:fldCharType="begin"/>
      </w:r>
      <w:r w:rsidR="00A87C7E" w:rsidRPr="00B40E94">
        <w:instrText xml:space="preserve"> REF _Ref372883688 \r \h </w:instrText>
      </w:r>
      <w:r w:rsidR="00A87C7E" w:rsidRPr="00B40E94">
        <w:fldChar w:fldCharType="separate"/>
      </w:r>
      <w:r w:rsidR="00B2643E">
        <w:t>6.10</w:t>
      </w:r>
      <w:r w:rsidR="00A87C7E" w:rsidRPr="00B40E94">
        <w:fldChar w:fldCharType="end"/>
      </w:r>
      <w:r w:rsidR="00A87C7E" w:rsidRPr="00B40E94">
        <w:t xml:space="preserve"> </w:t>
      </w:r>
      <w:r w:rsidRPr="00B40E94">
        <w:t>této Smlouvy</w:t>
      </w:r>
      <w:r w:rsidRPr="00B40E94">
        <w:rPr>
          <w:lang w:eastAsia="en-US"/>
        </w:rPr>
        <w:t xml:space="preserve">. </w:t>
      </w:r>
      <w:r w:rsidRPr="00B40E94">
        <w:t>Pro vyloučení pochybností se uvádí, že Poskytovatel je v rámci součinnosti dle tohoto odstavce Smlouvy povinen zabezpečit osobní účast příslušných členů realizačního týmu</w:t>
      </w:r>
      <w:r w:rsidR="00A87C7E" w:rsidRPr="00B40E94">
        <w:t xml:space="preserve"> dle </w:t>
      </w:r>
      <w:hyperlink w:anchor="ListAnnex04" w:history="1">
        <w:r w:rsidR="00776ED0" w:rsidRPr="00B40E94">
          <w:rPr>
            <w:rStyle w:val="Hypertextovodkaz"/>
          </w:rPr>
          <w:t xml:space="preserve">Přílohy č. </w:t>
        </w:r>
        <w:r w:rsidR="00776ED0">
          <w:rPr>
            <w:rStyle w:val="Hypertextovodkaz"/>
          </w:rPr>
          <w:t>4</w:t>
        </w:r>
      </w:hyperlink>
      <w:r w:rsidR="00776ED0" w:rsidRPr="00B40E94">
        <w:t xml:space="preserve"> </w:t>
      </w:r>
      <w:r w:rsidRPr="00B40E94">
        <w:t xml:space="preserve">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w:t>
      </w:r>
      <w:r w:rsidRPr="00B40E94">
        <w:rPr>
          <w:rFonts w:asciiTheme="minorHAnsi" w:hAnsiTheme="minorHAnsi"/>
          <w:szCs w:val="22"/>
        </w:rPr>
        <w:t xml:space="preserve">formou emailové či telefonické konzultace. </w:t>
      </w:r>
      <w:r w:rsidRPr="00B40E94">
        <w:rPr>
          <w:lang w:eastAsia="en-US"/>
        </w:rPr>
        <w:t xml:space="preserve">Poskytovatel se zavazuje tuto součinnost poskytovat s odbornou péčí, bez zbytečného odkladu a zodpovědně, a to minimálně po dobu </w:t>
      </w:r>
      <w:r w:rsidR="002A659D" w:rsidRPr="00B40E94">
        <w:rPr>
          <w:lang w:eastAsia="en-US"/>
        </w:rPr>
        <w:t>dvou (</w:t>
      </w:r>
      <w:r w:rsidRPr="00B40E94">
        <w:rPr>
          <w:lang w:eastAsia="en-US"/>
        </w:rPr>
        <w:t>2</w:t>
      </w:r>
      <w:r w:rsidR="002A659D" w:rsidRPr="00B40E94">
        <w:rPr>
          <w:lang w:eastAsia="en-US"/>
        </w:rPr>
        <w:t>)</w:t>
      </w:r>
      <w:r w:rsidRPr="00B40E94">
        <w:rPr>
          <w:lang w:eastAsia="en-US"/>
        </w:rPr>
        <w:t xml:space="preserve"> let ode dne, </w:t>
      </w:r>
      <w:r w:rsidRPr="00B40E94">
        <w:t>ve kterém tato Smlouva zanikla</w:t>
      </w:r>
      <w:r w:rsidRPr="00B40E94">
        <w:rPr>
          <w:lang w:eastAsia="en-US"/>
        </w:rPr>
        <w:t>. Poskytovatel se zavazuje reagovat na požadavek Objednatele nebo jím určené třetí strany a zahájit poskytování součinnosti dle tohoto odstavce Smlouvy nejpozději do</w:t>
      </w:r>
      <w:r w:rsidR="00A575AB" w:rsidRPr="00B40E94">
        <w:rPr>
          <w:lang w:eastAsia="en-US"/>
        </w:rPr>
        <w:t xml:space="preserve"> tří</w:t>
      </w:r>
      <w:r w:rsidRPr="00B40E94">
        <w:rPr>
          <w:lang w:eastAsia="en-US"/>
        </w:rPr>
        <w:t xml:space="preserve"> </w:t>
      </w:r>
      <w:r w:rsidR="00A575AB" w:rsidRPr="00B40E94">
        <w:rPr>
          <w:lang w:eastAsia="en-US"/>
        </w:rPr>
        <w:t>(</w:t>
      </w:r>
      <w:r w:rsidRPr="00B40E94">
        <w:rPr>
          <w:lang w:eastAsia="en-US"/>
        </w:rPr>
        <w:t>3</w:t>
      </w:r>
      <w:r w:rsidR="00A575AB" w:rsidRPr="00B40E94">
        <w:rPr>
          <w:lang w:eastAsia="en-US"/>
        </w:rPr>
        <w:t>)</w:t>
      </w:r>
      <w:r w:rsidRPr="00B40E94">
        <w:rPr>
          <w:lang w:eastAsia="en-US"/>
        </w:rPr>
        <w:t xml:space="preserve"> pracovních dnů ode dne doručení takovéhoto požadavku. </w:t>
      </w:r>
      <w:bookmarkEnd w:id="49"/>
      <w:bookmarkEnd w:id="50"/>
      <w:r w:rsidR="009366C4" w:rsidRPr="00B40E94">
        <w:t xml:space="preserve">Smluvní strany se dohodly, že </w:t>
      </w:r>
      <w:r w:rsidR="009366C4">
        <w:t>jednotlivé činnosti</w:t>
      </w:r>
      <w:r w:rsidR="00381D05">
        <w:t xml:space="preserve"> dle tohoto odstavce Smlouvy</w:t>
      </w:r>
      <w:r w:rsidR="009366C4">
        <w:t xml:space="preserve"> nutné k plynulé změně poskytovatele </w:t>
      </w:r>
      <w:r w:rsidR="00A60914">
        <w:t xml:space="preserve">Služby </w:t>
      </w:r>
      <w:r w:rsidR="009366C4">
        <w:t>budou oceněny prostřednictvím jednotkových cen</w:t>
      </w:r>
      <w:r w:rsidR="009366C4" w:rsidRPr="00B40E94">
        <w:t xml:space="preserve"> </w:t>
      </w:r>
      <w:r w:rsidR="00A60914" w:rsidRPr="00B40E94">
        <w:t>Služ</w:t>
      </w:r>
      <w:r w:rsidR="00A60914">
        <w:t>by</w:t>
      </w:r>
      <w:r w:rsidR="00A60914" w:rsidRPr="00B40E94">
        <w:t xml:space="preserve"> </w:t>
      </w:r>
      <w:r w:rsidR="009366C4" w:rsidRPr="00B40E94">
        <w:t xml:space="preserve">dle </w:t>
      </w:r>
      <w:hyperlink w:anchor="ListAnnex02" w:history="1">
        <w:r w:rsidR="00D13F9F" w:rsidRPr="00B40E94">
          <w:rPr>
            <w:rStyle w:val="Hypertextovodkaz"/>
          </w:rPr>
          <w:t xml:space="preserve">Přílohy č. </w:t>
        </w:r>
        <w:r w:rsidR="00D13F9F">
          <w:rPr>
            <w:rStyle w:val="Hypertextovodkaz"/>
          </w:rPr>
          <w:t>2</w:t>
        </w:r>
      </w:hyperlink>
      <w:r w:rsidR="00D13F9F" w:rsidRPr="00B40E94">
        <w:t xml:space="preserve"> </w:t>
      </w:r>
      <w:r w:rsidR="009366C4" w:rsidRPr="00B40E94">
        <w:t>této Smlouvy</w:t>
      </w:r>
      <w:r w:rsidR="009366C4">
        <w:t xml:space="preserve">, a to v návaznosti na kategorizaci těchto plnění mezi jednotlivé </w:t>
      </w:r>
      <w:r w:rsidR="00A60914">
        <w:t xml:space="preserve">komponenty </w:t>
      </w:r>
      <w:r w:rsidR="009366C4">
        <w:t>Služby dle věcné náplně</w:t>
      </w:r>
      <w:r w:rsidR="009366C4" w:rsidRPr="00B40E94">
        <w:t>.</w:t>
      </w:r>
      <w:r w:rsidR="00381D05">
        <w:t xml:space="preserve"> Na poskytnutí těchto činností se přiměřeně uplatní povinnost Poskytovatele vypracovat Reporty a dále procedura schvalování Reportů.</w:t>
      </w:r>
    </w:p>
    <w:p w14:paraId="39964F7B" w14:textId="65B91F6C" w:rsidR="007A45E4" w:rsidRPr="004341BA" w:rsidRDefault="00D13F9F" w:rsidP="00F75923">
      <w:pPr>
        <w:pStyle w:val="RLTextlnkuslovan"/>
      </w:pPr>
      <w:bookmarkStart w:id="51" w:name="_Ref371682345"/>
      <w:bookmarkStart w:id="52" w:name="_Ref402775353"/>
      <w:bookmarkStart w:id="53" w:name="_Ref427863517"/>
      <w:bookmarkStart w:id="54" w:name="_Ref299356789"/>
      <w:r>
        <w:t xml:space="preserve">Poskytovatel je povinen sestavovat dílčí výkazy kvality plnění. Na jejich základě je Poskytovatel dále povinen sestavovat souhrnné měsíční výkazy kvality plnění ve smyslu </w:t>
      </w:r>
      <w:hyperlink w:anchor="ListAnnex01" w:history="1">
        <w:r w:rsidRPr="00B40E94">
          <w:rPr>
            <w:rStyle w:val="Hypertextovodkaz"/>
          </w:rPr>
          <w:t>Přílo</w:t>
        </w:r>
        <w:r>
          <w:rPr>
            <w:rStyle w:val="Hypertextovodkaz"/>
          </w:rPr>
          <w:t>hy</w:t>
        </w:r>
        <w:r w:rsidRPr="00B40E94">
          <w:rPr>
            <w:rStyle w:val="Hypertextovodkaz"/>
          </w:rPr>
          <w:t xml:space="preserve"> č. 1</w:t>
        </w:r>
      </w:hyperlink>
      <w:r w:rsidRPr="00D13F9F">
        <w:rPr>
          <w:rStyle w:val="Hypertextovodkaz"/>
          <w:color w:val="auto"/>
          <w:u w:val="none"/>
        </w:rPr>
        <w:t xml:space="preserve"> </w:t>
      </w:r>
      <w:r>
        <w:t>této Smlouvy (dále jen „</w:t>
      </w:r>
      <w:r>
        <w:rPr>
          <w:b/>
        </w:rPr>
        <w:t>Reporty</w:t>
      </w:r>
      <w:r>
        <w:t>“)</w:t>
      </w:r>
      <w:r w:rsidR="0035495B">
        <w:t>.</w:t>
      </w:r>
      <w:r>
        <w:t xml:space="preserve"> </w:t>
      </w:r>
      <w:bookmarkStart w:id="55" w:name="_Ref402538370"/>
      <w:bookmarkStart w:id="56" w:name="_Ref374608027"/>
      <w:bookmarkEnd w:id="51"/>
      <w:bookmarkEnd w:id="52"/>
      <w:r w:rsidR="00D420C2" w:rsidRPr="00B40E94">
        <w:t>Reporty jsou přehledné a kompletní výkazy</w:t>
      </w:r>
      <w:r w:rsidR="009366C4">
        <w:t xml:space="preserve"> obsahující soupis poskytnutých </w:t>
      </w:r>
      <w:r w:rsidR="0035495B">
        <w:t xml:space="preserve">činností v rámci </w:t>
      </w:r>
      <w:r w:rsidR="009366C4">
        <w:t>Služb</w:t>
      </w:r>
      <w:r w:rsidR="0035495B">
        <w:t>y</w:t>
      </w:r>
      <w:r w:rsidR="009366C4">
        <w:t xml:space="preserve"> včetně jejich kategorizace</w:t>
      </w:r>
      <w:r w:rsidR="00716FAB">
        <w:t>,</w:t>
      </w:r>
      <w:r w:rsidR="009366C4">
        <w:t xml:space="preserve"> specifikace rolí</w:t>
      </w:r>
      <w:r w:rsidR="00716FAB">
        <w:t xml:space="preserve"> uplatněných k jejich poskytnutí</w:t>
      </w:r>
      <w:r w:rsidR="004341BA">
        <w:t>, včetně personalizace člena realizačního týmu</w:t>
      </w:r>
      <w:r w:rsidR="009366C4">
        <w:t xml:space="preserve"> a popisu jejich konkrétní věcné náplně ve vztahu k </w:t>
      </w:r>
      <w:r w:rsidR="0035495B">
        <w:t>I</w:t>
      </w:r>
      <w:r w:rsidR="009366C4">
        <w:t>nfrastruktuře Objednatele. Součástí reportů je rovněž hlášení o plnění SLA</w:t>
      </w:r>
      <w:r w:rsidR="00D420C2" w:rsidRPr="00B40E94">
        <w:t xml:space="preserve"> zpracovávané Poskytovatelem</w:t>
      </w:r>
      <w:r w:rsidR="004341BA">
        <w:t xml:space="preserve"> včetně výpočtu slev za nedodržení parametrů Služby</w:t>
      </w:r>
      <w:r w:rsidR="00716FAB">
        <w:t>. Z Reportů musí být</w:t>
      </w:r>
      <w:r w:rsidR="00D420C2" w:rsidRPr="00B40E94">
        <w:t xml:space="preserve"> jednoznačně zřejmé, </w:t>
      </w:r>
      <w:r w:rsidR="00716FAB">
        <w:t>že</w:t>
      </w:r>
      <w:r w:rsidR="00716FAB" w:rsidRPr="00B40E94">
        <w:t xml:space="preserve"> </w:t>
      </w:r>
      <w:r w:rsidR="0035495B" w:rsidRPr="00B40E94">
        <w:t>byl</w:t>
      </w:r>
      <w:r w:rsidR="0035495B">
        <w:t>a</w:t>
      </w:r>
      <w:r w:rsidR="0035495B" w:rsidRPr="00B40E94">
        <w:t xml:space="preserve"> Služb</w:t>
      </w:r>
      <w:r w:rsidR="0035495B">
        <w:t>a</w:t>
      </w:r>
      <w:r w:rsidR="0035495B" w:rsidRPr="00B40E94">
        <w:t xml:space="preserve"> </w:t>
      </w:r>
      <w:r w:rsidR="00D420C2" w:rsidRPr="00B40E94">
        <w:t xml:space="preserve">dle této Smlouvy </w:t>
      </w:r>
      <w:r w:rsidR="0035495B" w:rsidRPr="00B40E94">
        <w:t>poskytován</w:t>
      </w:r>
      <w:r w:rsidR="0035495B">
        <w:t>a</w:t>
      </w:r>
      <w:r w:rsidR="0035495B" w:rsidRPr="00B40E94">
        <w:t xml:space="preserve"> </w:t>
      </w:r>
      <w:r w:rsidR="00D420C2" w:rsidRPr="00B40E94">
        <w:t xml:space="preserve">dle parametrů </w:t>
      </w:r>
      <w:r w:rsidR="00716FAB">
        <w:t>uvedených v</w:t>
      </w:r>
      <w:r w:rsidR="00F75923" w:rsidRPr="00B40E94">
        <w:t xml:space="preserve"> </w:t>
      </w:r>
      <w:hyperlink w:anchor="ListAnnex01" w:history="1">
        <w:r w:rsidR="00716FAB" w:rsidRPr="00B40E94">
          <w:rPr>
            <w:rStyle w:val="Hypertextovodkaz"/>
          </w:rPr>
          <w:t>Přílo</w:t>
        </w:r>
        <w:r w:rsidR="00716FAB">
          <w:rPr>
            <w:rStyle w:val="Hypertextovodkaz"/>
          </w:rPr>
          <w:t>ze</w:t>
        </w:r>
        <w:r w:rsidR="00716FAB" w:rsidRPr="00B40E94">
          <w:rPr>
            <w:rStyle w:val="Hypertextovodkaz"/>
          </w:rPr>
          <w:t xml:space="preserve"> č. 1</w:t>
        </w:r>
      </w:hyperlink>
      <w:r w:rsidR="00F75923" w:rsidRPr="00B40E94">
        <w:t xml:space="preserve"> </w:t>
      </w:r>
      <w:r w:rsidR="00D420C2" w:rsidRPr="00B40E94">
        <w:t>této Smlouvy</w:t>
      </w:r>
      <w:r w:rsidR="00466DAC">
        <w:t>, případně blíže specifikovaných v dílčí smlouvě</w:t>
      </w:r>
      <w:r w:rsidR="00D420C2" w:rsidRPr="00B40E94">
        <w:t>, a</w:t>
      </w:r>
      <w:r w:rsidR="00716FAB">
        <w:t xml:space="preserve"> to včetně sledovaných </w:t>
      </w:r>
      <w:r w:rsidR="00D420C2" w:rsidRPr="00B40E94">
        <w:t>SLA.</w:t>
      </w:r>
      <w:bookmarkEnd w:id="55"/>
      <w:r w:rsidR="00D420C2" w:rsidRPr="00B40E94">
        <w:t xml:space="preserve"> </w:t>
      </w:r>
      <w:r w:rsidR="00A575AB" w:rsidRPr="004341BA">
        <w:t xml:space="preserve">Vzor Reportu je </w:t>
      </w:r>
      <w:hyperlink w:anchor="ListAnnex03" w:history="1">
        <w:r w:rsidR="0059067B" w:rsidRPr="004341BA">
          <w:rPr>
            <w:rStyle w:val="Hypertextovodkaz"/>
          </w:rPr>
          <w:t>Přílohou č. 3</w:t>
        </w:r>
      </w:hyperlink>
      <w:r w:rsidR="0059067B" w:rsidRPr="004341BA">
        <w:t xml:space="preserve"> </w:t>
      </w:r>
      <w:r w:rsidR="00A575AB" w:rsidRPr="004341BA">
        <w:t>této Smlouvy.</w:t>
      </w:r>
      <w:bookmarkEnd w:id="53"/>
    </w:p>
    <w:p w14:paraId="383AAFBC" w14:textId="0A782D71" w:rsidR="007A45E4" w:rsidRPr="00B40E94" w:rsidRDefault="00D420C2" w:rsidP="007A45E4">
      <w:pPr>
        <w:pStyle w:val="RLTextlnkuslovan"/>
        <w:rPr>
          <w:rFonts w:asciiTheme="minorHAnsi" w:hAnsiTheme="minorHAnsi"/>
          <w:szCs w:val="22"/>
        </w:rPr>
      </w:pPr>
      <w:bookmarkStart w:id="57" w:name="_Ref299356792"/>
      <w:bookmarkStart w:id="58" w:name="_Ref378170874"/>
      <w:bookmarkEnd w:id="56"/>
      <w:r w:rsidRPr="00B40E94">
        <w:rPr>
          <w:rFonts w:asciiTheme="minorHAnsi" w:hAnsiTheme="minorHAnsi"/>
          <w:szCs w:val="22"/>
        </w:rPr>
        <w:t>Reporty budou vypracovávány vždy ve vztahu k vyhodnocovacímu období (dále jen „</w:t>
      </w:r>
      <w:r w:rsidRPr="00B40E94">
        <w:rPr>
          <w:rFonts w:asciiTheme="minorHAnsi" w:hAnsiTheme="minorHAnsi"/>
          <w:b/>
          <w:szCs w:val="22"/>
        </w:rPr>
        <w:t>Vyhodnocovací období</w:t>
      </w:r>
      <w:r w:rsidRPr="00B40E94">
        <w:rPr>
          <w:rFonts w:asciiTheme="minorHAnsi" w:hAnsiTheme="minorHAnsi"/>
          <w:szCs w:val="22"/>
        </w:rPr>
        <w:t>“)</w:t>
      </w:r>
      <w:r w:rsidR="00716FAB">
        <w:rPr>
          <w:rFonts w:asciiTheme="minorHAnsi" w:hAnsiTheme="minorHAnsi"/>
          <w:szCs w:val="22"/>
        </w:rPr>
        <w:t xml:space="preserve">, které činí jeden (1) kalendářní </w:t>
      </w:r>
      <w:r w:rsidR="00D13F9F">
        <w:rPr>
          <w:rFonts w:asciiTheme="minorHAnsi" w:hAnsiTheme="minorHAnsi"/>
          <w:szCs w:val="22"/>
        </w:rPr>
        <w:t>měsíc</w:t>
      </w:r>
      <w:r w:rsidR="00716FAB">
        <w:rPr>
          <w:rFonts w:asciiTheme="minorHAnsi" w:hAnsiTheme="minorHAnsi"/>
          <w:szCs w:val="22"/>
        </w:rPr>
        <w:t>, n</w:t>
      </w:r>
      <w:r w:rsidR="00D16866" w:rsidRPr="00B40E94">
        <w:rPr>
          <w:rFonts w:asciiTheme="minorHAnsi" w:hAnsiTheme="minorHAnsi"/>
          <w:szCs w:val="22"/>
        </w:rPr>
        <w:t>ebude-li Vyhodnocovací období stanoveno dílčí smlouvou jinak</w:t>
      </w:r>
      <w:r w:rsidR="00716FAB">
        <w:rPr>
          <w:rFonts w:asciiTheme="minorHAnsi" w:hAnsiTheme="minorHAnsi"/>
          <w:szCs w:val="22"/>
        </w:rPr>
        <w:t xml:space="preserve">. </w:t>
      </w:r>
      <w:r w:rsidR="00D16866">
        <w:rPr>
          <w:rFonts w:asciiTheme="minorHAnsi" w:hAnsiTheme="minorHAnsi"/>
          <w:szCs w:val="22"/>
        </w:rPr>
        <w:t>Reporty</w:t>
      </w:r>
      <w:r w:rsidRPr="00B40E94">
        <w:rPr>
          <w:rFonts w:asciiTheme="minorHAnsi" w:hAnsiTheme="minorHAnsi"/>
          <w:szCs w:val="22"/>
        </w:rPr>
        <w:t xml:space="preserve"> budou Objednateli doručeny nejpozději</w:t>
      </w:r>
      <w:r w:rsidR="00716FAB">
        <w:rPr>
          <w:rFonts w:asciiTheme="minorHAnsi" w:hAnsiTheme="minorHAnsi"/>
          <w:szCs w:val="22"/>
        </w:rPr>
        <w:t xml:space="preserve"> </w:t>
      </w:r>
      <w:r w:rsidR="004341BA" w:rsidRPr="004341BA">
        <w:rPr>
          <w:rFonts w:asciiTheme="minorHAnsi" w:hAnsiTheme="minorHAnsi"/>
          <w:szCs w:val="22"/>
        </w:rPr>
        <w:t>pátý</w:t>
      </w:r>
      <w:r w:rsidR="0035495B" w:rsidRPr="004341BA">
        <w:rPr>
          <w:rFonts w:asciiTheme="minorHAnsi" w:hAnsiTheme="minorHAnsi"/>
          <w:szCs w:val="22"/>
        </w:rPr>
        <w:t xml:space="preserve"> (</w:t>
      </w:r>
      <w:r w:rsidR="004341BA" w:rsidRPr="004341BA">
        <w:rPr>
          <w:rFonts w:asciiTheme="minorHAnsi" w:hAnsiTheme="minorHAnsi"/>
          <w:szCs w:val="22"/>
        </w:rPr>
        <w:t>5</w:t>
      </w:r>
      <w:r w:rsidR="0035495B" w:rsidRPr="004341BA">
        <w:rPr>
          <w:rFonts w:asciiTheme="minorHAnsi" w:hAnsiTheme="minorHAnsi"/>
          <w:szCs w:val="22"/>
        </w:rPr>
        <w:t>)</w:t>
      </w:r>
      <w:r w:rsidR="00716FAB">
        <w:rPr>
          <w:rFonts w:asciiTheme="minorHAnsi" w:hAnsiTheme="minorHAnsi"/>
          <w:szCs w:val="22"/>
        </w:rPr>
        <w:t xml:space="preserve"> pracovní den</w:t>
      </w:r>
      <w:r w:rsidRPr="00B40E94">
        <w:rPr>
          <w:rFonts w:asciiTheme="minorHAnsi" w:hAnsiTheme="minorHAnsi"/>
          <w:szCs w:val="22"/>
        </w:rPr>
        <w:t xml:space="preserve"> </w:t>
      </w:r>
      <w:bookmarkEnd w:id="57"/>
      <w:bookmarkEnd w:id="58"/>
      <w:r w:rsidR="00716FAB">
        <w:rPr>
          <w:rFonts w:asciiTheme="minorHAnsi" w:hAnsiTheme="minorHAnsi"/>
          <w:szCs w:val="22"/>
        </w:rPr>
        <w:t xml:space="preserve">následující po skončení </w:t>
      </w:r>
      <w:r w:rsidR="00D13F9F">
        <w:rPr>
          <w:rFonts w:asciiTheme="minorHAnsi" w:hAnsiTheme="minorHAnsi"/>
          <w:szCs w:val="22"/>
        </w:rPr>
        <w:t>kalendářního měsíce</w:t>
      </w:r>
      <w:r w:rsidR="00716FAB">
        <w:rPr>
          <w:rFonts w:asciiTheme="minorHAnsi" w:hAnsiTheme="minorHAnsi"/>
          <w:szCs w:val="22"/>
        </w:rPr>
        <w:t xml:space="preserve">, k němuž se </w:t>
      </w:r>
      <w:r w:rsidR="00D13F9F">
        <w:rPr>
          <w:rFonts w:asciiTheme="minorHAnsi" w:hAnsiTheme="minorHAnsi"/>
          <w:szCs w:val="22"/>
        </w:rPr>
        <w:t xml:space="preserve">vztahují </w:t>
      </w:r>
      <w:r w:rsidR="00716FAB">
        <w:rPr>
          <w:rFonts w:asciiTheme="minorHAnsi" w:hAnsiTheme="minorHAnsi"/>
          <w:szCs w:val="22"/>
        </w:rPr>
        <w:t>(nesjednají-li smluvní strany v dílčí smlouvě jiný způsob předávání Reportů)</w:t>
      </w:r>
      <w:r w:rsidR="00E17728" w:rsidRPr="00B40E94">
        <w:rPr>
          <w:rFonts w:asciiTheme="minorHAnsi" w:hAnsiTheme="minorHAnsi"/>
        </w:rPr>
        <w:t>.</w:t>
      </w:r>
    </w:p>
    <w:p w14:paraId="1993EBDB" w14:textId="78FF3A08" w:rsidR="007A45E4" w:rsidRDefault="00D420C2" w:rsidP="007A45E4">
      <w:pPr>
        <w:pStyle w:val="RLTextlnkuslovan"/>
        <w:rPr>
          <w:rFonts w:asciiTheme="minorHAnsi" w:hAnsiTheme="minorHAnsi"/>
        </w:rPr>
      </w:pPr>
      <w:bookmarkStart w:id="59" w:name="_Ref372234424"/>
      <w:bookmarkStart w:id="60" w:name="_Ref369004899"/>
      <w:bookmarkEnd w:id="54"/>
      <w:r w:rsidRPr="00B40E94">
        <w:rPr>
          <w:rFonts w:asciiTheme="minorHAnsi" w:hAnsiTheme="minorHAnsi"/>
        </w:rPr>
        <w:t xml:space="preserve">Poskytovatel bere na vědomí, že za účelem vypracování Reportů a </w:t>
      </w:r>
      <w:r w:rsidRPr="00B40E94">
        <w:t xml:space="preserve">ověření, zda byly při poskytování </w:t>
      </w:r>
      <w:r w:rsidR="0035495B" w:rsidRPr="00B40E94">
        <w:t>Služ</w:t>
      </w:r>
      <w:r w:rsidR="0035495B">
        <w:t>by</w:t>
      </w:r>
      <w:r w:rsidR="0035495B" w:rsidRPr="00B40E94">
        <w:t xml:space="preserve"> </w:t>
      </w:r>
      <w:r w:rsidRPr="00B40E94">
        <w:t>dodrženy parametry stanovené v jednotlivých SLA,</w:t>
      </w:r>
      <w:r w:rsidRPr="00B40E94">
        <w:rPr>
          <w:rFonts w:asciiTheme="minorHAnsi" w:hAnsiTheme="minorHAnsi"/>
        </w:rPr>
        <w:t xml:space="preserve"> zpřístupní </w:t>
      </w:r>
      <w:r w:rsidR="00E17728" w:rsidRPr="00B40E94">
        <w:rPr>
          <w:rFonts w:asciiTheme="minorHAnsi" w:hAnsiTheme="minorHAnsi"/>
          <w:szCs w:val="22"/>
        </w:rPr>
        <w:t>Poskytovatel</w:t>
      </w:r>
      <w:r w:rsidRPr="00B40E94">
        <w:rPr>
          <w:rFonts w:asciiTheme="minorHAnsi" w:hAnsiTheme="minorHAnsi"/>
          <w:szCs w:val="22"/>
        </w:rPr>
        <w:t xml:space="preserve"> </w:t>
      </w:r>
      <w:r w:rsidRPr="00B40E94">
        <w:rPr>
          <w:rFonts w:asciiTheme="minorHAnsi" w:hAnsiTheme="minorHAnsi"/>
        </w:rPr>
        <w:t>Objednateli</w:t>
      </w:r>
      <w:r w:rsidR="0035495B">
        <w:rPr>
          <w:rFonts w:asciiTheme="minorHAnsi" w:hAnsiTheme="minorHAnsi"/>
        </w:rPr>
        <w:t xml:space="preserve"> na jeho předchozí žádost</w:t>
      </w:r>
      <w:r w:rsidRPr="00B40E94">
        <w:rPr>
          <w:rFonts w:asciiTheme="minorHAnsi" w:hAnsiTheme="minorHAnsi"/>
        </w:rPr>
        <w:t xml:space="preserve"> též </w:t>
      </w:r>
      <w:r w:rsidR="0035495B">
        <w:rPr>
          <w:rFonts w:asciiTheme="minorHAnsi" w:hAnsiTheme="minorHAnsi"/>
        </w:rPr>
        <w:t>dílčí výkazy kvality plnění a veškerá ostatní vstupní data, která</w:t>
      </w:r>
      <w:r w:rsidRPr="00B40E94">
        <w:rPr>
          <w:rFonts w:asciiTheme="minorHAnsi" w:hAnsiTheme="minorHAnsi"/>
        </w:rPr>
        <w:t xml:space="preserve"> byla využita pro </w:t>
      </w:r>
      <w:r w:rsidR="0035495B">
        <w:rPr>
          <w:rFonts w:asciiTheme="minorHAnsi" w:hAnsiTheme="minorHAnsi"/>
        </w:rPr>
        <w:t>zpracování Reportu</w:t>
      </w:r>
      <w:r w:rsidRPr="00B40E94">
        <w:rPr>
          <w:rFonts w:asciiTheme="minorHAnsi" w:hAnsiTheme="minorHAnsi"/>
        </w:rPr>
        <w:t xml:space="preserve"> v daném Vyhodnocovacím období. Poskytovatel je povinen předat Objednateli takováto data do </w:t>
      </w:r>
      <w:r w:rsidR="00E17728" w:rsidRPr="00B40E94">
        <w:rPr>
          <w:rFonts w:asciiTheme="minorHAnsi" w:hAnsiTheme="minorHAnsi"/>
        </w:rPr>
        <w:t>tří (</w:t>
      </w:r>
      <w:r w:rsidRPr="00B40E94">
        <w:rPr>
          <w:rFonts w:asciiTheme="minorHAnsi" w:hAnsiTheme="minorHAnsi"/>
        </w:rPr>
        <w:t>3</w:t>
      </w:r>
      <w:r w:rsidR="00E17728" w:rsidRPr="00B40E94">
        <w:rPr>
          <w:rFonts w:asciiTheme="minorHAnsi" w:hAnsiTheme="minorHAnsi"/>
        </w:rPr>
        <w:t>)</w:t>
      </w:r>
      <w:r w:rsidRPr="00B40E94">
        <w:rPr>
          <w:rFonts w:asciiTheme="minorHAnsi" w:hAnsiTheme="minorHAnsi"/>
        </w:rPr>
        <w:t xml:space="preserve"> pracovních dnů ode dne doručení žádosti Objednatele a bude je uchovávat po dobu, po níž bude dle povahy poskytovaných</w:t>
      </w:r>
      <w:r w:rsidR="00A60914">
        <w:rPr>
          <w:rFonts w:asciiTheme="minorHAnsi" w:hAnsiTheme="minorHAnsi"/>
        </w:rPr>
        <w:t xml:space="preserve"> komponent</w:t>
      </w:r>
      <w:r w:rsidRPr="00B40E94">
        <w:rPr>
          <w:rFonts w:asciiTheme="minorHAnsi" w:hAnsiTheme="minorHAnsi"/>
        </w:rPr>
        <w:t xml:space="preserve"> </w:t>
      </w:r>
      <w:r w:rsidR="00A60914" w:rsidRPr="00B40E94">
        <w:rPr>
          <w:rFonts w:asciiTheme="minorHAnsi" w:hAnsiTheme="minorHAnsi"/>
        </w:rPr>
        <w:t>Služ</w:t>
      </w:r>
      <w:r w:rsidR="00A60914">
        <w:rPr>
          <w:rFonts w:asciiTheme="minorHAnsi" w:hAnsiTheme="minorHAnsi"/>
        </w:rPr>
        <w:t>by</w:t>
      </w:r>
      <w:r w:rsidR="00A60914" w:rsidRPr="00B40E94">
        <w:rPr>
          <w:rFonts w:asciiTheme="minorHAnsi" w:hAnsiTheme="minorHAnsi"/>
        </w:rPr>
        <w:t xml:space="preserve"> </w:t>
      </w:r>
      <w:r w:rsidRPr="00B40E94">
        <w:rPr>
          <w:rFonts w:asciiTheme="minorHAnsi" w:hAnsiTheme="minorHAnsi"/>
        </w:rPr>
        <w:t>uchování možné, nejméně však po dobu</w:t>
      </w:r>
      <w:r w:rsidR="00A575AB" w:rsidRPr="00B40E94">
        <w:rPr>
          <w:rFonts w:asciiTheme="minorHAnsi" w:hAnsiTheme="minorHAnsi"/>
        </w:rPr>
        <w:t xml:space="preserve"> šesti</w:t>
      </w:r>
      <w:r w:rsidRPr="00B40E94">
        <w:rPr>
          <w:rFonts w:asciiTheme="minorHAnsi" w:hAnsiTheme="minorHAnsi"/>
        </w:rPr>
        <w:t xml:space="preserve"> </w:t>
      </w:r>
      <w:r w:rsidR="00A575AB" w:rsidRPr="00B40E94">
        <w:rPr>
          <w:rFonts w:asciiTheme="minorHAnsi" w:hAnsiTheme="minorHAnsi"/>
        </w:rPr>
        <w:t>(</w:t>
      </w:r>
      <w:r w:rsidRPr="00B40E94">
        <w:rPr>
          <w:rFonts w:asciiTheme="minorHAnsi" w:hAnsiTheme="minorHAnsi"/>
        </w:rPr>
        <w:t>6</w:t>
      </w:r>
      <w:r w:rsidR="00A575AB" w:rsidRPr="00B40E94">
        <w:rPr>
          <w:rFonts w:asciiTheme="minorHAnsi" w:hAnsiTheme="minorHAnsi"/>
        </w:rPr>
        <w:t>)</w:t>
      </w:r>
      <w:r w:rsidRPr="00B40E94">
        <w:rPr>
          <w:rFonts w:asciiTheme="minorHAnsi" w:hAnsiTheme="minorHAnsi"/>
        </w:rPr>
        <w:t xml:space="preserve"> měsíců od vzniku těchto dat</w:t>
      </w:r>
      <w:r w:rsidR="007A45E4" w:rsidRPr="00B40E94">
        <w:t>.</w:t>
      </w:r>
      <w:bookmarkEnd w:id="59"/>
      <w:r w:rsidR="007A45E4" w:rsidRPr="00B40E94">
        <w:rPr>
          <w:rFonts w:asciiTheme="minorHAnsi" w:hAnsiTheme="minorHAnsi"/>
        </w:rPr>
        <w:t xml:space="preserve"> </w:t>
      </w:r>
    </w:p>
    <w:p w14:paraId="210DB885" w14:textId="3FC73770" w:rsidR="00466DAC" w:rsidRDefault="00466DAC" w:rsidP="007A45E4">
      <w:pPr>
        <w:pStyle w:val="RLTextlnkuslovan"/>
        <w:rPr>
          <w:rFonts w:asciiTheme="minorHAnsi" w:hAnsiTheme="minorHAnsi"/>
        </w:rPr>
      </w:pPr>
      <w:bookmarkStart w:id="61" w:name="_Ref425162815"/>
      <w:bookmarkStart w:id="62" w:name="_Ref427755985"/>
      <w:r>
        <w:rPr>
          <w:rFonts w:asciiTheme="minorHAnsi" w:hAnsiTheme="minorHAnsi"/>
        </w:rPr>
        <w:t xml:space="preserve">Je-li Report předaný za příslušné Vyhodnocovací období úplný a odpovídá-li podmínkám stanoveným touto Smlouvou a příslušnou dílčí smlouvou, Objednatel </w:t>
      </w:r>
      <w:r>
        <w:rPr>
          <w:rFonts w:asciiTheme="minorHAnsi" w:hAnsiTheme="minorHAnsi"/>
        </w:rPr>
        <w:lastRenderedPageBreak/>
        <w:t xml:space="preserve">příslušný Report schválí a o této skutečnosti </w:t>
      </w:r>
      <w:r w:rsidRPr="004341BA">
        <w:rPr>
          <w:rFonts w:asciiTheme="minorHAnsi" w:hAnsiTheme="minorHAnsi"/>
        </w:rPr>
        <w:t xml:space="preserve">písemně informuje Poskytovatele do </w:t>
      </w:r>
      <w:r w:rsidR="007858F4" w:rsidRPr="004341BA">
        <w:rPr>
          <w:rFonts w:asciiTheme="minorHAnsi" w:hAnsiTheme="minorHAnsi"/>
        </w:rPr>
        <w:t xml:space="preserve">pěti </w:t>
      </w:r>
      <w:r w:rsidRPr="004341BA">
        <w:rPr>
          <w:rFonts w:asciiTheme="minorHAnsi" w:hAnsiTheme="minorHAnsi"/>
        </w:rPr>
        <w:t>(</w:t>
      </w:r>
      <w:r w:rsidR="007858F4" w:rsidRPr="004341BA">
        <w:rPr>
          <w:rFonts w:asciiTheme="minorHAnsi" w:hAnsiTheme="minorHAnsi"/>
        </w:rPr>
        <w:t>5</w:t>
      </w:r>
      <w:r w:rsidRPr="004341BA">
        <w:rPr>
          <w:rFonts w:asciiTheme="minorHAnsi" w:hAnsiTheme="minorHAnsi"/>
        </w:rPr>
        <w:t>) pracovních dnů ode dne, kdy Objednate</w:t>
      </w:r>
      <w:r>
        <w:rPr>
          <w:rFonts w:asciiTheme="minorHAnsi" w:hAnsiTheme="minorHAnsi"/>
        </w:rPr>
        <w:t xml:space="preserve">l příslušný Report obdržel. </w:t>
      </w:r>
      <w:r w:rsidR="00EF09A7">
        <w:rPr>
          <w:rFonts w:asciiTheme="minorHAnsi" w:hAnsiTheme="minorHAnsi"/>
        </w:rPr>
        <w:t xml:space="preserve">V případě, že Report Objednatel výslovně neschválí a současně k němu ve lhůtě </w:t>
      </w:r>
      <w:r w:rsidR="007858F4">
        <w:rPr>
          <w:rFonts w:asciiTheme="minorHAnsi" w:hAnsiTheme="minorHAnsi"/>
        </w:rPr>
        <w:t xml:space="preserve">pěti </w:t>
      </w:r>
      <w:r w:rsidR="00EF09A7">
        <w:rPr>
          <w:rFonts w:asciiTheme="minorHAnsi" w:hAnsiTheme="minorHAnsi"/>
        </w:rPr>
        <w:t>(</w:t>
      </w:r>
      <w:r w:rsidR="007858F4">
        <w:rPr>
          <w:rFonts w:asciiTheme="minorHAnsi" w:hAnsiTheme="minorHAnsi"/>
        </w:rPr>
        <w:t>5</w:t>
      </w:r>
      <w:r w:rsidR="00EF09A7">
        <w:rPr>
          <w:rFonts w:asciiTheme="minorHAnsi" w:hAnsiTheme="minorHAnsi"/>
        </w:rPr>
        <w:t xml:space="preserve">) pracovních dnů ode dne obdržení nevznese připomínky, </w:t>
      </w:r>
      <w:r w:rsidR="004341BA">
        <w:rPr>
          <w:rFonts w:asciiTheme="minorHAnsi" w:hAnsiTheme="minorHAnsi"/>
        </w:rPr>
        <w:t>je Poskytovatel povinen Objednatele na tuto skutečnost upozornit</w:t>
      </w:r>
      <w:r w:rsidR="00EF09A7">
        <w:rPr>
          <w:rFonts w:asciiTheme="minorHAnsi" w:hAnsiTheme="minorHAnsi"/>
        </w:rPr>
        <w:t>.</w:t>
      </w:r>
      <w:bookmarkEnd w:id="61"/>
      <w:r w:rsidR="004341BA">
        <w:rPr>
          <w:rFonts w:asciiTheme="minorHAnsi" w:hAnsiTheme="minorHAnsi"/>
        </w:rPr>
        <w:t xml:space="preserve"> V takovém případě se Objednatel vyjádří k Reportu do tří (3) pracovních dnů ode dne jeho obdržení. </w:t>
      </w:r>
      <w:r w:rsidR="004D01B4">
        <w:rPr>
          <w:rFonts w:asciiTheme="minorHAnsi" w:hAnsiTheme="minorHAnsi"/>
        </w:rPr>
        <w:t xml:space="preserve">Připomínky Objednatele k Reportu mohou mít zejména povahu výtek k neoprávněnému reportování </w:t>
      </w:r>
      <w:r w:rsidR="00A60914">
        <w:rPr>
          <w:rFonts w:asciiTheme="minorHAnsi" w:hAnsiTheme="minorHAnsi"/>
        </w:rPr>
        <w:t>Služby</w:t>
      </w:r>
      <w:r w:rsidR="004D01B4">
        <w:rPr>
          <w:rFonts w:asciiTheme="minorHAnsi" w:hAnsiTheme="minorHAnsi"/>
        </w:rPr>
        <w:t>, které nebyly provedeny, výtek k nesprávnému hlášení o dodržování SLA</w:t>
      </w:r>
      <w:r w:rsidR="00B95E4C">
        <w:rPr>
          <w:rFonts w:asciiTheme="minorHAnsi" w:hAnsiTheme="minorHAnsi"/>
        </w:rPr>
        <w:t>, výhrad k výpočtu slevy</w:t>
      </w:r>
      <w:r w:rsidR="004D01B4">
        <w:rPr>
          <w:rFonts w:asciiTheme="minorHAnsi" w:hAnsiTheme="minorHAnsi"/>
        </w:rPr>
        <w:t xml:space="preserve"> či výtek k nedodržení jiných podmínek poskyto</w:t>
      </w:r>
      <w:r w:rsidR="00BE768E">
        <w:rPr>
          <w:rFonts w:asciiTheme="minorHAnsi" w:hAnsiTheme="minorHAnsi"/>
        </w:rPr>
        <w:t>v</w:t>
      </w:r>
      <w:r w:rsidR="004D01B4">
        <w:rPr>
          <w:rFonts w:asciiTheme="minorHAnsi" w:hAnsiTheme="minorHAnsi"/>
        </w:rPr>
        <w:t xml:space="preserve">ání </w:t>
      </w:r>
      <w:r w:rsidR="00A60914">
        <w:rPr>
          <w:rFonts w:asciiTheme="minorHAnsi" w:hAnsiTheme="minorHAnsi"/>
        </w:rPr>
        <w:t xml:space="preserve">Služby </w:t>
      </w:r>
      <w:r w:rsidR="004D01B4">
        <w:rPr>
          <w:rFonts w:asciiTheme="minorHAnsi" w:hAnsiTheme="minorHAnsi"/>
        </w:rPr>
        <w:t>dle této Smlouvy a dle příslušné prováděcí smlouvy.</w:t>
      </w:r>
      <w:bookmarkEnd w:id="62"/>
    </w:p>
    <w:p w14:paraId="685A1725" w14:textId="77C7B64A" w:rsidR="00EF09A7" w:rsidRDefault="0066327B" w:rsidP="007A45E4">
      <w:pPr>
        <w:pStyle w:val="RLTextlnkuslovan"/>
        <w:rPr>
          <w:rFonts w:asciiTheme="minorHAnsi" w:hAnsiTheme="minorHAnsi"/>
        </w:rPr>
      </w:pPr>
      <w:r>
        <w:rPr>
          <w:rFonts w:asciiTheme="minorHAnsi" w:hAnsiTheme="minorHAnsi"/>
        </w:rPr>
        <w:t xml:space="preserve">K případným připomínkám Objednatele je Poskytovatel povinen zaslat do tří (3) pracovních dnů své stanovisko včetně případného upraveného Reportu. Objednatel (a případně i Poskytovatel) dále postupují opakovaně dle odst. </w:t>
      </w:r>
      <w:r>
        <w:rPr>
          <w:rFonts w:asciiTheme="minorHAnsi" w:hAnsiTheme="minorHAnsi"/>
        </w:rPr>
        <w:fldChar w:fldCharType="begin"/>
      </w:r>
      <w:r>
        <w:rPr>
          <w:rFonts w:asciiTheme="minorHAnsi" w:hAnsiTheme="minorHAnsi"/>
        </w:rPr>
        <w:instrText xml:space="preserve"> REF _Ref425162815 \r \h </w:instrText>
      </w:r>
      <w:r>
        <w:rPr>
          <w:rFonts w:asciiTheme="minorHAnsi" w:hAnsiTheme="minorHAnsi"/>
        </w:rPr>
      </w:r>
      <w:r>
        <w:rPr>
          <w:rFonts w:asciiTheme="minorHAnsi" w:hAnsiTheme="minorHAnsi"/>
        </w:rPr>
        <w:fldChar w:fldCharType="separate"/>
      </w:r>
      <w:r w:rsidR="00B2643E">
        <w:rPr>
          <w:rFonts w:asciiTheme="minorHAnsi" w:hAnsiTheme="minorHAnsi"/>
        </w:rPr>
        <w:t>6.14</w:t>
      </w:r>
      <w:r>
        <w:rPr>
          <w:rFonts w:asciiTheme="minorHAnsi" w:hAnsiTheme="minorHAnsi"/>
        </w:rPr>
        <w:fldChar w:fldCharType="end"/>
      </w:r>
      <w:r>
        <w:rPr>
          <w:rFonts w:asciiTheme="minorHAnsi" w:hAnsiTheme="minorHAnsi"/>
        </w:rPr>
        <w:t xml:space="preserve"> této Smlouvy až do schválení Reportu. </w:t>
      </w:r>
    </w:p>
    <w:p w14:paraId="7AA6D8D2" w14:textId="77777777" w:rsidR="00744E25" w:rsidRPr="00B40E94" w:rsidRDefault="00744E25" w:rsidP="00DE1311">
      <w:pPr>
        <w:pStyle w:val="RLlneksmlouvy"/>
        <w:rPr>
          <w:rFonts w:asciiTheme="minorHAnsi" w:hAnsiTheme="minorHAnsi"/>
          <w:szCs w:val="22"/>
        </w:rPr>
      </w:pPr>
      <w:bookmarkStart w:id="63" w:name="_Toc295034734"/>
      <w:bookmarkStart w:id="64" w:name="_Ref295034878"/>
      <w:bookmarkStart w:id="65" w:name="_Ref402539105"/>
      <w:bookmarkStart w:id="66" w:name="_Ref402785744"/>
      <w:bookmarkStart w:id="67" w:name="_Ref402786532"/>
      <w:bookmarkEnd w:id="47"/>
      <w:bookmarkEnd w:id="48"/>
      <w:bookmarkEnd w:id="60"/>
      <w:r w:rsidRPr="00B40E94">
        <w:rPr>
          <w:rFonts w:asciiTheme="minorHAnsi" w:hAnsiTheme="minorHAnsi"/>
          <w:szCs w:val="22"/>
        </w:rPr>
        <w:t>CENA A PLATEBNÍ PODMÍNKY</w:t>
      </w:r>
      <w:bookmarkEnd w:id="30"/>
      <w:bookmarkEnd w:id="63"/>
      <w:bookmarkEnd w:id="64"/>
      <w:bookmarkEnd w:id="65"/>
      <w:bookmarkEnd w:id="66"/>
      <w:bookmarkEnd w:id="67"/>
    </w:p>
    <w:p w14:paraId="32EE6D38" w14:textId="58A68C71" w:rsidR="00B6626D" w:rsidRDefault="000E7D1C" w:rsidP="00B6626D">
      <w:pPr>
        <w:pStyle w:val="RLTextlnkuslovan"/>
        <w:tabs>
          <w:tab w:val="num" w:pos="1872"/>
        </w:tabs>
        <w:rPr>
          <w:rFonts w:asciiTheme="minorHAnsi" w:hAnsiTheme="minorHAnsi"/>
          <w:szCs w:val="22"/>
        </w:rPr>
      </w:pPr>
      <w:r w:rsidRPr="00B40E94">
        <w:rPr>
          <w:rFonts w:asciiTheme="minorHAnsi" w:hAnsiTheme="minorHAnsi"/>
          <w:szCs w:val="22"/>
        </w:rPr>
        <w:t xml:space="preserve">Cena </w:t>
      </w:r>
      <w:r w:rsidR="00B1585C" w:rsidRPr="00B40E94">
        <w:rPr>
          <w:rFonts w:asciiTheme="minorHAnsi" w:hAnsiTheme="minorHAnsi"/>
          <w:szCs w:val="22"/>
        </w:rPr>
        <w:t xml:space="preserve">za poskytování </w:t>
      </w:r>
      <w:r w:rsidR="00D04653" w:rsidRPr="00B40E94">
        <w:rPr>
          <w:rFonts w:asciiTheme="minorHAnsi" w:hAnsiTheme="minorHAnsi"/>
          <w:szCs w:val="22"/>
        </w:rPr>
        <w:t>konkrétní</w:t>
      </w:r>
      <w:r w:rsidR="00092F32">
        <w:rPr>
          <w:rFonts w:asciiTheme="minorHAnsi" w:hAnsiTheme="minorHAnsi"/>
          <w:szCs w:val="22"/>
        </w:rPr>
        <w:t xml:space="preserve"> </w:t>
      </w:r>
      <w:r w:rsidR="004D01B4">
        <w:rPr>
          <w:rFonts w:asciiTheme="minorHAnsi" w:hAnsiTheme="minorHAnsi"/>
          <w:szCs w:val="22"/>
        </w:rPr>
        <w:t>S</w:t>
      </w:r>
      <w:r w:rsidR="00A9553F">
        <w:rPr>
          <w:rFonts w:asciiTheme="minorHAnsi" w:hAnsiTheme="minorHAnsi"/>
          <w:szCs w:val="22"/>
        </w:rPr>
        <w:t>l</w:t>
      </w:r>
      <w:r w:rsidR="00D04653" w:rsidRPr="00B40E94">
        <w:rPr>
          <w:rFonts w:asciiTheme="minorHAnsi" w:hAnsiTheme="minorHAnsi"/>
          <w:szCs w:val="22"/>
        </w:rPr>
        <w:t>už</w:t>
      </w:r>
      <w:r w:rsidR="00AD27DA" w:rsidRPr="00B40E94">
        <w:rPr>
          <w:rFonts w:asciiTheme="minorHAnsi" w:hAnsiTheme="minorHAnsi"/>
          <w:szCs w:val="22"/>
        </w:rPr>
        <w:t>b</w:t>
      </w:r>
      <w:r w:rsidR="00D04653" w:rsidRPr="00B40E94">
        <w:rPr>
          <w:rFonts w:asciiTheme="minorHAnsi" w:hAnsiTheme="minorHAnsi"/>
          <w:szCs w:val="22"/>
        </w:rPr>
        <w:t>y</w:t>
      </w:r>
      <w:r w:rsidR="00B1585C" w:rsidRPr="00B40E94">
        <w:rPr>
          <w:rFonts w:asciiTheme="minorHAnsi" w:hAnsiTheme="minorHAnsi"/>
          <w:szCs w:val="22"/>
        </w:rPr>
        <w:t xml:space="preserve"> dle této </w:t>
      </w:r>
      <w:r w:rsidR="00D04653" w:rsidRPr="00B40E94">
        <w:rPr>
          <w:rFonts w:asciiTheme="minorHAnsi" w:hAnsiTheme="minorHAnsi"/>
          <w:szCs w:val="22"/>
        </w:rPr>
        <w:t>Smlouvy</w:t>
      </w:r>
      <w:r w:rsidR="007858F4">
        <w:rPr>
          <w:rFonts w:asciiTheme="minorHAnsi" w:hAnsiTheme="minorHAnsi"/>
          <w:szCs w:val="22"/>
        </w:rPr>
        <w:t xml:space="preserve"> a dle příslušné dílčí smlouvy</w:t>
      </w:r>
      <w:r w:rsidR="00B1585C" w:rsidRPr="00B40E94">
        <w:rPr>
          <w:rFonts w:asciiTheme="minorHAnsi" w:hAnsiTheme="minorHAnsi"/>
          <w:szCs w:val="22"/>
        </w:rPr>
        <w:t xml:space="preserve"> </w:t>
      </w:r>
      <w:r w:rsidR="00BE768E">
        <w:rPr>
          <w:rFonts w:asciiTheme="minorHAnsi" w:hAnsiTheme="minorHAnsi"/>
          <w:szCs w:val="22"/>
        </w:rPr>
        <w:t>bude stanovena</w:t>
      </w:r>
      <w:r w:rsidR="00D04653" w:rsidRPr="00B40E94">
        <w:rPr>
          <w:rFonts w:asciiTheme="minorHAnsi" w:hAnsiTheme="minorHAnsi"/>
          <w:szCs w:val="22"/>
        </w:rPr>
        <w:t xml:space="preserve"> </w:t>
      </w:r>
      <w:r w:rsidR="00474628" w:rsidRPr="00B40E94">
        <w:rPr>
          <w:rFonts w:asciiTheme="minorHAnsi" w:hAnsiTheme="minorHAnsi"/>
          <w:szCs w:val="22"/>
        </w:rPr>
        <w:t xml:space="preserve">jako </w:t>
      </w:r>
      <w:r w:rsidR="00474628" w:rsidRPr="00B40E94">
        <w:rPr>
          <w:lang w:eastAsia="en-US"/>
        </w:rPr>
        <w:t>součin</w:t>
      </w:r>
      <w:r w:rsidR="00D21A9A">
        <w:rPr>
          <w:lang w:eastAsia="en-US"/>
        </w:rPr>
        <w:t xml:space="preserve"> skutečného</w:t>
      </w:r>
      <w:r w:rsidR="00474628" w:rsidRPr="00B40E94">
        <w:rPr>
          <w:lang w:eastAsia="en-US"/>
        </w:rPr>
        <w:t xml:space="preserve"> rozsahu poskytnutého plnění Poskytovatele vyjádřeného v člověkodnech nebo jejich částech, a příslušné sazby za toto plnění</w:t>
      </w:r>
      <w:r w:rsidR="00B1585C" w:rsidRPr="00B40E94">
        <w:rPr>
          <w:rFonts w:asciiTheme="minorHAnsi" w:hAnsiTheme="minorHAnsi"/>
          <w:szCs w:val="22"/>
        </w:rPr>
        <w:t xml:space="preserve">, přičemž </w:t>
      </w:r>
      <w:r w:rsidR="00D04653" w:rsidRPr="00B40E94">
        <w:rPr>
          <w:rFonts w:asciiTheme="minorHAnsi" w:hAnsiTheme="minorHAnsi"/>
          <w:szCs w:val="22"/>
        </w:rPr>
        <w:t>cena za jeden (1) člověkoden</w:t>
      </w:r>
      <w:r w:rsidR="00374D17">
        <w:rPr>
          <w:rFonts w:asciiTheme="minorHAnsi" w:hAnsiTheme="minorHAnsi"/>
          <w:szCs w:val="22"/>
        </w:rPr>
        <w:t xml:space="preserve"> (dále též „</w:t>
      </w:r>
      <w:r w:rsidR="00A02ECA">
        <w:rPr>
          <w:rFonts w:asciiTheme="minorHAnsi" w:hAnsiTheme="minorHAnsi"/>
          <w:szCs w:val="22"/>
        </w:rPr>
        <w:t>MD</w:t>
      </w:r>
      <w:r w:rsidR="00374D17">
        <w:rPr>
          <w:rFonts w:asciiTheme="minorHAnsi" w:hAnsiTheme="minorHAnsi"/>
          <w:szCs w:val="22"/>
        </w:rPr>
        <w:t>“)</w:t>
      </w:r>
      <w:r w:rsidR="00D04653" w:rsidRPr="00B40E94">
        <w:rPr>
          <w:rFonts w:asciiTheme="minorHAnsi" w:hAnsiTheme="minorHAnsi"/>
          <w:szCs w:val="22"/>
        </w:rPr>
        <w:t xml:space="preserve"> dan</w:t>
      </w:r>
      <w:r w:rsidR="00474628" w:rsidRPr="00B40E94">
        <w:rPr>
          <w:rFonts w:asciiTheme="minorHAnsi" w:hAnsiTheme="minorHAnsi"/>
          <w:szCs w:val="22"/>
        </w:rPr>
        <w:t>é</w:t>
      </w:r>
      <w:r w:rsidR="00D04653" w:rsidRPr="00B40E94">
        <w:rPr>
          <w:rFonts w:asciiTheme="minorHAnsi" w:hAnsiTheme="minorHAnsi"/>
          <w:szCs w:val="22"/>
        </w:rPr>
        <w:t xml:space="preserve"> Služb</w:t>
      </w:r>
      <w:r w:rsidR="00474628" w:rsidRPr="00B40E94">
        <w:rPr>
          <w:rFonts w:asciiTheme="minorHAnsi" w:hAnsiTheme="minorHAnsi"/>
          <w:szCs w:val="22"/>
        </w:rPr>
        <w:t>y</w:t>
      </w:r>
      <w:r w:rsidR="00D04653" w:rsidRPr="00B40E94">
        <w:rPr>
          <w:rFonts w:asciiTheme="minorHAnsi" w:hAnsiTheme="minorHAnsi"/>
          <w:szCs w:val="22"/>
        </w:rPr>
        <w:t xml:space="preserve"> </w:t>
      </w:r>
      <w:r w:rsidR="00474628" w:rsidRPr="00B40E94">
        <w:rPr>
          <w:rFonts w:asciiTheme="minorHAnsi" w:hAnsiTheme="minorHAnsi"/>
          <w:szCs w:val="22"/>
        </w:rPr>
        <w:t xml:space="preserve">je uvedena v </w:t>
      </w:r>
      <w:hyperlink w:anchor="ListAnnex02" w:history="1">
        <w:r w:rsidR="007858F4" w:rsidRPr="00B40E94">
          <w:rPr>
            <w:rStyle w:val="Hypertextovodkaz"/>
            <w:rFonts w:asciiTheme="minorHAnsi" w:hAnsiTheme="minorHAnsi"/>
            <w:szCs w:val="22"/>
          </w:rPr>
          <w:t xml:space="preserve">Příloze č. </w:t>
        </w:r>
        <w:r w:rsidR="007858F4">
          <w:rPr>
            <w:rStyle w:val="Hypertextovodkaz"/>
            <w:rFonts w:asciiTheme="minorHAnsi" w:hAnsiTheme="minorHAnsi"/>
            <w:szCs w:val="22"/>
          </w:rPr>
          <w:t>2</w:t>
        </w:r>
      </w:hyperlink>
      <w:r w:rsidR="007858F4" w:rsidRPr="00B40E94">
        <w:rPr>
          <w:rFonts w:asciiTheme="minorHAnsi" w:hAnsiTheme="minorHAnsi"/>
          <w:szCs w:val="22"/>
        </w:rPr>
        <w:t xml:space="preserve"> </w:t>
      </w:r>
      <w:r w:rsidR="00D04653" w:rsidRPr="00B40E94">
        <w:rPr>
          <w:rFonts w:asciiTheme="minorHAnsi" w:hAnsiTheme="minorHAnsi"/>
          <w:szCs w:val="22"/>
        </w:rPr>
        <w:t>této Smlouvy</w:t>
      </w:r>
      <w:r w:rsidR="00B6626D" w:rsidRPr="00B40E94">
        <w:rPr>
          <w:rFonts w:asciiTheme="minorHAnsi" w:hAnsiTheme="minorHAnsi"/>
          <w:szCs w:val="22"/>
        </w:rPr>
        <w:t>.</w:t>
      </w:r>
    </w:p>
    <w:p w14:paraId="36110B3D" w14:textId="0866B334" w:rsidR="00B1585C" w:rsidRPr="00B40E94" w:rsidRDefault="00B1585C" w:rsidP="00B6626D">
      <w:pPr>
        <w:pStyle w:val="RLTextlnkuslovan"/>
        <w:tabs>
          <w:tab w:val="num" w:pos="1872"/>
        </w:tabs>
        <w:rPr>
          <w:rFonts w:asciiTheme="minorHAnsi" w:hAnsiTheme="minorHAnsi"/>
          <w:szCs w:val="22"/>
        </w:rPr>
      </w:pPr>
      <w:r w:rsidRPr="00B40E94">
        <w:rPr>
          <w:rFonts w:asciiTheme="minorHAnsi" w:hAnsiTheme="minorHAnsi"/>
          <w:szCs w:val="22"/>
          <w:lang w:eastAsia="en-US"/>
        </w:rPr>
        <w:t>Pro vylouč</w:t>
      </w:r>
      <w:r w:rsidR="00D04653" w:rsidRPr="00B40E94">
        <w:rPr>
          <w:rFonts w:asciiTheme="minorHAnsi" w:hAnsiTheme="minorHAnsi"/>
          <w:szCs w:val="22"/>
          <w:lang w:eastAsia="en-US"/>
        </w:rPr>
        <w:t>ení pochybností to znamená, že ceny</w:t>
      </w:r>
      <w:r w:rsidRPr="00B40E94">
        <w:rPr>
          <w:rFonts w:asciiTheme="minorHAnsi" w:hAnsiTheme="minorHAnsi"/>
          <w:szCs w:val="22"/>
          <w:lang w:eastAsia="en-US"/>
        </w:rPr>
        <w:t xml:space="preserve"> za poskytnutí </w:t>
      </w:r>
      <w:r w:rsidR="007858F4">
        <w:rPr>
          <w:rFonts w:asciiTheme="minorHAnsi" w:hAnsiTheme="minorHAnsi"/>
          <w:szCs w:val="22"/>
          <w:lang w:eastAsia="en-US"/>
        </w:rPr>
        <w:t>Služby</w:t>
      </w:r>
      <w:r w:rsidRPr="00B40E94">
        <w:rPr>
          <w:rFonts w:asciiTheme="minorHAnsi" w:hAnsiTheme="minorHAnsi"/>
          <w:szCs w:val="22"/>
          <w:lang w:eastAsia="en-US"/>
        </w:rPr>
        <w:t xml:space="preserve"> uveden</w:t>
      </w:r>
      <w:r w:rsidR="00D04653" w:rsidRPr="00B40E94">
        <w:rPr>
          <w:rFonts w:asciiTheme="minorHAnsi" w:hAnsiTheme="minorHAnsi"/>
          <w:szCs w:val="22"/>
          <w:lang w:eastAsia="en-US"/>
        </w:rPr>
        <w:t>é v </w:t>
      </w:r>
      <w:hyperlink w:anchor="ListAnnex02" w:history="1">
        <w:r w:rsidR="007858F4" w:rsidRPr="00B40E94">
          <w:rPr>
            <w:rStyle w:val="Hypertextovodkaz"/>
            <w:rFonts w:asciiTheme="minorHAnsi" w:hAnsiTheme="minorHAnsi"/>
            <w:szCs w:val="22"/>
          </w:rPr>
          <w:t xml:space="preserve">Příloze č. </w:t>
        </w:r>
        <w:r w:rsidR="007858F4">
          <w:rPr>
            <w:rStyle w:val="Hypertextovodkaz"/>
            <w:rFonts w:asciiTheme="minorHAnsi" w:hAnsiTheme="minorHAnsi"/>
            <w:szCs w:val="22"/>
          </w:rPr>
          <w:t>2</w:t>
        </w:r>
      </w:hyperlink>
      <w:r w:rsidR="00D04653" w:rsidRPr="00B40E94">
        <w:rPr>
          <w:rFonts w:asciiTheme="minorHAnsi" w:hAnsiTheme="minorHAnsi"/>
          <w:szCs w:val="22"/>
          <w:lang w:eastAsia="en-US"/>
        </w:rPr>
        <w:t xml:space="preserve"> Smlouvy</w:t>
      </w:r>
      <w:r w:rsidRPr="00B40E94">
        <w:rPr>
          <w:rFonts w:asciiTheme="minorHAnsi" w:hAnsiTheme="minorHAnsi"/>
          <w:szCs w:val="22"/>
          <w:lang w:eastAsia="en-US"/>
        </w:rPr>
        <w:t xml:space="preserve"> j</w:t>
      </w:r>
      <w:r w:rsidR="00D04653" w:rsidRPr="00B40E94">
        <w:rPr>
          <w:rFonts w:asciiTheme="minorHAnsi" w:hAnsiTheme="minorHAnsi"/>
          <w:szCs w:val="22"/>
          <w:lang w:eastAsia="en-US"/>
        </w:rPr>
        <w:t>sou cenami</w:t>
      </w:r>
      <w:r w:rsidRPr="00B40E94">
        <w:rPr>
          <w:rFonts w:asciiTheme="minorHAnsi" w:hAnsiTheme="minorHAnsi"/>
          <w:szCs w:val="22"/>
          <w:lang w:eastAsia="en-US"/>
        </w:rPr>
        <w:t xml:space="preserve"> nejvýše přípustn</w:t>
      </w:r>
      <w:r w:rsidR="00D04653" w:rsidRPr="00B40E94">
        <w:rPr>
          <w:rFonts w:asciiTheme="minorHAnsi" w:hAnsiTheme="minorHAnsi"/>
          <w:szCs w:val="22"/>
          <w:lang w:eastAsia="en-US"/>
        </w:rPr>
        <w:t>ými</w:t>
      </w:r>
      <w:r w:rsidRPr="00B40E94">
        <w:rPr>
          <w:rFonts w:asciiTheme="minorHAnsi" w:hAnsiTheme="minorHAnsi"/>
          <w:szCs w:val="22"/>
          <w:lang w:eastAsia="en-US"/>
        </w:rPr>
        <w:t xml:space="preserve"> </w:t>
      </w:r>
      <w:r w:rsidR="00B94080">
        <w:rPr>
          <w:rFonts w:asciiTheme="minorHAnsi" w:hAnsiTheme="minorHAnsi"/>
          <w:szCs w:val="22"/>
          <w:lang w:eastAsia="en-US"/>
        </w:rPr>
        <w:t xml:space="preserve">za 1 </w:t>
      </w:r>
      <w:r w:rsidR="00A02ECA">
        <w:rPr>
          <w:rFonts w:asciiTheme="minorHAnsi" w:hAnsiTheme="minorHAnsi"/>
          <w:szCs w:val="22"/>
          <w:lang w:eastAsia="en-US"/>
        </w:rPr>
        <w:t xml:space="preserve">MD </w:t>
      </w:r>
      <w:r w:rsidR="007858F4">
        <w:rPr>
          <w:rFonts w:asciiTheme="minorHAnsi" w:hAnsiTheme="minorHAnsi"/>
          <w:szCs w:val="22"/>
          <w:lang w:eastAsia="en-US"/>
        </w:rPr>
        <w:t xml:space="preserve">poskytování </w:t>
      </w:r>
      <w:r w:rsidR="00B94080">
        <w:rPr>
          <w:rFonts w:asciiTheme="minorHAnsi" w:hAnsiTheme="minorHAnsi"/>
          <w:szCs w:val="22"/>
          <w:lang w:eastAsia="en-US"/>
        </w:rPr>
        <w:t>Služ</w:t>
      </w:r>
      <w:r w:rsidR="007858F4">
        <w:rPr>
          <w:rFonts w:asciiTheme="minorHAnsi" w:hAnsiTheme="minorHAnsi"/>
          <w:szCs w:val="22"/>
          <w:lang w:eastAsia="en-US"/>
        </w:rPr>
        <w:t>by v dané roli</w:t>
      </w:r>
      <w:r w:rsidR="00B94080">
        <w:rPr>
          <w:rFonts w:asciiTheme="minorHAnsi" w:hAnsiTheme="minorHAnsi"/>
          <w:szCs w:val="22"/>
          <w:lang w:eastAsia="en-US"/>
        </w:rPr>
        <w:t xml:space="preserve"> </w:t>
      </w:r>
      <w:r w:rsidR="00D04653" w:rsidRPr="00B40E94">
        <w:rPr>
          <w:rFonts w:asciiTheme="minorHAnsi" w:hAnsiTheme="minorHAnsi"/>
          <w:szCs w:val="22"/>
          <w:lang w:eastAsia="en-US"/>
        </w:rPr>
        <w:t xml:space="preserve">a zahrnují veškeré </w:t>
      </w:r>
      <w:r w:rsidR="00474628" w:rsidRPr="00B40E94">
        <w:rPr>
          <w:rFonts w:asciiTheme="minorHAnsi" w:hAnsiTheme="minorHAnsi"/>
          <w:szCs w:val="22"/>
          <w:lang w:eastAsia="en-US"/>
        </w:rPr>
        <w:t>zřizovací či jiné</w:t>
      </w:r>
      <w:r w:rsidRPr="00B40E94">
        <w:rPr>
          <w:rFonts w:asciiTheme="minorHAnsi" w:hAnsiTheme="minorHAnsi"/>
          <w:szCs w:val="22"/>
          <w:lang w:eastAsia="en-US"/>
        </w:rPr>
        <w:t xml:space="preserve"> poplatk</w:t>
      </w:r>
      <w:r w:rsidR="00474628" w:rsidRPr="00B40E94">
        <w:rPr>
          <w:rFonts w:asciiTheme="minorHAnsi" w:hAnsiTheme="minorHAnsi"/>
          <w:szCs w:val="22"/>
          <w:lang w:eastAsia="en-US"/>
        </w:rPr>
        <w:t>y</w:t>
      </w:r>
      <w:r w:rsidRPr="00B40E94">
        <w:rPr>
          <w:rFonts w:asciiTheme="minorHAnsi" w:hAnsiTheme="minorHAnsi"/>
          <w:szCs w:val="22"/>
          <w:lang w:eastAsia="en-US"/>
        </w:rPr>
        <w:t xml:space="preserve"> a vešker</w:t>
      </w:r>
      <w:r w:rsidR="00474628" w:rsidRPr="00B40E94">
        <w:rPr>
          <w:rFonts w:asciiTheme="minorHAnsi" w:hAnsiTheme="minorHAnsi"/>
          <w:szCs w:val="22"/>
          <w:lang w:eastAsia="en-US"/>
        </w:rPr>
        <w:t>é další</w:t>
      </w:r>
      <w:r w:rsidRPr="00B40E94">
        <w:rPr>
          <w:rFonts w:asciiTheme="minorHAnsi" w:hAnsiTheme="minorHAnsi"/>
          <w:szCs w:val="22"/>
          <w:lang w:eastAsia="en-US"/>
        </w:rPr>
        <w:t xml:space="preserve"> náklad</w:t>
      </w:r>
      <w:r w:rsidR="00474628" w:rsidRPr="00B40E94">
        <w:rPr>
          <w:rFonts w:asciiTheme="minorHAnsi" w:hAnsiTheme="minorHAnsi"/>
          <w:szCs w:val="22"/>
          <w:lang w:eastAsia="en-US"/>
        </w:rPr>
        <w:t>y Poskytovatele</w:t>
      </w:r>
      <w:r w:rsidRPr="00B40E94">
        <w:rPr>
          <w:rFonts w:asciiTheme="minorHAnsi" w:hAnsiTheme="minorHAnsi"/>
          <w:szCs w:val="22"/>
          <w:lang w:eastAsia="en-US"/>
        </w:rPr>
        <w:t xml:space="preserve"> s poskytnutím </w:t>
      </w:r>
      <w:r w:rsidR="00474628" w:rsidRPr="00B40E94">
        <w:rPr>
          <w:rFonts w:asciiTheme="minorHAnsi" w:hAnsiTheme="minorHAnsi"/>
          <w:szCs w:val="22"/>
        </w:rPr>
        <w:t>t</w:t>
      </w:r>
      <w:r w:rsidR="00A60914">
        <w:rPr>
          <w:rFonts w:asciiTheme="minorHAnsi" w:hAnsiTheme="minorHAnsi"/>
          <w:szCs w:val="22"/>
        </w:rPr>
        <w:t xml:space="preserve">éto </w:t>
      </w:r>
      <w:r w:rsidR="00474628" w:rsidRPr="00B40E94">
        <w:rPr>
          <w:rFonts w:asciiTheme="minorHAnsi" w:hAnsiTheme="minorHAnsi"/>
          <w:szCs w:val="22"/>
        </w:rPr>
        <w:t>S</w:t>
      </w:r>
      <w:r w:rsidRPr="00B40E94">
        <w:rPr>
          <w:rFonts w:asciiTheme="minorHAnsi" w:hAnsiTheme="minorHAnsi"/>
          <w:szCs w:val="22"/>
        </w:rPr>
        <w:t>luž</w:t>
      </w:r>
      <w:r w:rsidR="00A60914">
        <w:rPr>
          <w:rFonts w:asciiTheme="minorHAnsi" w:hAnsiTheme="minorHAnsi"/>
          <w:szCs w:val="22"/>
        </w:rPr>
        <w:t>by</w:t>
      </w:r>
      <w:r w:rsidRPr="00B40E94">
        <w:rPr>
          <w:rFonts w:asciiTheme="minorHAnsi" w:hAnsiTheme="minorHAnsi"/>
          <w:szCs w:val="22"/>
          <w:lang w:eastAsia="en-US"/>
        </w:rPr>
        <w:t xml:space="preserve"> související.</w:t>
      </w:r>
    </w:p>
    <w:p w14:paraId="1234F16E" w14:textId="55B5E6DC" w:rsidR="0068399F" w:rsidRPr="00B40E94" w:rsidRDefault="0068399F" w:rsidP="0068399F">
      <w:pPr>
        <w:pStyle w:val="RLTextlnkuslovan"/>
        <w:tabs>
          <w:tab w:val="num" w:pos="1872"/>
        </w:tabs>
        <w:rPr>
          <w:rFonts w:asciiTheme="minorHAnsi" w:hAnsiTheme="minorHAnsi"/>
          <w:szCs w:val="22"/>
          <w:lang w:eastAsia="en-US"/>
        </w:rPr>
      </w:pPr>
      <w:r w:rsidRPr="00B40E94">
        <w:rPr>
          <w:rFonts w:asciiTheme="minorHAnsi" w:hAnsiTheme="minorHAnsi"/>
          <w:szCs w:val="22"/>
          <w:lang w:eastAsia="en-US"/>
        </w:rPr>
        <w:t>Veškeré ceny uvedené v </w:t>
      </w:r>
      <w:hyperlink w:anchor="ListAnnex02" w:history="1">
        <w:r w:rsidR="007858F4" w:rsidRPr="00B40E94">
          <w:rPr>
            <w:rStyle w:val="Hypertextovodkaz"/>
            <w:rFonts w:asciiTheme="minorHAnsi" w:hAnsiTheme="minorHAnsi"/>
            <w:szCs w:val="22"/>
          </w:rPr>
          <w:t xml:space="preserve">Příloze č. </w:t>
        </w:r>
        <w:r w:rsidR="007858F4">
          <w:rPr>
            <w:rStyle w:val="Hypertextovodkaz"/>
            <w:rFonts w:asciiTheme="minorHAnsi" w:hAnsiTheme="minorHAnsi"/>
            <w:szCs w:val="22"/>
          </w:rPr>
          <w:t>2</w:t>
        </w:r>
      </w:hyperlink>
      <w:r w:rsidRPr="00B40E94">
        <w:rPr>
          <w:rFonts w:asciiTheme="minorHAnsi" w:hAnsiTheme="minorHAnsi"/>
          <w:szCs w:val="22"/>
          <w:lang w:eastAsia="en-US"/>
        </w:rPr>
        <w:t xml:space="preserve"> jsou platné a konstantní po celou dobu platnosti této Smlouvy. Cenu plnění je možné měnit pouze v případě změny výše sazby DPH v důsledku změny právních předpisů. V případě změny sazby DPH je Poskytovatel povinen k ceně bez DPH účtovat DPH v platné výši. Smluvní strany se dohodly, že v případě změny ceny v důsledku změny sazby DPH není nutno uzavírat dodatek ke Smlouvě. </w:t>
      </w:r>
      <w:r w:rsidR="00FF707C" w:rsidRPr="00B40E94">
        <w:rPr>
          <w:rFonts w:asciiTheme="minorHAnsi" w:hAnsiTheme="minorHAnsi"/>
          <w:szCs w:val="22"/>
          <w:lang w:eastAsia="en-US"/>
        </w:rPr>
        <w:t>Poskytovatel</w:t>
      </w:r>
      <w:r w:rsidRPr="00B40E94">
        <w:rPr>
          <w:rFonts w:asciiTheme="minorHAnsi" w:hAnsiTheme="minorHAnsi"/>
          <w:szCs w:val="22"/>
          <w:lang w:eastAsia="en-US"/>
        </w:rPr>
        <w:t xml:space="preserve"> odpovídá za to, že sazba </w:t>
      </w:r>
      <w:r w:rsidR="00DF4BF9" w:rsidRPr="00B40E94">
        <w:rPr>
          <w:rFonts w:asciiTheme="minorHAnsi" w:hAnsiTheme="minorHAnsi"/>
          <w:szCs w:val="22"/>
          <w:lang w:eastAsia="en-US"/>
        </w:rPr>
        <w:t>DPH</w:t>
      </w:r>
      <w:r w:rsidRPr="00B40E94">
        <w:rPr>
          <w:rFonts w:asciiTheme="minorHAnsi" w:hAnsiTheme="minorHAnsi"/>
          <w:szCs w:val="22"/>
          <w:lang w:eastAsia="en-US"/>
        </w:rPr>
        <w:t xml:space="preserve"> je stanovena v souladu s platnými právními předpisy.</w:t>
      </w:r>
    </w:p>
    <w:p w14:paraId="4B7169B0" w14:textId="633F71A7" w:rsidR="00186364" w:rsidRPr="00B40E94" w:rsidRDefault="005F75EC" w:rsidP="00186364">
      <w:pPr>
        <w:pStyle w:val="RLTextlnkuslovan"/>
        <w:tabs>
          <w:tab w:val="num" w:pos="1872"/>
        </w:tabs>
        <w:rPr>
          <w:rFonts w:asciiTheme="minorHAnsi" w:hAnsiTheme="minorHAnsi"/>
          <w:szCs w:val="22"/>
        </w:rPr>
      </w:pPr>
      <w:bookmarkStart w:id="68" w:name="_Ref193245386"/>
      <w:r w:rsidRPr="00B40E94">
        <w:rPr>
          <w:rFonts w:asciiTheme="minorHAnsi" w:hAnsiTheme="minorHAnsi"/>
          <w:szCs w:val="22"/>
        </w:rPr>
        <w:t xml:space="preserve">Cena poskytování plnění dle této Smlouvy bude Objednatelem hrazena </w:t>
      </w:r>
      <w:r w:rsidR="00186364" w:rsidRPr="00B40E94">
        <w:rPr>
          <w:rFonts w:asciiTheme="minorHAnsi" w:hAnsiTheme="minorHAnsi"/>
          <w:szCs w:val="22"/>
        </w:rPr>
        <w:t xml:space="preserve">měsíčně zpětně </w:t>
      </w:r>
      <w:r w:rsidR="004D01B4">
        <w:rPr>
          <w:rFonts w:asciiTheme="minorHAnsi" w:hAnsiTheme="minorHAnsi"/>
          <w:szCs w:val="22"/>
        </w:rPr>
        <w:t xml:space="preserve">v rozsahu dle schválených Reportů a nerozporované části neschválených Reportů předaných Objednateli </w:t>
      </w:r>
      <w:r w:rsidR="007858F4">
        <w:rPr>
          <w:rFonts w:asciiTheme="minorHAnsi" w:hAnsiTheme="minorHAnsi"/>
          <w:szCs w:val="22"/>
        </w:rPr>
        <w:t>za příslušný kalendářní</w:t>
      </w:r>
      <w:r w:rsidR="00342D04">
        <w:rPr>
          <w:rFonts w:asciiTheme="minorHAnsi" w:hAnsiTheme="minorHAnsi"/>
          <w:szCs w:val="22"/>
        </w:rPr>
        <w:t xml:space="preserve"> měsíc. Cena bude hrazena </w:t>
      </w:r>
      <w:r w:rsidRPr="00B40E94">
        <w:rPr>
          <w:rFonts w:asciiTheme="minorHAnsi" w:hAnsiTheme="minorHAnsi"/>
          <w:szCs w:val="22"/>
        </w:rPr>
        <w:t xml:space="preserve">na základě </w:t>
      </w:r>
      <w:r w:rsidR="00186364" w:rsidRPr="00B40E94">
        <w:rPr>
          <w:rFonts w:asciiTheme="minorHAnsi" w:hAnsiTheme="minorHAnsi"/>
          <w:szCs w:val="22"/>
        </w:rPr>
        <w:t xml:space="preserve">daňového dokladu – </w:t>
      </w:r>
      <w:r w:rsidRPr="00B40E94">
        <w:rPr>
          <w:rFonts w:asciiTheme="minorHAnsi" w:hAnsiTheme="minorHAnsi"/>
          <w:szCs w:val="22"/>
        </w:rPr>
        <w:t>faktury</w:t>
      </w:r>
      <w:r w:rsidR="00186364" w:rsidRPr="00B40E94">
        <w:rPr>
          <w:rFonts w:asciiTheme="minorHAnsi" w:hAnsiTheme="minorHAnsi"/>
          <w:szCs w:val="22"/>
        </w:rPr>
        <w:t xml:space="preserve"> (dále jen „</w:t>
      </w:r>
      <w:r w:rsidR="00186364" w:rsidRPr="00B40E94">
        <w:rPr>
          <w:rFonts w:asciiTheme="minorHAnsi" w:hAnsiTheme="minorHAnsi"/>
          <w:b/>
          <w:szCs w:val="22"/>
        </w:rPr>
        <w:t>faktura</w:t>
      </w:r>
      <w:r w:rsidR="00186364" w:rsidRPr="00B40E94">
        <w:rPr>
          <w:rFonts w:asciiTheme="minorHAnsi" w:hAnsiTheme="minorHAnsi"/>
          <w:szCs w:val="22"/>
        </w:rPr>
        <w:t>“)</w:t>
      </w:r>
      <w:r w:rsidRPr="00B40E94">
        <w:rPr>
          <w:rFonts w:asciiTheme="minorHAnsi" w:hAnsiTheme="minorHAnsi"/>
          <w:szCs w:val="22"/>
        </w:rPr>
        <w:t xml:space="preserve"> vystavené nejdříve</w:t>
      </w:r>
      <w:r w:rsidR="0004697F">
        <w:rPr>
          <w:rFonts w:asciiTheme="minorHAnsi" w:hAnsiTheme="minorHAnsi"/>
          <w:szCs w:val="22"/>
        </w:rPr>
        <w:t xml:space="preserve"> </w:t>
      </w:r>
      <w:r w:rsidR="0004697F" w:rsidRPr="0004697F">
        <w:rPr>
          <w:rFonts w:asciiTheme="minorHAnsi" w:hAnsiTheme="minorHAnsi"/>
          <w:szCs w:val="22"/>
        </w:rPr>
        <w:t xml:space="preserve">následující </w:t>
      </w:r>
      <w:r w:rsidRPr="0004697F">
        <w:rPr>
          <w:rFonts w:asciiTheme="minorHAnsi" w:hAnsiTheme="minorHAnsi"/>
          <w:szCs w:val="22"/>
        </w:rPr>
        <w:t>pracovní d</w:t>
      </w:r>
      <w:r w:rsidR="007858F4" w:rsidRPr="0004697F">
        <w:rPr>
          <w:rFonts w:asciiTheme="minorHAnsi" w:hAnsiTheme="minorHAnsi"/>
          <w:szCs w:val="22"/>
        </w:rPr>
        <w:t>e</w:t>
      </w:r>
      <w:r w:rsidRPr="0004697F">
        <w:rPr>
          <w:rFonts w:asciiTheme="minorHAnsi" w:hAnsiTheme="minorHAnsi"/>
          <w:szCs w:val="22"/>
        </w:rPr>
        <w:t xml:space="preserve">n </w:t>
      </w:r>
      <w:r w:rsidR="007858F4" w:rsidRPr="0004697F">
        <w:rPr>
          <w:rFonts w:asciiTheme="minorHAnsi" w:hAnsiTheme="minorHAnsi"/>
          <w:szCs w:val="22"/>
        </w:rPr>
        <w:t xml:space="preserve">po dni schválení Reportu či jeho části Objednatelem </w:t>
      </w:r>
      <w:r w:rsidR="00186364" w:rsidRPr="0004697F">
        <w:rPr>
          <w:rFonts w:asciiTheme="minorHAnsi" w:hAnsiTheme="minorHAnsi"/>
          <w:szCs w:val="22"/>
        </w:rPr>
        <w:t>dle</w:t>
      </w:r>
      <w:r w:rsidR="00186364" w:rsidRPr="00B40E94">
        <w:rPr>
          <w:rFonts w:asciiTheme="minorHAnsi" w:hAnsiTheme="minorHAnsi"/>
          <w:szCs w:val="22"/>
        </w:rPr>
        <w:t xml:space="preserve"> odst. </w:t>
      </w:r>
      <w:r w:rsidR="007858F4">
        <w:rPr>
          <w:rFonts w:asciiTheme="minorHAnsi" w:hAnsiTheme="minorHAnsi"/>
          <w:szCs w:val="22"/>
        </w:rPr>
        <w:fldChar w:fldCharType="begin"/>
      </w:r>
      <w:r w:rsidR="007858F4">
        <w:rPr>
          <w:rFonts w:asciiTheme="minorHAnsi" w:hAnsiTheme="minorHAnsi"/>
          <w:szCs w:val="22"/>
        </w:rPr>
        <w:instrText xml:space="preserve"> REF _Ref427755985 \r \h </w:instrText>
      </w:r>
      <w:r w:rsidR="007858F4">
        <w:rPr>
          <w:rFonts w:asciiTheme="minorHAnsi" w:hAnsiTheme="minorHAnsi"/>
          <w:szCs w:val="22"/>
        </w:rPr>
      </w:r>
      <w:r w:rsidR="007858F4">
        <w:rPr>
          <w:rFonts w:asciiTheme="minorHAnsi" w:hAnsiTheme="minorHAnsi"/>
          <w:szCs w:val="22"/>
        </w:rPr>
        <w:fldChar w:fldCharType="separate"/>
      </w:r>
      <w:r w:rsidR="00B2643E">
        <w:rPr>
          <w:rFonts w:asciiTheme="minorHAnsi" w:hAnsiTheme="minorHAnsi"/>
          <w:szCs w:val="22"/>
        </w:rPr>
        <w:t>6.14</w:t>
      </w:r>
      <w:r w:rsidR="007858F4">
        <w:rPr>
          <w:rFonts w:asciiTheme="minorHAnsi" w:hAnsiTheme="minorHAnsi"/>
          <w:szCs w:val="22"/>
        </w:rPr>
        <w:fldChar w:fldCharType="end"/>
      </w:r>
      <w:r w:rsidR="00186364" w:rsidRPr="00B40E94">
        <w:rPr>
          <w:rFonts w:asciiTheme="minorHAnsi" w:hAnsiTheme="minorHAnsi"/>
          <w:szCs w:val="22"/>
        </w:rPr>
        <w:t xml:space="preserve"> Smlouvy. Kopie </w:t>
      </w:r>
      <w:r w:rsidR="00E97BEC" w:rsidRPr="00B40E94">
        <w:rPr>
          <w:rFonts w:asciiTheme="minorHAnsi" w:hAnsiTheme="minorHAnsi"/>
          <w:szCs w:val="22"/>
        </w:rPr>
        <w:t>Report</w:t>
      </w:r>
      <w:r w:rsidR="00E97BEC">
        <w:rPr>
          <w:rFonts w:asciiTheme="minorHAnsi" w:hAnsiTheme="minorHAnsi"/>
          <w:szCs w:val="22"/>
        </w:rPr>
        <w:t>ů</w:t>
      </w:r>
      <w:r w:rsidR="00AB2F91">
        <w:rPr>
          <w:rFonts w:asciiTheme="minorHAnsi" w:hAnsiTheme="minorHAnsi"/>
          <w:szCs w:val="22"/>
        </w:rPr>
        <w:t>,</w:t>
      </w:r>
      <w:r w:rsidR="00186364" w:rsidRPr="00B40E94">
        <w:rPr>
          <w:rFonts w:asciiTheme="minorHAnsi" w:hAnsiTheme="minorHAnsi"/>
          <w:szCs w:val="22"/>
        </w:rPr>
        <w:t xml:space="preserve"> podepsan</w:t>
      </w:r>
      <w:r w:rsidR="00AB2F91">
        <w:rPr>
          <w:rFonts w:asciiTheme="minorHAnsi" w:hAnsiTheme="minorHAnsi"/>
          <w:szCs w:val="22"/>
        </w:rPr>
        <w:t>ých</w:t>
      </w:r>
      <w:r w:rsidR="00186364" w:rsidRPr="00B40E94">
        <w:rPr>
          <w:rFonts w:asciiTheme="minorHAnsi" w:hAnsiTheme="minorHAnsi"/>
          <w:szCs w:val="22"/>
        </w:rPr>
        <w:t xml:space="preserve"> oběma smluvními stranami je povinnou přílohou každé </w:t>
      </w:r>
      <w:r w:rsidR="00BE768E" w:rsidRPr="00B40E94">
        <w:rPr>
          <w:rFonts w:asciiTheme="minorHAnsi" w:hAnsiTheme="minorHAnsi"/>
          <w:szCs w:val="22"/>
        </w:rPr>
        <w:t xml:space="preserve">vystavené </w:t>
      </w:r>
      <w:r w:rsidR="00186364" w:rsidRPr="00B40E94">
        <w:rPr>
          <w:rFonts w:asciiTheme="minorHAnsi" w:hAnsiTheme="minorHAnsi"/>
          <w:szCs w:val="22"/>
        </w:rPr>
        <w:t>faktury</w:t>
      </w:r>
      <w:r w:rsidR="00BE768E">
        <w:rPr>
          <w:rFonts w:asciiTheme="minorHAnsi" w:hAnsiTheme="minorHAnsi"/>
          <w:szCs w:val="22"/>
        </w:rPr>
        <w:t>.</w:t>
      </w:r>
    </w:p>
    <w:p w14:paraId="2B91745E" w14:textId="5EB28F92" w:rsidR="000B5F95" w:rsidRPr="007A50D0" w:rsidRDefault="000B5F95" w:rsidP="00186364">
      <w:pPr>
        <w:pStyle w:val="RLTextlnkuslovan"/>
        <w:tabs>
          <w:tab w:val="num" w:pos="1872"/>
        </w:tabs>
        <w:rPr>
          <w:rFonts w:asciiTheme="minorHAnsi" w:hAnsiTheme="minorHAnsi"/>
          <w:szCs w:val="22"/>
        </w:rPr>
      </w:pPr>
      <w:r w:rsidRPr="007A50D0">
        <w:rPr>
          <w:rFonts w:asciiTheme="minorHAnsi" w:hAnsiTheme="minorHAnsi"/>
          <w:szCs w:val="22"/>
        </w:rPr>
        <w:t>V případě, že Objednatel uvedl své připomínky k Reportu, uplatní se dále na fakturaci následující pravidla:</w:t>
      </w:r>
    </w:p>
    <w:p w14:paraId="1F0E6301" w14:textId="74ED2E11" w:rsidR="000B5F95" w:rsidRPr="007A50D0" w:rsidRDefault="000B5F95" w:rsidP="000B5F95">
      <w:pPr>
        <w:pStyle w:val="RLTextlnkuslovan"/>
        <w:numPr>
          <w:ilvl w:val="2"/>
          <w:numId w:val="1"/>
        </w:numPr>
        <w:rPr>
          <w:rFonts w:asciiTheme="minorHAnsi" w:hAnsiTheme="minorHAnsi"/>
          <w:szCs w:val="22"/>
        </w:rPr>
      </w:pPr>
      <w:r w:rsidRPr="007A50D0">
        <w:rPr>
          <w:rFonts w:asciiTheme="minorHAnsi" w:hAnsiTheme="minorHAnsi"/>
          <w:szCs w:val="22"/>
        </w:rPr>
        <w:t>p</w:t>
      </w:r>
      <w:r w:rsidR="005F75EC" w:rsidRPr="007A50D0">
        <w:rPr>
          <w:rFonts w:asciiTheme="minorHAnsi" w:hAnsiTheme="minorHAnsi"/>
          <w:szCs w:val="22"/>
        </w:rPr>
        <w:t xml:space="preserve">oskytovatel není oprávněn do vyřešení </w:t>
      </w:r>
      <w:r w:rsidRPr="007A50D0">
        <w:rPr>
          <w:rFonts w:asciiTheme="minorHAnsi" w:hAnsiTheme="minorHAnsi"/>
          <w:szCs w:val="22"/>
        </w:rPr>
        <w:t xml:space="preserve">připomínek </w:t>
      </w:r>
      <w:r w:rsidR="00F86D03" w:rsidRPr="007A50D0">
        <w:rPr>
          <w:rFonts w:asciiTheme="minorHAnsi" w:hAnsiTheme="minorHAnsi"/>
          <w:szCs w:val="22"/>
        </w:rPr>
        <w:t xml:space="preserve">požadovat zaplacení ceny </w:t>
      </w:r>
      <w:r w:rsidR="004303E3" w:rsidRPr="007A50D0">
        <w:rPr>
          <w:rFonts w:asciiTheme="minorHAnsi" w:hAnsiTheme="minorHAnsi"/>
          <w:szCs w:val="22"/>
        </w:rPr>
        <w:t>Služby v rozsahu části, jíž se týkaly připomínky uplatněné k Reportu (dále jen „</w:t>
      </w:r>
      <w:r w:rsidR="004303E3" w:rsidRPr="007A50D0">
        <w:rPr>
          <w:rFonts w:asciiTheme="minorHAnsi" w:hAnsiTheme="minorHAnsi"/>
          <w:b/>
          <w:szCs w:val="22"/>
        </w:rPr>
        <w:t>rozporované plnění</w:t>
      </w:r>
      <w:r w:rsidR="004303E3" w:rsidRPr="007A50D0">
        <w:rPr>
          <w:rFonts w:asciiTheme="minorHAnsi" w:hAnsiTheme="minorHAnsi"/>
          <w:szCs w:val="22"/>
        </w:rPr>
        <w:t>“)</w:t>
      </w:r>
      <w:r w:rsidRPr="007A50D0">
        <w:rPr>
          <w:rFonts w:asciiTheme="minorHAnsi" w:hAnsiTheme="minorHAnsi"/>
          <w:szCs w:val="22"/>
        </w:rPr>
        <w:t xml:space="preserve"> </w:t>
      </w:r>
      <w:r w:rsidR="005F75EC" w:rsidRPr="007A50D0">
        <w:rPr>
          <w:rFonts w:asciiTheme="minorHAnsi" w:hAnsiTheme="minorHAnsi"/>
          <w:szCs w:val="22"/>
        </w:rPr>
        <w:t>dle této Smlouvy</w:t>
      </w:r>
      <w:r w:rsidRPr="007A50D0">
        <w:rPr>
          <w:rFonts w:asciiTheme="minorHAnsi" w:hAnsiTheme="minorHAnsi"/>
          <w:szCs w:val="22"/>
        </w:rPr>
        <w:t xml:space="preserve"> a v tomto rozsahu na rozporované plnění vystavit fakturu</w:t>
      </w:r>
      <w:r w:rsidR="005F75EC" w:rsidRPr="007A50D0">
        <w:rPr>
          <w:rFonts w:asciiTheme="minorHAnsi" w:hAnsiTheme="minorHAnsi"/>
          <w:szCs w:val="22"/>
        </w:rPr>
        <w:t xml:space="preserve">, je však oprávněn </w:t>
      </w:r>
      <w:r w:rsidR="00C31FDC" w:rsidRPr="007A50D0">
        <w:rPr>
          <w:rFonts w:asciiTheme="minorHAnsi" w:hAnsiTheme="minorHAnsi"/>
          <w:szCs w:val="22"/>
        </w:rPr>
        <w:t>Report</w:t>
      </w:r>
      <w:r w:rsidR="00B14008" w:rsidRPr="007A50D0">
        <w:rPr>
          <w:rFonts w:asciiTheme="minorHAnsi" w:hAnsiTheme="minorHAnsi"/>
          <w:szCs w:val="22"/>
        </w:rPr>
        <w:t xml:space="preserve"> </w:t>
      </w:r>
      <w:r w:rsidR="005F75EC" w:rsidRPr="007A50D0">
        <w:rPr>
          <w:rFonts w:asciiTheme="minorHAnsi" w:hAnsiTheme="minorHAnsi"/>
          <w:szCs w:val="22"/>
        </w:rPr>
        <w:t xml:space="preserve">použít jako </w:t>
      </w:r>
      <w:r w:rsidR="005F75EC" w:rsidRPr="007A50D0">
        <w:rPr>
          <w:rFonts w:asciiTheme="minorHAnsi" w:hAnsiTheme="minorHAnsi"/>
          <w:szCs w:val="22"/>
        </w:rPr>
        <w:lastRenderedPageBreak/>
        <w:t>podklad pro fakturaci v</w:t>
      </w:r>
      <w:r w:rsidRPr="007A50D0">
        <w:rPr>
          <w:rFonts w:asciiTheme="minorHAnsi" w:hAnsiTheme="minorHAnsi"/>
          <w:szCs w:val="22"/>
        </w:rPr>
        <w:t> </w:t>
      </w:r>
      <w:r w:rsidR="005F75EC" w:rsidRPr="007A50D0">
        <w:rPr>
          <w:rFonts w:asciiTheme="minorHAnsi" w:hAnsiTheme="minorHAnsi"/>
          <w:szCs w:val="22"/>
        </w:rPr>
        <w:t>rozsahu</w:t>
      </w:r>
      <w:r w:rsidRPr="007A50D0">
        <w:rPr>
          <w:rFonts w:asciiTheme="minorHAnsi" w:hAnsiTheme="minorHAnsi"/>
          <w:szCs w:val="22"/>
        </w:rPr>
        <w:t xml:space="preserve"> plnění Služby</w:t>
      </w:r>
      <w:r w:rsidR="005F75EC" w:rsidRPr="007A50D0">
        <w:rPr>
          <w:rFonts w:asciiTheme="minorHAnsi" w:hAnsiTheme="minorHAnsi"/>
          <w:szCs w:val="22"/>
        </w:rPr>
        <w:t>, který nebyl Objednatelem zpochybněn</w:t>
      </w:r>
      <w:r w:rsidR="004303E3" w:rsidRPr="007A50D0">
        <w:rPr>
          <w:rFonts w:asciiTheme="minorHAnsi" w:hAnsiTheme="minorHAnsi"/>
          <w:szCs w:val="22"/>
        </w:rPr>
        <w:t xml:space="preserve"> formou připomínek k Reportu</w:t>
      </w:r>
      <w:r w:rsidRPr="007A50D0">
        <w:rPr>
          <w:rFonts w:asciiTheme="minorHAnsi" w:hAnsiTheme="minorHAnsi"/>
          <w:szCs w:val="22"/>
          <w:lang w:val="en-US"/>
        </w:rPr>
        <w:t>;</w:t>
      </w:r>
    </w:p>
    <w:p w14:paraId="613F3487" w14:textId="70805182" w:rsidR="004303E3" w:rsidRPr="007A50D0" w:rsidRDefault="000B5F95" w:rsidP="000B5F95">
      <w:pPr>
        <w:pStyle w:val="RLTextlnkuslovan"/>
        <w:numPr>
          <w:ilvl w:val="2"/>
          <w:numId w:val="1"/>
        </w:numPr>
        <w:rPr>
          <w:rFonts w:asciiTheme="minorHAnsi" w:hAnsiTheme="minorHAnsi"/>
          <w:szCs w:val="22"/>
        </w:rPr>
      </w:pPr>
      <w:r w:rsidRPr="007A50D0">
        <w:rPr>
          <w:rFonts w:asciiTheme="minorHAnsi" w:hAnsiTheme="minorHAnsi"/>
          <w:szCs w:val="22"/>
        </w:rPr>
        <w:t xml:space="preserve">cenu rozporovaného plnění </w:t>
      </w:r>
      <w:r w:rsidR="004303E3" w:rsidRPr="007A50D0">
        <w:rPr>
          <w:rFonts w:asciiTheme="minorHAnsi" w:hAnsiTheme="minorHAnsi"/>
          <w:szCs w:val="22"/>
        </w:rPr>
        <w:t xml:space="preserve">je </w:t>
      </w:r>
      <w:r w:rsidR="005F75EC" w:rsidRPr="007A50D0">
        <w:rPr>
          <w:rFonts w:asciiTheme="minorHAnsi" w:hAnsiTheme="minorHAnsi"/>
          <w:szCs w:val="22"/>
        </w:rPr>
        <w:t xml:space="preserve">Poskytovatel </w:t>
      </w:r>
      <w:r w:rsidR="004303E3" w:rsidRPr="007A50D0">
        <w:rPr>
          <w:rFonts w:asciiTheme="minorHAnsi" w:hAnsiTheme="minorHAnsi"/>
          <w:szCs w:val="22"/>
        </w:rPr>
        <w:t>oprávněn dodatečně fakturovat formou opravného daňového dokladu</w:t>
      </w:r>
      <w:r w:rsidR="005F75EC" w:rsidRPr="007A50D0">
        <w:rPr>
          <w:rFonts w:asciiTheme="minorHAnsi" w:hAnsiTheme="minorHAnsi"/>
          <w:szCs w:val="22"/>
        </w:rPr>
        <w:t xml:space="preserve"> </w:t>
      </w:r>
      <w:r w:rsidR="004303E3" w:rsidRPr="007A50D0">
        <w:rPr>
          <w:rFonts w:asciiTheme="minorHAnsi" w:hAnsiTheme="minorHAnsi"/>
          <w:szCs w:val="22"/>
        </w:rPr>
        <w:t>nejdříve v den</w:t>
      </w:r>
      <w:r w:rsidR="005F75EC" w:rsidRPr="007A50D0">
        <w:rPr>
          <w:rFonts w:asciiTheme="minorHAnsi" w:hAnsiTheme="minorHAnsi"/>
          <w:szCs w:val="22"/>
        </w:rPr>
        <w:t xml:space="preserve"> </w:t>
      </w:r>
      <w:r w:rsidR="004303E3" w:rsidRPr="007A50D0">
        <w:rPr>
          <w:rFonts w:asciiTheme="minorHAnsi" w:hAnsiTheme="minorHAnsi"/>
          <w:szCs w:val="22"/>
        </w:rPr>
        <w:t>vypořádání dosud</w:t>
      </w:r>
      <w:r w:rsidR="005F75EC" w:rsidRPr="007A50D0">
        <w:rPr>
          <w:rFonts w:asciiTheme="minorHAnsi" w:hAnsiTheme="minorHAnsi"/>
          <w:szCs w:val="22"/>
        </w:rPr>
        <w:t xml:space="preserve"> </w:t>
      </w:r>
      <w:r w:rsidR="004303E3" w:rsidRPr="007A50D0">
        <w:rPr>
          <w:rFonts w:asciiTheme="minorHAnsi" w:hAnsiTheme="minorHAnsi"/>
          <w:szCs w:val="22"/>
        </w:rPr>
        <w:t>nevypořádaných připomínek k Reportu, a to v rozsahu tohoto vypořádání</w:t>
      </w:r>
      <w:r w:rsidR="00216083">
        <w:rPr>
          <w:rFonts w:asciiTheme="minorHAnsi" w:hAnsiTheme="minorHAnsi"/>
          <w:szCs w:val="22"/>
          <w:lang w:val="en-US"/>
        </w:rPr>
        <w:t>;</w:t>
      </w:r>
      <w:r w:rsidR="00216083">
        <w:rPr>
          <w:rFonts w:asciiTheme="minorHAnsi" w:hAnsiTheme="minorHAnsi"/>
          <w:szCs w:val="22"/>
        </w:rPr>
        <w:t xml:space="preserve"> vypořádáním se přitom míní stav, kdy </w:t>
      </w:r>
      <w:r w:rsidR="00A97B58">
        <w:rPr>
          <w:rFonts w:asciiTheme="minorHAnsi" w:hAnsiTheme="minorHAnsi"/>
          <w:szCs w:val="22"/>
        </w:rPr>
        <w:t xml:space="preserve">mezi smluvními stranami panuje shoda ohledně výše ceny rozporovaného plnění po zohlednění slev dle odst. </w:t>
      </w:r>
      <w:r w:rsidR="00A97B58">
        <w:rPr>
          <w:rFonts w:asciiTheme="minorHAnsi" w:hAnsiTheme="minorHAnsi"/>
          <w:szCs w:val="22"/>
        </w:rPr>
        <w:fldChar w:fldCharType="begin"/>
      </w:r>
      <w:r w:rsidR="00A97B58">
        <w:rPr>
          <w:rFonts w:asciiTheme="minorHAnsi" w:hAnsiTheme="minorHAnsi"/>
          <w:szCs w:val="22"/>
        </w:rPr>
        <w:instrText xml:space="preserve"> REF _Ref427874902 \r \h </w:instrText>
      </w:r>
      <w:r w:rsidR="00A97B58">
        <w:rPr>
          <w:rFonts w:asciiTheme="minorHAnsi" w:hAnsiTheme="minorHAnsi"/>
          <w:szCs w:val="22"/>
        </w:rPr>
      </w:r>
      <w:r w:rsidR="00A97B58">
        <w:rPr>
          <w:rFonts w:asciiTheme="minorHAnsi" w:hAnsiTheme="minorHAnsi"/>
          <w:szCs w:val="22"/>
        </w:rPr>
        <w:fldChar w:fldCharType="separate"/>
      </w:r>
      <w:r w:rsidR="00B2643E">
        <w:rPr>
          <w:rFonts w:asciiTheme="minorHAnsi" w:hAnsiTheme="minorHAnsi"/>
          <w:szCs w:val="22"/>
        </w:rPr>
        <w:t>7.9</w:t>
      </w:r>
      <w:r w:rsidR="00A97B58">
        <w:rPr>
          <w:rFonts w:asciiTheme="minorHAnsi" w:hAnsiTheme="minorHAnsi"/>
          <w:szCs w:val="22"/>
        </w:rPr>
        <w:fldChar w:fldCharType="end"/>
      </w:r>
      <w:r w:rsidR="00A97B58">
        <w:rPr>
          <w:rFonts w:asciiTheme="minorHAnsi" w:hAnsiTheme="minorHAnsi"/>
          <w:szCs w:val="22"/>
        </w:rPr>
        <w:t xml:space="preserve"> této Smlouvy</w:t>
      </w:r>
      <w:r w:rsidR="004303E3" w:rsidRPr="007A50D0">
        <w:rPr>
          <w:rFonts w:asciiTheme="minorHAnsi" w:hAnsiTheme="minorHAnsi"/>
          <w:szCs w:val="22"/>
          <w:lang w:val="en-US"/>
        </w:rPr>
        <w:t>;</w:t>
      </w:r>
    </w:p>
    <w:p w14:paraId="6DA19819" w14:textId="4534B2AD" w:rsidR="005F75EC" w:rsidRPr="007A50D0" w:rsidRDefault="004303E3" w:rsidP="000B5F95">
      <w:pPr>
        <w:pStyle w:val="RLTextlnkuslovan"/>
        <w:numPr>
          <w:ilvl w:val="2"/>
          <w:numId w:val="1"/>
        </w:numPr>
        <w:rPr>
          <w:rFonts w:asciiTheme="minorHAnsi" w:hAnsiTheme="minorHAnsi"/>
          <w:szCs w:val="22"/>
        </w:rPr>
      </w:pPr>
      <w:r w:rsidRPr="007A50D0">
        <w:rPr>
          <w:rFonts w:asciiTheme="minorHAnsi" w:hAnsiTheme="minorHAnsi"/>
          <w:szCs w:val="22"/>
        </w:rPr>
        <w:t>rozporované plnění se považuje za poskytnuté dnem vypořádání připomínek k Reportu dle předchozího odstavce. Tento den je ve vztahu k rozporovanému pl</w:t>
      </w:r>
      <w:r w:rsidR="007A50D0" w:rsidRPr="007A50D0">
        <w:rPr>
          <w:rFonts w:asciiTheme="minorHAnsi" w:hAnsiTheme="minorHAnsi"/>
          <w:szCs w:val="22"/>
        </w:rPr>
        <w:t>nění dnem uskutečnění zdanitelného plnění. S ohledem na výše uvedené je Poskytovatel povinen zřetelně od sebe odlišit dříve řádně fakturované nerozporované plnění a dodatečně fakturované rozporované plnění, a to včetně údaje o odlišném datu uskutečnění zdanitelného plnění</w:t>
      </w:r>
      <w:r w:rsidR="005F75EC" w:rsidRPr="007A50D0">
        <w:rPr>
          <w:rFonts w:asciiTheme="minorHAnsi" w:hAnsiTheme="minorHAnsi"/>
          <w:szCs w:val="22"/>
        </w:rPr>
        <w:t>.</w:t>
      </w:r>
    </w:p>
    <w:bookmarkEnd w:id="68"/>
    <w:p w14:paraId="109EB976" w14:textId="15F2EF55" w:rsidR="000E7D1C" w:rsidRPr="00B40E94" w:rsidRDefault="000E7D1C" w:rsidP="000E7D1C">
      <w:pPr>
        <w:pStyle w:val="RLTextlnkuslovan"/>
        <w:rPr>
          <w:rFonts w:asciiTheme="minorHAnsi" w:hAnsiTheme="minorHAnsi"/>
          <w:szCs w:val="22"/>
          <w:lang w:eastAsia="en-US"/>
        </w:rPr>
      </w:pPr>
      <w:r w:rsidRPr="00B40E94">
        <w:rPr>
          <w:rFonts w:asciiTheme="minorHAnsi" w:hAnsiTheme="minorHAnsi"/>
          <w:szCs w:val="22"/>
          <w:lang w:eastAsia="en-US"/>
        </w:rPr>
        <w:t xml:space="preserve">Cena bude Objednatelem zaplacena </w:t>
      </w:r>
      <w:r w:rsidRPr="00B40E94">
        <w:rPr>
          <w:rFonts w:asciiTheme="minorHAnsi" w:hAnsiTheme="minorHAnsi"/>
          <w:szCs w:val="22"/>
        </w:rPr>
        <w:t xml:space="preserve">v souladu s </w:t>
      </w:r>
      <w:r w:rsidRPr="00B40E94">
        <w:rPr>
          <w:rFonts w:asciiTheme="minorHAnsi" w:hAnsiTheme="minorHAnsi"/>
          <w:szCs w:val="22"/>
          <w:lang w:eastAsia="en-US"/>
        </w:rPr>
        <w:t xml:space="preserve">platebními podmínkami stanovenými v tomto článku </w:t>
      </w:r>
      <w:r w:rsidR="00C31FDC" w:rsidRPr="00B40E94">
        <w:rPr>
          <w:rFonts w:asciiTheme="minorHAnsi" w:hAnsiTheme="minorHAnsi"/>
        </w:rPr>
        <w:fldChar w:fldCharType="begin"/>
      </w:r>
      <w:r w:rsidR="00C31FDC" w:rsidRPr="00B40E94">
        <w:rPr>
          <w:rFonts w:asciiTheme="minorHAnsi" w:hAnsiTheme="minorHAnsi"/>
          <w:szCs w:val="22"/>
          <w:lang w:eastAsia="en-US"/>
        </w:rPr>
        <w:instrText xml:space="preserve"> REF _Ref402539105 \r \h </w:instrText>
      </w:r>
      <w:r w:rsidR="00C31FDC" w:rsidRPr="00B40E94">
        <w:rPr>
          <w:rFonts w:asciiTheme="minorHAnsi" w:hAnsiTheme="minorHAnsi"/>
        </w:rPr>
        <w:instrText xml:space="preserve"> \* MERGEFORMAT </w:instrText>
      </w:r>
      <w:r w:rsidR="00C31FDC" w:rsidRPr="00B40E94">
        <w:rPr>
          <w:rFonts w:asciiTheme="minorHAnsi" w:hAnsiTheme="minorHAnsi"/>
        </w:rPr>
      </w:r>
      <w:r w:rsidR="00C31FDC" w:rsidRPr="00B40E94">
        <w:rPr>
          <w:rFonts w:asciiTheme="minorHAnsi" w:hAnsiTheme="minorHAnsi"/>
        </w:rPr>
        <w:fldChar w:fldCharType="separate"/>
      </w:r>
      <w:r w:rsidR="00B2643E">
        <w:rPr>
          <w:rFonts w:asciiTheme="minorHAnsi" w:hAnsiTheme="minorHAnsi"/>
          <w:szCs w:val="22"/>
          <w:lang w:eastAsia="en-US"/>
        </w:rPr>
        <w:t>7</w:t>
      </w:r>
      <w:r w:rsidR="00C31FDC" w:rsidRPr="00B40E94">
        <w:rPr>
          <w:rFonts w:asciiTheme="minorHAnsi" w:hAnsiTheme="minorHAnsi"/>
        </w:rPr>
        <w:fldChar w:fldCharType="end"/>
      </w:r>
      <w:r w:rsidRPr="00B40E94">
        <w:rPr>
          <w:rFonts w:asciiTheme="minorHAnsi" w:hAnsiTheme="minorHAnsi"/>
          <w:szCs w:val="22"/>
          <w:lang w:eastAsia="en-US"/>
        </w:rPr>
        <w:t xml:space="preserve"> Smlouvy.</w:t>
      </w:r>
    </w:p>
    <w:p w14:paraId="1EEFCD43" w14:textId="00F7AFD8" w:rsidR="00186364" w:rsidRPr="00B40E94" w:rsidRDefault="00186364" w:rsidP="000E7D1C">
      <w:pPr>
        <w:pStyle w:val="RLTextlnkuslovan"/>
        <w:rPr>
          <w:rFonts w:asciiTheme="minorHAnsi" w:hAnsiTheme="minorHAnsi"/>
          <w:szCs w:val="22"/>
          <w:lang w:eastAsia="en-US"/>
        </w:rPr>
      </w:pPr>
      <w:r w:rsidRPr="00B40E94">
        <w:rPr>
          <w:rFonts w:asciiTheme="minorHAnsi" w:hAnsiTheme="minorHAnsi"/>
          <w:szCs w:val="22"/>
        </w:rPr>
        <w:t xml:space="preserve">Cena </w:t>
      </w:r>
      <w:r w:rsidR="006B1C63" w:rsidRPr="00B40E94">
        <w:rPr>
          <w:rFonts w:asciiTheme="minorHAnsi" w:hAnsiTheme="minorHAnsi"/>
          <w:szCs w:val="22"/>
        </w:rPr>
        <w:t>Služ</w:t>
      </w:r>
      <w:r w:rsidR="006B1C63">
        <w:rPr>
          <w:rFonts w:asciiTheme="minorHAnsi" w:hAnsiTheme="minorHAnsi"/>
          <w:szCs w:val="22"/>
        </w:rPr>
        <w:t>by</w:t>
      </w:r>
      <w:r w:rsidR="006B1C63" w:rsidRPr="00B40E94">
        <w:rPr>
          <w:rFonts w:asciiTheme="minorHAnsi" w:hAnsiTheme="minorHAnsi"/>
          <w:szCs w:val="22"/>
        </w:rPr>
        <w:t xml:space="preserve"> </w:t>
      </w:r>
      <w:r w:rsidRPr="00B40E94">
        <w:rPr>
          <w:rFonts w:asciiTheme="minorHAnsi" w:hAnsiTheme="minorHAnsi"/>
          <w:szCs w:val="22"/>
        </w:rPr>
        <w:t xml:space="preserve">bude v případě neplnění SLA snížena o částku stanovenou v článku </w:t>
      </w:r>
      <w:r w:rsidR="00A91E4A" w:rsidRPr="00B40E94">
        <w:rPr>
          <w:rFonts w:asciiTheme="minorHAnsi" w:hAnsiTheme="minorHAnsi"/>
          <w:szCs w:val="22"/>
        </w:rPr>
        <w:fldChar w:fldCharType="begin"/>
      </w:r>
      <w:r w:rsidR="00A91E4A" w:rsidRPr="00B40E94">
        <w:rPr>
          <w:rFonts w:asciiTheme="minorHAnsi" w:hAnsiTheme="minorHAnsi"/>
          <w:szCs w:val="22"/>
        </w:rPr>
        <w:instrText xml:space="preserve"> REF _Ref402786793 \r \h  \* MERGEFORMAT </w:instrText>
      </w:r>
      <w:r w:rsidR="00A91E4A" w:rsidRPr="00B40E94">
        <w:rPr>
          <w:rFonts w:asciiTheme="minorHAnsi" w:hAnsiTheme="minorHAnsi"/>
          <w:szCs w:val="22"/>
        </w:rPr>
      </w:r>
      <w:r w:rsidR="00A91E4A" w:rsidRPr="00B40E94">
        <w:rPr>
          <w:rFonts w:asciiTheme="minorHAnsi" w:hAnsiTheme="minorHAnsi"/>
          <w:szCs w:val="22"/>
        </w:rPr>
        <w:fldChar w:fldCharType="separate"/>
      </w:r>
      <w:r w:rsidR="00B2643E">
        <w:rPr>
          <w:rFonts w:asciiTheme="minorHAnsi" w:hAnsiTheme="minorHAnsi"/>
          <w:szCs w:val="22"/>
        </w:rPr>
        <w:t>15</w:t>
      </w:r>
      <w:r w:rsidR="00A91E4A" w:rsidRPr="00B40E94">
        <w:rPr>
          <w:rFonts w:asciiTheme="minorHAnsi" w:hAnsiTheme="minorHAnsi"/>
          <w:szCs w:val="22"/>
        </w:rPr>
        <w:fldChar w:fldCharType="end"/>
      </w:r>
      <w:r w:rsidR="00A91E4A" w:rsidRPr="00B40E94">
        <w:rPr>
          <w:rFonts w:asciiTheme="minorHAnsi" w:hAnsiTheme="minorHAnsi"/>
          <w:szCs w:val="22"/>
        </w:rPr>
        <w:t xml:space="preserve"> </w:t>
      </w:r>
      <w:r w:rsidRPr="00B40E94">
        <w:rPr>
          <w:rFonts w:asciiTheme="minorHAnsi" w:hAnsiTheme="minorHAnsi"/>
        </w:rPr>
        <w:t>této Smlouvy</w:t>
      </w:r>
      <w:r w:rsidRPr="00B40E94">
        <w:rPr>
          <w:rFonts w:asciiTheme="minorHAnsi" w:hAnsiTheme="minorHAnsi"/>
          <w:szCs w:val="22"/>
        </w:rPr>
        <w:t>.</w:t>
      </w:r>
    </w:p>
    <w:p w14:paraId="0E90807C" w14:textId="389D2670" w:rsidR="00F67356" w:rsidRPr="00B40E94" w:rsidRDefault="00F67356" w:rsidP="000E7D1C">
      <w:pPr>
        <w:pStyle w:val="RLTextlnkuslovan"/>
        <w:rPr>
          <w:rFonts w:asciiTheme="minorHAnsi" w:hAnsiTheme="minorHAnsi"/>
          <w:szCs w:val="22"/>
        </w:rPr>
      </w:pPr>
      <w:r w:rsidRPr="00B40E94">
        <w:rPr>
          <w:rFonts w:asciiTheme="minorHAnsi" w:hAnsiTheme="minorHAnsi"/>
          <w:szCs w:val="22"/>
        </w:rPr>
        <w:t>Objednatel neposkytuje Poskytovateli na předmět plnění jakékoliv zálohy.</w:t>
      </w:r>
    </w:p>
    <w:p w14:paraId="343D92FD" w14:textId="3921967C" w:rsidR="00296D52" w:rsidRPr="00B40E94" w:rsidRDefault="00296D52" w:rsidP="001961F7">
      <w:pPr>
        <w:pStyle w:val="RLTextlnkuslovan"/>
        <w:rPr>
          <w:rFonts w:asciiTheme="minorHAnsi" w:hAnsiTheme="minorHAnsi"/>
          <w:szCs w:val="22"/>
        </w:rPr>
      </w:pPr>
      <w:bookmarkStart w:id="69" w:name="_Ref427874902"/>
      <w:r w:rsidRPr="00B40E94">
        <w:rPr>
          <w:rFonts w:asciiTheme="minorHAnsi" w:hAnsiTheme="minorHAnsi"/>
          <w:szCs w:val="22"/>
        </w:rPr>
        <w:t xml:space="preserve">Poskytovatel se zavazuje ve faktuře za poskytování </w:t>
      </w:r>
      <w:r w:rsidR="006B1C63" w:rsidRPr="00B40E94">
        <w:rPr>
          <w:rFonts w:asciiTheme="minorHAnsi" w:hAnsiTheme="minorHAnsi"/>
          <w:szCs w:val="22"/>
        </w:rPr>
        <w:t>Služ</w:t>
      </w:r>
      <w:r w:rsidR="006B1C63">
        <w:rPr>
          <w:rFonts w:asciiTheme="minorHAnsi" w:hAnsiTheme="minorHAnsi"/>
          <w:szCs w:val="22"/>
        </w:rPr>
        <w:t>by</w:t>
      </w:r>
      <w:r w:rsidR="006B1C63" w:rsidRPr="00B40E94">
        <w:rPr>
          <w:rFonts w:asciiTheme="minorHAnsi" w:hAnsiTheme="minorHAnsi"/>
          <w:szCs w:val="22"/>
        </w:rPr>
        <w:t xml:space="preserve"> </w:t>
      </w:r>
      <w:r w:rsidRPr="00B40E94">
        <w:rPr>
          <w:rFonts w:asciiTheme="minorHAnsi" w:hAnsiTheme="minorHAnsi"/>
          <w:szCs w:val="22"/>
        </w:rPr>
        <w:t xml:space="preserve">vždy zohlednit a výslovně uvést a vyčíslit příslušný nárok Objednatele na slevu z ceny dle </w:t>
      </w:r>
      <w:r w:rsidR="00C31FDC" w:rsidRPr="00B40E94">
        <w:rPr>
          <w:rFonts w:asciiTheme="minorHAnsi" w:hAnsiTheme="minorHAnsi"/>
          <w:szCs w:val="22"/>
        </w:rPr>
        <w:t xml:space="preserve">článku </w:t>
      </w:r>
      <w:r w:rsidR="00A91E4A" w:rsidRPr="00B40E94">
        <w:rPr>
          <w:rFonts w:asciiTheme="minorHAnsi" w:hAnsiTheme="minorHAnsi"/>
          <w:szCs w:val="22"/>
        </w:rPr>
        <w:fldChar w:fldCharType="begin"/>
      </w:r>
      <w:r w:rsidR="00A91E4A" w:rsidRPr="00B40E94">
        <w:rPr>
          <w:rFonts w:asciiTheme="minorHAnsi" w:hAnsiTheme="minorHAnsi"/>
          <w:szCs w:val="22"/>
        </w:rPr>
        <w:instrText xml:space="preserve"> REF _Ref402786793 \r \h  \* MERGEFORMAT </w:instrText>
      </w:r>
      <w:r w:rsidR="00A91E4A" w:rsidRPr="00B40E94">
        <w:rPr>
          <w:rFonts w:asciiTheme="minorHAnsi" w:hAnsiTheme="minorHAnsi"/>
          <w:szCs w:val="22"/>
        </w:rPr>
      </w:r>
      <w:r w:rsidR="00A91E4A" w:rsidRPr="00B40E94">
        <w:rPr>
          <w:rFonts w:asciiTheme="minorHAnsi" w:hAnsiTheme="minorHAnsi"/>
          <w:szCs w:val="22"/>
        </w:rPr>
        <w:fldChar w:fldCharType="separate"/>
      </w:r>
      <w:r w:rsidR="00B2643E">
        <w:rPr>
          <w:rFonts w:asciiTheme="minorHAnsi" w:hAnsiTheme="minorHAnsi"/>
          <w:szCs w:val="22"/>
        </w:rPr>
        <w:t>15</w:t>
      </w:r>
      <w:r w:rsidR="00A91E4A" w:rsidRPr="00B40E94">
        <w:rPr>
          <w:rFonts w:asciiTheme="minorHAnsi" w:hAnsiTheme="minorHAnsi"/>
          <w:szCs w:val="22"/>
        </w:rPr>
        <w:fldChar w:fldCharType="end"/>
      </w:r>
      <w:r w:rsidR="005107D0" w:rsidRPr="00B40E94">
        <w:rPr>
          <w:rFonts w:asciiTheme="minorHAnsi" w:hAnsiTheme="minorHAnsi"/>
        </w:rPr>
        <w:t xml:space="preserve"> </w:t>
      </w:r>
      <w:r w:rsidRPr="00B40E94">
        <w:rPr>
          <w:rFonts w:asciiTheme="minorHAnsi" w:hAnsiTheme="minorHAnsi"/>
          <w:szCs w:val="22"/>
        </w:rPr>
        <w:t>této Smlouvy</w:t>
      </w:r>
      <w:r w:rsidR="005F75EC" w:rsidRPr="00B40E94">
        <w:rPr>
          <w:rFonts w:asciiTheme="minorHAnsi" w:hAnsiTheme="minorHAnsi"/>
          <w:szCs w:val="22"/>
        </w:rPr>
        <w:t>.</w:t>
      </w:r>
      <w:bookmarkEnd w:id="69"/>
    </w:p>
    <w:p w14:paraId="1C074AAF" w14:textId="0776042B" w:rsidR="00C31FDC" w:rsidRPr="00B40E94" w:rsidRDefault="00C31FDC" w:rsidP="001961F7">
      <w:pPr>
        <w:pStyle w:val="RLTextlnkuslovan"/>
        <w:rPr>
          <w:rFonts w:asciiTheme="minorHAnsi" w:hAnsiTheme="minorHAnsi"/>
          <w:szCs w:val="22"/>
        </w:rPr>
      </w:pPr>
      <w:r w:rsidRPr="00B40E94">
        <w:t xml:space="preserve">Poskytovatel </w:t>
      </w:r>
      <w:r w:rsidR="007A50D0">
        <w:t>je oprávněn překročit požadovaný počet člověkodnů, sjednaný v příslušné dílčí smlouvě, jen na základě výslovné a oběma stranami písemně potvrzené dohody</w:t>
      </w:r>
      <w:r w:rsidR="00B1416A">
        <w:t>, která bude dodatkem k dílčí smlouvě</w:t>
      </w:r>
      <w:r w:rsidR="007A50D0">
        <w:t xml:space="preserve">. Je-li požadovaný počet člověkodnů stanovený v příslušné dílčí smlouvě </w:t>
      </w:r>
      <w:r w:rsidR="00B1416A">
        <w:t>pro jednotlivou roli v rámci jednotlivé komponenty Služby vyšší</w:t>
      </w:r>
      <w:r w:rsidR="0063136C">
        <w:t xml:space="preserve"> nebo roven čtyřem</w:t>
      </w:r>
      <w:r w:rsidR="00B1416A">
        <w:t xml:space="preserve"> (4), je Poskytovatel povinen v souvislosti s výše uvedeným informovat Objednatele o tom, že z požadovaného rozsahu člověkodní pro danou roli a komponentu Služby zbývají právě dva </w:t>
      </w:r>
      <w:r w:rsidR="00A02ECA">
        <w:t xml:space="preserve">(2) </w:t>
      </w:r>
      <w:r w:rsidR="00B1416A">
        <w:t>člověkodny, a to v den, kdy tato skutečnost nastane. V ostatních případech je Poskytovatel povinen takto informovat Objednatele po dosažení poloviny požadovaného počtu člověkodní v rámci příslušné role a komponenty Služby</w:t>
      </w:r>
      <w:r w:rsidR="004148D1">
        <w:t xml:space="preserve"> (s využitím minimálních účtovatelných jednotek dle odst. </w:t>
      </w:r>
      <w:r w:rsidR="004148D1">
        <w:fldChar w:fldCharType="begin"/>
      </w:r>
      <w:r w:rsidR="004148D1">
        <w:instrText xml:space="preserve"> REF _Ref427875437 \r \h </w:instrText>
      </w:r>
      <w:r w:rsidR="004148D1">
        <w:fldChar w:fldCharType="separate"/>
      </w:r>
      <w:r w:rsidR="00B2643E">
        <w:t>6.3</w:t>
      </w:r>
      <w:r w:rsidR="004148D1">
        <w:fldChar w:fldCharType="end"/>
      </w:r>
      <w:r w:rsidR="004148D1">
        <w:t xml:space="preserve"> Smlouvy)</w:t>
      </w:r>
      <w:r w:rsidR="00B1416A">
        <w:t>.</w:t>
      </w:r>
      <w:r w:rsidR="007A50D0">
        <w:t xml:space="preserve"> </w:t>
      </w:r>
    </w:p>
    <w:p w14:paraId="393CC82B" w14:textId="69EB9B9E" w:rsidR="001961F7" w:rsidRPr="00B40E94" w:rsidRDefault="001961F7" w:rsidP="001961F7">
      <w:pPr>
        <w:pStyle w:val="RLTextlnkuslovan"/>
        <w:rPr>
          <w:rFonts w:asciiTheme="minorHAnsi" w:hAnsiTheme="minorHAnsi"/>
          <w:szCs w:val="22"/>
        </w:rPr>
      </w:pPr>
      <w:bookmarkStart w:id="70" w:name="_Ref402539679"/>
      <w:r w:rsidRPr="00B40E94">
        <w:rPr>
          <w:rFonts w:asciiTheme="minorHAnsi" w:hAnsiTheme="minorHAnsi"/>
          <w:szCs w:val="22"/>
        </w:rPr>
        <w:t xml:space="preserve">Lhůta splatnosti fakturovaných částek je stanovena na </w:t>
      </w:r>
      <w:r w:rsidR="00155F91" w:rsidRPr="00B40E94">
        <w:rPr>
          <w:rFonts w:asciiTheme="minorHAnsi" w:hAnsiTheme="minorHAnsi"/>
          <w:szCs w:val="22"/>
        </w:rPr>
        <w:t>třicet (30) kalendářních</w:t>
      </w:r>
      <w:r w:rsidRPr="00B40E94">
        <w:rPr>
          <w:rFonts w:asciiTheme="minorHAnsi" w:hAnsiTheme="minorHAnsi"/>
          <w:szCs w:val="22"/>
        </w:rPr>
        <w:t xml:space="preserve"> dní od</w:t>
      </w:r>
      <w:r w:rsidR="00C31FDC" w:rsidRPr="00B40E94">
        <w:rPr>
          <w:rFonts w:asciiTheme="minorHAnsi" w:hAnsiTheme="minorHAnsi"/>
          <w:szCs w:val="22"/>
        </w:rPr>
        <w:t>e dne</w:t>
      </w:r>
      <w:r w:rsidRPr="00B40E94">
        <w:rPr>
          <w:rFonts w:asciiTheme="minorHAnsi" w:hAnsiTheme="minorHAnsi"/>
          <w:szCs w:val="22"/>
        </w:rPr>
        <w:t xml:space="preserve"> doručení faktury Objednateli. Poskytovatel se zavazuje odeslat </w:t>
      </w:r>
      <w:r w:rsidR="00155F91" w:rsidRPr="00B40E94">
        <w:rPr>
          <w:rFonts w:asciiTheme="minorHAnsi" w:hAnsiTheme="minorHAnsi"/>
          <w:szCs w:val="22"/>
        </w:rPr>
        <w:t xml:space="preserve">fakturu </w:t>
      </w:r>
      <w:r w:rsidRPr="00B40E94">
        <w:rPr>
          <w:rFonts w:asciiTheme="minorHAnsi" w:hAnsiTheme="minorHAnsi"/>
          <w:szCs w:val="22"/>
        </w:rPr>
        <w:t>Objednateli nejpozději následující pracovní den po je</w:t>
      </w:r>
      <w:r w:rsidR="00155F91" w:rsidRPr="00B40E94">
        <w:rPr>
          <w:rFonts w:asciiTheme="minorHAnsi" w:hAnsiTheme="minorHAnsi"/>
          <w:szCs w:val="22"/>
        </w:rPr>
        <w:t>jím</w:t>
      </w:r>
      <w:r w:rsidRPr="00B40E94">
        <w:rPr>
          <w:rFonts w:asciiTheme="minorHAnsi" w:hAnsiTheme="minorHAnsi"/>
          <w:szCs w:val="22"/>
        </w:rPr>
        <w:t xml:space="preserve"> vystavení. V případě, že má lhůta splatnosti faktury uplynout v období od 16. do 31. </w:t>
      </w:r>
      <w:r w:rsidR="00155F91" w:rsidRPr="00B40E94">
        <w:rPr>
          <w:rFonts w:asciiTheme="minorHAnsi" w:hAnsiTheme="minorHAnsi"/>
          <w:szCs w:val="22"/>
        </w:rPr>
        <w:t>prosince daného kalendářního roku</w:t>
      </w:r>
      <w:r w:rsidRPr="00B40E94">
        <w:rPr>
          <w:rFonts w:asciiTheme="minorHAnsi" w:hAnsiTheme="minorHAnsi"/>
          <w:szCs w:val="22"/>
        </w:rPr>
        <w:t xml:space="preserve">, bude se za poslední den lhůty splatnosti takovéto faktury považovat </w:t>
      </w:r>
      <w:r w:rsidR="005F75EC" w:rsidRPr="00B40E94">
        <w:rPr>
          <w:rFonts w:asciiTheme="minorHAnsi" w:hAnsiTheme="minorHAnsi"/>
          <w:szCs w:val="22"/>
        </w:rPr>
        <w:t xml:space="preserve">třetí </w:t>
      </w:r>
      <w:r w:rsidRPr="00B40E94">
        <w:rPr>
          <w:rFonts w:asciiTheme="minorHAnsi" w:hAnsiTheme="minorHAnsi"/>
          <w:szCs w:val="22"/>
        </w:rPr>
        <w:t>pracovní den po skončení uvedeného období.</w:t>
      </w:r>
      <w:r w:rsidR="00155F91" w:rsidRPr="00B40E94">
        <w:rPr>
          <w:rFonts w:asciiTheme="minorHAnsi" w:hAnsiTheme="minorHAnsi"/>
          <w:szCs w:val="22"/>
        </w:rPr>
        <w:t xml:space="preserve"> Totožná lhůta splatnosti je stanovena i pro placení jiných plateb dle této Smlouvy (smluvních pokut, úroků z prodlení, náhrady škody apod.).</w:t>
      </w:r>
      <w:bookmarkEnd w:id="70"/>
    </w:p>
    <w:p w14:paraId="50B1A393" w14:textId="5D56C8D4" w:rsidR="00155F91" w:rsidRPr="00B40E94" w:rsidRDefault="00155F91" w:rsidP="001961F7">
      <w:pPr>
        <w:pStyle w:val="RLTextlnkuslovan"/>
        <w:rPr>
          <w:rFonts w:asciiTheme="minorHAnsi" w:hAnsiTheme="minorHAnsi"/>
          <w:szCs w:val="22"/>
        </w:rPr>
      </w:pPr>
      <w:r w:rsidRPr="00B40E94">
        <w:rPr>
          <w:rFonts w:asciiTheme="minorHAnsi" w:hAnsiTheme="minorHAnsi"/>
          <w:szCs w:val="22"/>
        </w:rPr>
        <w:t>Faktury budou Objednateli doručovány doporučenou listovní zásilkou</w:t>
      </w:r>
      <w:r w:rsidR="00B95E4C">
        <w:rPr>
          <w:rFonts w:asciiTheme="minorHAnsi" w:hAnsiTheme="minorHAnsi"/>
          <w:szCs w:val="22"/>
        </w:rPr>
        <w:t>, prostřednictvím datové schránky</w:t>
      </w:r>
      <w:r w:rsidRPr="00B40E94">
        <w:rPr>
          <w:rFonts w:asciiTheme="minorHAnsi" w:hAnsiTheme="minorHAnsi"/>
          <w:szCs w:val="22"/>
        </w:rPr>
        <w:t xml:space="preserve"> nebo osobně pověřenému zaměstnanci Objednatele proti písemnému potvrzení. </w:t>
      </w:r>
    </w:p>
    <w:p w14:paraId="6BD7EA0E" w14:textId="0E5115A1" w:rsidR="001961F7" w:rsidRPr="00B40E94" w:rsidRDefault="001961F7" w:rsidP="001961F7">
      <w:pPr>
        <w:pStyle w:val="RLTextlnkuslovan"/>
        <w:rPr>
          <w:rFonts w:asciiTheme="minorHAnsi" w:hAnsiTheme="minorHAnsi"/>
          <w:szCs w:val="22"/>
        </w:rPr>
      </w:pPr>
      <w:r w:rsidRPr="00B40E94">
        <w:rPr>
          <w:rFonts w:asciiTheme="minorHAnsi" w:hAnsiTheme="minorHAnsi"/>
          <w:szCs w:val="22"/>
        </w:rPr>
        <w:lastRenderedPageBreak/>
        <w:t xml:space="preserve">Všechny faktury musí splňovat náležitosti řádného daňového dokladu požadované zákonem č. 235/2004 Sb., </w:t>
      </w:r>
      <w:r w:rsidR="00D6601E" w:rsidRPr="00B40E94">
        <w:rPr>
          <w:rFonts w:asciiTheme="minorHAnsi" w:hAnsiTheme="minorHAnsi"/>
          <w:szCs w:val="22"/>
        </w:rPr>
        <w:t xml:space="preserve">o dani z přidané hodnoty, </w:t>
      </w:r>
      <w:r w:rsidRPr="00B40E94">
        <w:rPr>
          <w:rFonts w:asciiTheme="minorHAnsi" w:hAnsiTheme="minorHAnsi"/>
          <w:szCs w:val="22"/>
        </w:rPr>
        <w:t>ve znění pozdějších předpisů, avšak výslovně vždy musí obsahovat následující údaje: označení smluvních stran a jejich adresy, IČ</w:t>
      </w:r>
      <w:r w:rsidR="008E13F9">
        <w:rPr>
          <w:rFonts w:asciiTheme="minorHAnsi" w:hAnsiTheme="minorHAnsi"/>
          <w:szCs w:val="22"/>
        </w:rPr>
        <w:t>O</w:t>
      </w:r>
      <w:r w:rsidRPr="00B40E94">
        <w:rPr>
          <w:rFonts w:asciiTheme="minorHAnsi" w:hAnsiTheme="minorHAnsi"/>
          <w:szCs w:val="22"/>
        </w:rPr>
        <w:t>, DIČ (je-li přiděleno), údaj o tom, že vystavovatel faktury je zapsán v obchodním rejstříku včetně spisové značky, označení této Smlouvy, označení poskytnutého plněn</w:t>
      </w:r>
      <w:r w:rsidR="00984F25" w:rsidRPr="00B40E94">
        <w:rPr>
          <w:rFonts w:asciiTheme="minorHAnsi" w:hAnsiTheme="minorHAnsi"/>
          <w:szCs w:val="22"/>
        </w:rPr>
        <w:t>í a jeho přesnou specifikaci ve slovním vyjádření</w:t>
      </w:r>
      <w:r w:rsidRPr="00B40E94">
        <w:rPr>
          <w:rFonts w:asciiTheme="minorHAnsi" w:hAnsiTheme="minorHAnsi"/>
          <w:szCs w:val="22"/>
        </w:rPr>
        <w:t>, číslo faktury, den vystavení a lhůt</w:t>
      </w:r>
      <w:r w:rsidR="00AA4F47" w:rsidRPr="00B40E94">
        <w:rPr>
          <w:rFonts w:asciiTheme="minorHAnsi" w:hAnsiTheme="minorHAnsi"/>
          <w:szCs w:val="22"/>
        </w:rPr>
        <w:t>u</w:t>
      </w:r>
      <w:r w:rsidRPr="00B40E94">
        <w:rPr>
          <w:rFonts w:asciiTheme="minorHAnsi" w:hAnsiTheme="minorHAnsi"/>
          <w:szCs w:val="22"/>
        </w:rPr>
        <w:t xml:space="preserve"> splatnosti faktury</w:t>
      </w:r>
      <w:r w:rsidR="000033A5" w:rsidRPr="00B40E94">
        <w:rPr>
          <w:rFonts w:asciiTheme="minorHAnsi" w:hAnsiTheme="minorHAnsi"/>
          <w:szCs w:val="22"/>
        </w:rPr>
        <w:t xml:space="preserve"> dle odst. </w:t>
      </w:r>
      <w:r w:rsidR="00A91E4A" w:rsidRPr="00B40E94">
        <w:rPr>
          <w:rFonts w:asciiTheme="minorHAnsi" w:hAnsiTheme="minorHAnsi"/>
          <w:szCs w:val="22"/>
        </w:rPr>
        <w:fldChar w:fldCharType="begin"/>
      </w:r>
      <w:r w:rsidR="00A91E4A" w:rsidRPr="00B40E94">
        <w:rPr>
          <w:rFonts w:asciiTheme="minorHAnsi" w:hAnsiTheme="minorHAnsi"/>
          <w:szCs w:val="22"/>
        </w:rPr>
        <w:instrText xml:space="preserve"> REF _Ref402539679 \r \h </w:instrText>
      </w:r>
      <w:r w:rsidR="00A91E4A" w:rsidRPr="00B40E94">
        <w:rPr>
          <w:rFonts w:asciiTheme="minorHAnsi" w:hAnsiTheme="minorHAnsi"/>
          <w:szCs w:val="22"/>
        </w:rPr>
      </w:r>
      <w:r w:rsidR="00A91E4A" w:rsidRPr="00B40E94">
        <w:rPr>
          <w:rFonts w:asciiTheme="minorHAnsi" w:hAnsiTheme="minorHAnsi"/>
          <w:szCs w:val="22"/>
        </w:rPr>
        <w:fldChar w:fldCharType="separate"/>
      </w:r>
      <w:r w:rsidR="00B2643E">
        <w:rPr>
          <w:rFonts w:asciiTheme="minorHAnsi" w:hAnsiTheme="minorHAnsi"/>
          <w:szCs w:val="22"/>
        </w:rPr>
        <w:t>7.11</w:t>
      </w:r>
      <w:r w:rsidR="00A91E4A" w:rsidRPr="00B40E94">
        <w:rPr>
          <w:rFonts w:asciiTheme="minorHAnsi" w:hAnsiTheme="minorHAnsi"/>
          <w:szCs w:val="22"/>
        </w:rPr>
        <w:fldChar w:fldCharType="end"/>
      </w:r>
      <w:r w:rsidR="00A91E4A" w:rsidRPr="00B40E94">
        <w:rPr>
          <w:rFonts w:asciiTheme="minorHAnsi" w:hAnsiTheme="minorHAnsi"/>
          <w:szCs w:val="22"/>
        </w:rPr>
        <w:t xml:space="preserve"> </w:t>
      </w:r>
      <w:r w:rsidR="000033A5" w:rsidRPr="00B40E94">
        <w:rPr>
          <w:rFonts w:asciiTheme="minorHAnsi" w:hAnsiTheme="minorHAnsi"/>
          <w:szCs w:val="22"/>
        </w:rPr>
        <w:t>Smlouvy</w:t>
      </w:r>
      <w:r w:rsidRPr="00B40E94">
        <w:rPr>
          <w:rFonts w:asciiTheme="minorHAnsi" w:hAnsiTheme="minorHAnsi"/>
          <w:szCs w:val="22"/>
        </w:rPr>
        <w:t>, označení peněžního ústavu a číslo účtu, na který se má platit,</w:t>
      </w:r>
      <w:r w:rsidR="000033A5" w:rsidRPr="00B40E94">
        <w:rPr>
          <w:rFonts w:asciiTheme="minorHAnsi" w:hAnsiTheme="minorHAnsi"/>
          <w:szCs w:val="22"/>
        </w:rPr>
        <w:t xml:space="preserve"> fakturovanou částku, razítko, jméno a </w:t>
      </w:r>
      <w:r w:rsidRPr="00B40E94">
        <w:rPr>
          <w:rFonts w:asciiTheme="minorHAnsi" w:hAnsiTheme="minorHAnsi"/>
          <w:szCs w:val="22"/>
        </w:rPr>
        <w:t>podpis oprávněné osoby</w:t>
      </w:r>
      <w:r w:rsidR="000033A5" w:rsidRPr="00B40E94">
        <w:rPr>
          <w:rFonts w:asciiTheme="minorHAnsi" w:hAnsiTheme="minorHAnsi"/>
          <w:szCs w:val="22"/>
        </w:rPr>
        <w:t>, včetně kontaktního telefonu a e-mailu</w:t>
      </w:r>
      <w:r w:rsidRPr="00B40E94">
        <w:rPr>
          <w:rFonts w:asciiTheme="minorHAnsi" w:hAnsiTheme="minorHAnsi"/>
          <w:szCs w:val="22"/>
        </w:rPr>
        <w:t xml:space="preserve">. </w:t>
      </w:r>
      <w:r w:rsidR="00D6601E" w:rsidRPr="00B40E94">
        <w:rPr>
          <w:rFonts w:asciiTheme="minorHAnsi" w:hAnsiTheme="minorHAnsi"/>
          <w:szCs w:val="22"/>
        </w:rPr>
        <w:t xml:space="preserve">Faktura bude vždy obsahovat </w:t>
      </w:r>
      <w:r w:rsidR="000033A5" w:rsidRPr="00B40E94">
        <w:rPr>
          <w:rFonts w:asciiTheme="minorHAnsi" w:hAnsiTheme="minorHAnsi"/>
          <w:szCs w:val="22"/>
        </w:rPr>
        <w:t xml:space="preserve">oboustranně podepsaný Report dle odst. </w:t>
      </w:r>
      <w:r w:rsidR="000033A5" w:rsidRPr="00B40E94">
        <w:rPr>
          <w:rFonts w:asciiTheme="minorHAnsi" w:hAnsiTheme="minorHAnsi"/>
          <w:szCs w:val="22"/>
        </w:rPr>
        <w:fldChar w:fldCharType="begin"/>
      </w:r>
      <w:r w:rsidR="000033A5" w:rsidRPr="00B40E94">
        <w:rPr>
          <w:rFonts w:asciiTheme="minorHAnsi" w:hAnsiTheme="minorHAnsi"/>
          <w:szCs w:val="22"/>
        </w:rPr>
        <w:instrText xml:space="preserve"> REF _Ref402538370 \r \h </w:instrText>
      </w:r>
      <w:r w:rsidR="000033A5" w:rsidRPr="00B40E94">
        <w:rPr>
          <w:rFonts w:asciiTheme="minorHAnsi" w:hAnsiTheme="minorHAnsi"/>
          <w:szCs w:val="22"/>
        </w:rPr>
      </w:r>
      <w:r w:rsidR="000033A5" w:rsidRPr="00B40E94">
        <w:rPr>
          <w:rFonts w:asciiTheme="minorHAnsi" w:hAnsiTheme="minorHAnsi"/>
          <w:szCs w:val="22"/>
        </w:rPr>
        <w:fldChar w:fldCharType="separate"/>
      </w:r>
      <w:r w:rsidR="00B2643E">
        <w:rPr>
          <w:rFonts w:asciiTheme="minorHAnsi" w:hAnsiTheme="minorHAnsi"/>
          <w:szCs w:val="22"/>
        </w:rPr>
        <w:t>6.11</w:t>
      </w:r>
      <w:r w:rsidR="000033A5" w:rsidRPr="00B40E94">
        <w:rPr>
          <w:rFonts w:asciiTheme="minorHAnsi" w:hAnsiTheme="minorHAnsi"/>
          <w:szCs w:val="22"/>
        </w:rPr>
        <w:fldChar w:fldCharType="end"/>
      </w:r>
      <w:r w:rsidR="000033A5" w:rsidRPr="00B40E94">
        <w:rPr>
          <w:rFonts w:asciiTheme="minorHAnsi" w:hAnsiTheme="minorHAnsi"/>
          <w:szCs w:val="22"/>
        </w:rPr>
        <w:t xml:space="preserve"> Smlouvy</w:t>
      </w:r>
      <w:r w:rsidR="00D6601E" w:rsidRPr="00B40E94">
        <w:rPr>
          <w:rFonts w:asciiTheme="minorHAnsi" w:hAnsiTheme="minorHAnsi"/>
          <w:szCs w:val="22"/>
        </w:rPr>
        <w:t>.</w:t>
      </w:r>
    </w:p>
    <w:p w14:paraId="553B07BB" w14:textId="09A7187D" w:rsidR="001961F7" w:rsidRPr="00B40E94" w:rsidRDefault="001961F7" w:rsidP="001961F7">
      <w:pPr>
        <w:pStyle w:val="RLTextlnkuslovan"/>
        <w:rPr>
          <w:rFonts w:asciiTheme="minorHAnsi" w:hAnsiTheme="minorHAnsi"/>
          <w:szCs w:val="22"/>
        </w:rPr>
      </w:pPr>
      <w:r w:rsidRPr="00B40E94">
        <w:rPr>
          <w:rFonts w:asciiTheme="minorHAnsi" w:hAnsiTheme="minorHAnsi"/>
          <w:szCs w:val="22"/>
        </w:rPr>
        <w:t>Nebude-li faktura obsahovat stanovené náležitosti</w:t>
      </w:r>
      <w:r w:rsidR="002C7B9C" w:rsidRPr="00B40E94">
        <w:rPr>
          <w:rFonts w:asciiTheme="minorHAnsi" w:hAnsiTheme="minorHAnsi"/>
          <w:szCs w:val="22"/>
        </w:rPr>
        <w:t xml:space="preserve"> a přílohy</w:t>
      </w:r>
      <w:r w:rsidRPr="00B40E94">
        <w:rPr>
          <w:rFonts w:asciiTheme="minorHAnsi" w:hAnsiTheme="minorHAnsi"/>
          <w:szCs w:val="22"/>
        </w:rPr>
        <w:t>,</w:t>
      </w:r>
      <w:r w:rsidR="000033A5" w:rsidRPr="00B40E94">
        <w:rPr>
          <w:rFonts w:asciiTheme="minorHAnsi" w:hAnsiTheme="minorHAnsi"/>
          <w:szCs w:val="22"/>
        </w:rPr>
        <w:t xml:space="preserve"> bude-li ve faktuře chybně vyúčtována cena nebo DPH</w:t>
      </w:r>
      <w:r w:rsidRPr="00B40E94">
        <w:rPr>
          <w:rFonts w:asciiTheme="minorHAnsi" w:hAnsiTheme="minorHAnsi"/>
          <w:szCs w:val="22"/>
        </w:rPr>
        <w:t xml:space="preserve"> nebo v ní nebudou správně uvedené údaje dle této Smlouvy</w:t>
      </w:r>
      <w:r w:rsidR="00D6601E" w:rsidRPr="00B40E94">
        <w:rPr>
          <w:rFonts w:asciiTheme="minorHAnsi" w:hAnsiTheme="minorHAnsi"/>
          <w:szCs w:val="22"/>
        </w:rPr>
        <w:t xml:space="preserve"> </w:t>
      </w:r>
      <w:r w:rsidR="00D6601E" w:rsidRPr="00B40E94">
        <w:rPr>
          <w:rFonts w:asciiTheme="minorHAnsi" w:hAnsiTheme="minorHAnsi"/>
        </w:rPr>
        <w:t xml:space="preserve">(zejména nezohlednění slev z ceny dle </w:t>
      </w:r>
      <w:r w:rsidR="00A91E4A" w:rsidRPr="00B40E94">
        <w:rPr>
          <w:rFonts w:asciiTheme="minorHAnsi" w:hAnsiTheme="minorHAnsi"/>
        </w:rPr>
        <w:t xml:space="preserve">čl. </w:t>
      </w:r>
      <w:r w:rsidR="00A91E4A" w:rsidRPr="00B40E94">
        <w:rPr>
          <w:rFonts w:asciiTheme="minorHAnsi" w:hAnsiTheme="minorHAnsi"/>
        </w:rPr>
        <w:fldChar w:fldCharType="begin"/>
      </w:r>
      <w:r w:rsidR="00A91E4A" w:rsidRPr="00B40E94">
        <w:rPr>
          <w:rFonts w:asciiTheme="minorHAnsi" w:hAnsiTheme="minorHAnsi"/>
        </w:rPr>
        <w:instrText xml:space="preserve"> REF _Ref402786793 \r \h </w:instrText>
      </w:r>
      <w:r w:rsidR="00A91E4A" w:rsidRPr="00B40E94">
        <w:rPr>
          <w:rFonts w:asciiTheme="minorHAnsi" w:hAnsiTheme="minorHAnsi"/>
        </w:rPr>
      </w:r>
      <w:r w:rsidR="00A91E4A" w:rsidRPr="00B40E94">
        <w:rPr>
          <w:rFonts w:asciiTheme="minorHAnsi" w:hAnsiTheme="minorHAnsi"/>
        </w:rPr>
        <w:fldChar w:fldCharType="separate"/>
      </w:r>
      <w:r w:rsidR="00B2643E">
        <w:rPr>
          <w:rFonts w:asciiTheme="minorHAnsi" w:hAnsiTheme="minorHAnsi"/>
        </w:rPr>
        <w:t>15</w:t>
      </w:r>
      <w:r w:rsidR="00A91E4A" w:rsidRPr="00B40E94">
        <w:rPr>
          <w:rFonts w:asciiTheme="minorHAnsi" w:hAnsiTheme="minorHAnsi"/>
        </w:rPr>
        <w:fldChar w:fldCharType="end"/>
      </w:r>
      <w:r w:rsidR="005107D0" w:rsidRPr="00B40E94">
        <w:rPr>
          <w:rFonts w:asciiTheme="minorHAnsi" w:hAnsiTheme="minorHAnsi"/>
        </w:rPr>
        <w:t xml:space="preserve"> </w:t>
      </w:r>
      <w:r w:rsidR="00D6601E" w:rsidRPr="00B40E94">
        <w:rPr>
          <w:rFonts w:asciiTheme="minorHAnsi" w:hAnsiTheme="minorHAnsi"/>
        </w:rPr>
        <w:t>této Smlouvy)</w:t>
      </w:r>
      <w:r w:rsidRPr="00B40E94">
        <w:rPr>
          <w:rFonts w:asciiTheme="minorHAnsi" w:hAnsiTheme="minorHAnsi"/>
          <w:szCs w:val="22"/>
        </w:rPr>
        <w:t>, je Objednatel oprávněn vrátit ji ve lhůtě její splatnosti Poskytovateli</w:t>
      </w:r>
      <w:r w:rsidR="000033A5" w:rsidRPr="00B40E94">
        <w:rPr>
          <w:rFonts w:asciiTheme="minorHAnsi" w:hAnsiTheme="minorHAnsi"/>
          <w:szCs w:val="22"/>
        </w:rPr>
        <w:t xml:space="preserve"> s uved</w:t>
      </w:r>
      <w:r w:rsidR="00A91E4A" w:rsidRPr="00B40E94">
        <w:rPr>
          <w:rFonts w:asciiTheme="minorHAnsi" w:hAnsiTheme="minorHAnsi"/>
          <w:szCs w:val="22"/>
        </w:rPr>
        <w:t>en</w:t>
      </w:r>
      <w:r w:rsidR="000033A5" w:rsidRPr="00B40E94">
        <w:rPr>
          <w:rFonts w:asciiTheme="minorHAnsi" w:hAnsiTheme="minorHAnsi"/>
          <w:szCs w:val="22"/>
        </w:rPr>
        <w:t>ím důvodu takového vrácení</w:t>
      </w:r>
      <w:r w:rsidRPr="00B40E94">
        <w:rPr>
          <w:rFonts w:asciiTheme="minorHAnsi" w:hAnsiTheme="minorHAnsi"/>
          <w:szCs w:val="22"/>
        </w:rPr>
        <w:t xml:space="preserve">. </w:t>
      </w:r>
      <w:r w:rsidR="000033A5" w:rsidRPr="00B40E94">
        <w:rPr>
          <w:rFonts w:asciiTheme="minorHAnsi" w:hAnsiTheme="minorHAnsi"/>
          <w:szCs w:val="22"/>
        </w:rPr>
        <w:t xml:space="preserve">Poskytovatel provede opravu vystavením nové faktury. Vrácením vadné faktury </w:t>
      </w:r>
      <w:r w:rsidR="00FF707C" w:rsidRPr="00B40E94">
        <w:rPr>
          <w:rFonts w:asciiTheme="minorHAnsi" w:hAnsiTheme="minorHAnsi"/>
          <w:szCs w:val="22"/>
        </w:rPr>
        <w:t>Poskytovate</w:t>
      </w:r>
      <w:r w:rsidR="000033A5" w:rsidRPr="00B40E94">
        <w:rPr>
          <w:rFonts w:asciiTheme="minorHAnsi" w:hAnsiTheme="minorHAnsi"/>
          <w:szCs w:val="22"/>
        </w:rPr>
        <w:t>li přestává běžet původní lhůta splatnosti. Nová lhůta splatnosti běží ode dne vystavení nové faktury.</w:t>
      </w:r>
    </w:p>
    <w:p w14:paraId="54A47975" w14:textId="77777777" w:rsidR="001961F7" w:rsidRPr="00B40E94" w:rsidRDefault="001961F7" w:rsidP="001961F7">
      <w:pPr>
        <w:pStyle w:val="RLTextlnkuslovan"/>
        <w:rPr>
          <w:rFonts w:asciiTheme="minorHAnsi" w:hAnsiTheme="minorHAnsi"/>
          <w:szCs w:val="22"/>
        </w:rPr>
      </w:pPr>
      <w:r w:rsidRPr="00B40E94">
        <w:rPr>
          <w:rFonts w:asciiTheme="minorHAnsi" w:hAnsiTheme="minorHAnsi"/>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14:paraId="1326C37B" w14:textId="684224DF" w:rsidR="00F67356" w:rsidRPr="00B40E94" w:rsidRDefault="00F67356" w:rsidP="001961F7">
      <w:pPr>
        <w:pStyle w:val="RLTextlnkuslovan"/>
        <w:rPr>
          <w:rFonts w:asciiTheme="minorHAnsi" w:hAnsiTheme="minorHAnsi"/>
          <w:szCs w:val="22"/>
        </w:rPr>
      </w:pPr>
      <w:r w:rsidRPr="00B40E94">
        <w:rPr>
          <w:rFonts w:asciiTheme="minorHAnsi" w:hAnsiTheme="minorHAnsi"/>
          <w:szCs w:val="22"/>
        </w:rPr>
        <w:t>Všechny částky poukazované v CZK vzájemně smluvními stranami na základě této Smlouvy musí být prosté jakýchkoliv bankovních poplatků nebo jiných nákladů spojených s převodem na jejich účty.</w:t>
      </w:r>
    </w:p>
    <w:p w14:paraId="44D46641" w14:textId="77777777" w:rsidR="002D2699" w:rsidRPr="00B40E94" w:rsidRDefault="001961F7" w:rsidP="000058F2">
      <w:pPr>
        <w:pStyle w:val="RLTextlnkuslovan"/>
        <w:rPr>
          <w:rFonts w:asciiTheme="minorHAnsi" w:hAnsiTheme="minorHAnsi"/>
          <w:szCs w:val="22"/>
        </w:rPr>
      </w:pPr>
      <w:r w:rsidRPr="00B40E94">
        <w:rPr>
          <w:rFonts w:asciiTheme="minorHAnsi" w:hAnsiTheme="minorHAnsi"/>
          <w:szCs w:val="22"/>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1E091737" w14:textId="33CCDC61" w:rsidR="00474628" w:rsidRDefault="00474628" w:rsidP="000058F2">
      <w:pPr>
        <w:pStyle w:val="RLTextlnkuslovan"/>
        <w:rPr>
          <w:rFonts w:asciiTheme="minorHAnsi" w:hAnsiTheme="minorHAnsi"/>
          <w:szCs w:val="22"/>
        </w:rPr>
      </w:pPr>
      <w:r w:rsidRPr="00B40E94">
        <w:rPr>
          <w:rFonts w:asciiTheme="minorHAnsi" w:hAnsiTheme="minorHAnsi"/>
          <w:szCs w:val="22"/>
        </w:rPr>
        <w:t>Veškeré ceny uvedené v </w:t>
      </w:r>
      <w:hyperlink w:anchor="ListAnnex02" w:history="1">
        <w:r w:rsidR="006B1C63" w:rsidRPr="00B40E94">
          <w:rPr>
            <w:rStyle w:val="Hypertextovodkaz"/>
            <w:rFonts w:asciiTheme="minorHAnsi" w:hAnsiTheme="minorHAnsi"/>
            <w:szCs w:val="22"/>
          </w:rPr>
          <w:t xml:space="preserve">Příloze č. </w:t>
        </w:r>
        <w:r w:rsidR="006B1C63">
          <w:rPr>
            <w:rStyle w:val="Hypertextovodkaz"/>
            <w:rFonts w:asciiTheme="minorHAnsi" w:hAnsiTheme="minorHAnsi"/>
            <w:szCs w:val="22"/>
          </w:rPr>
          <w:t>2</w:t>
        </w:r>
      </w:hyperlink>
      <w:r w:rsidR="006B1C63" w:rsidRPr="00B40E94">
        <w:rPr>
          <w:rFonts w:asciiTheme="minorHAnsi" w:hAnsiTheme="minorHAnsi"/>
          <w:szCs w:val="22"/>
        </w:rPr>
        <w:t xml:space="preserve"> </w:t>
      </w:r>
      <w:r w:rsidRPr="00B40E94">
        <w:rPr>
          <w:rFonts w:asciiTheme="minorHAnsi" w:hAnsiTheme="minorHAnsi"/>
          <w:szCs w:val="22"/>
        </w:rPr>
        <w:t>této Smlouvy jsou ceny v korunách českých</w:t>
      </w:r>
      <w:r w:rsidR="0068399F" w:rsidRPr="00B40E94">
        <w:rPr>
          <w:rFonts w:asciiTheme="minorHAnsi" w:hAnsiTheme="minorHAnsi"/>
          <w:szCs w:val="22"/>
        </w:rPr>
        <w:t xml:space="preserve">. </w:t>
      </w:r>
      <w:r w:rsidR="007D4E10" w:rsidRPr="00B40E94">
        <w:rPr>
          <w:rFonts w:asciiTheme="minorHAnsi" w:hAnsiTheme="minorHAnsi"/>
          <w:szCs w:val="22"/>
        </w:rPr>
        <w:t>Stane-li se v průběhu trvání Smlouvy Česká republika členem E</w:t>
      </w:r>
      <w:r w:rsidR="007D4E10">
        <w:rPr>
          <w:rFonts w:asciiTheme="minorHAnsi" w:hAnsiTheme="minorHAnsi"/>
          <w:szCs w:val="22"/>
        </w:rPr>
        <w:t>vropské měnové unie a bude-li</w:t>
      </w:r>
      <w:r w:rsidR="007D4E10" w:rsidRPr="00B40E94">
        <w:rPr>
          <w:rFonts w:asciiTheme="minorHAnsi" w:hAnsiTheme="minorHAnsi"/>
          <w:szCs w:val="22"/>
        </w:rPr>
        <w:t xml:space="preserve">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14:paraId="2363A2E8" w14:textId="77777777" w:rsidR="00BE0AD7" w:rsidRPr="00B40E94" w:rsidRDefault="00BE0AD7" w:rsidP="003472D2">
      <w:pPr>
        <w:pStyle w:val="RLlneksmlouvy"/>
        <w:rPr>
          <w:rFonts w:asciiTheme="minorHAnsi" w:hAnsiTheme="minorHAnsi"/>
          <w:szCs w:val="22"/>
        </w:rPr>
      </w:pPr>
      <w:bookmarkStart w:id="71" w:name="_Ref195958966"/>
      <w:bookmarkStart w:id="72" w:name="_Toc212632748"/>
      <w:bookmarkStart w:id="73" w:name="_Toc295034735"/>
      <w:r w:rsidRPr="00B40E94">
        <w:rPr>
          <w:rFonts w:asciiTheme="minorHAnsi" w:hAnsiTheme="minorHAnsi"/>
          <w:szCs w:val="22"/>
        </w:rPr>
        <w:t>ZMĚN</w:t>
      </w:r>
      <w:bookmarkEnd w:id="71"/>
      <w:r w:rsidRPr="00B40E94">
        <w:rPr>
          <w:rFonts w:asciiTheme="minorHAnsi" w:hAnsiTheme="minorHAnsi"/>
          <w:szCs w:val="22"/>
        </w:rPr>
        <w:t>OVÉ ŘÍZENÍ</w:t>
      </w:r>
      <w:bookmarkEnd w:id="72"/>
      <w:bookmarkEnd w:id="73"/>
    </w:p>
    <w:p w14:paraId="05113C26" w14:textId="62B799B5" w:rsidR="005F75EC" w:rsidRPr="00B40E94" w:rsidRDefault="005F75EC" w:rsidP="005F75EC">
      <w:pPr>
        <w:pStyle w:val="RLTextlnkuslovan"/>
        <w:rPr>
          <w:rFonts w:asciiTheme="minorHAnsi" w:hAnsiTheme="minorHAnsi"/>
          <w:szCs w:val="22"/>
          <w:lang w:eastAsia="en-US"/>
        </w:rPr>
      </w:pPr>
      <w:bookmarkStart w:id="74" w:name="_Ref212483348"/>
      <w:bookmarkStart w:id="75" w:name="_Toc212632750"/>
      <w:r w:rsidRPr="00B40E94">
        <w:rPr>
          <w:rFonts w:asciiTheme="minorHAnsi" w:hAnsiTheme="minorHAnsi"/>
          <w:szCs w:val="22"/>
          <w:lang w:eastAsia="en-US"/>
        </w:rPr>
        <w:t xml:space="preserve">Kterákoliv ze smluvních stran je oprávněna písemně navrhnout změnu </w:t>
      </w:r>
      <w:r w:rsidR="00EE24EC" w:rsidRPr="00B40E94">
        <w:rPr>
          <w:rFonts w:asciiTheme="minorHAnsi" w:hAnsiTheme="minorHAnsi"/>
          <w:szCs w:val="22"/>
          <w:lang w:eastAsia="en-US"/>
        </w:rPr>
        <w:t xml:space="preserve">dílčí smlouvy nebo </w:t>
      </w:r>
      <w:r w:rsidR="00A62683">
        <w:rPr>
          <w:rFonts w:asciiTheme="minorHAnsi" w:hAnsiTheme="minorHAnsi"/>
          <w:szCs w:val="22"/>
          <w:lang w:eastAsia="en-US"/>
        </w:rPr>
        <w:t xml:space="preserve">vymezení </w:t>
      </w:r>
      <w:r w:rsidR="00A62683" w:rsidRPr="00B40E94">
        <w:rPr>
          <w:rFonts w:asciiTheme="minorHAnsi" w:hAnsiTheme="minorHAnsi"/>
          <w:szCs w:val="22"/>
          <w:lang w:eastAsia="en-US"/>
        </w:rPr>
        <w:t>Služ</w:t>
      </w:r>
      <w:r w:rsidR="00A62683">
        <w:rPr>
          <w:rFonts w:asciiTheme="minorHAnsi" w:hAnsiTheme="minorHAnsi"/>
          <w:szCs w:val="22"/>
          <w:lang w:eastAsia="en-US"/>
        </w:rPr>
        <w:t>by (resp. kterékoli její komponenty)</w:t>
      </w:r>
      <w:r w:rsidRPr="00B40E94">
        <w:rPr>
          <w:rFonts w:asciiTheme="minorHAnsi" w:hAnsiTheme="minorHAnsi"/>
          <w:szCs w:val="22"/>
          <w:lang w:eastAsia="en-US"/>
        </w:rPr>
        <w:t xml:space="preserve">. Žádná ze smluvních stran však </w:t>
      </w:r>
      <w:r w:rsidR="00B95E4C">
        <w:rPr>
          <w:rFonts w:asciiTheme="minorHAnsi" w:hAnsiTheme="minorHAnsi"/>
          <w:szCs w:val="22"/>
          <w:lang w:eastAsia="en-US"/>
        </w:rPr>
        <w:t xml:space="preserve">neodepře navrženou změnu, pokud jí nebrání platné právní předpisy či jiné závažné </w:t>
      </w:r>
      <w:r w:rsidR="00E813B8">
        <w:rPr>
          <w:rFonts w:asciiTheme="minorHAnsi" w:hAnsiTheme="minorHAnsi"/>
          <w:szCs w:val="22"/>
          <w:lang w:eastAsia="en-US"/>
        </w:rPr>
        <w:t>důvody</w:t>
      </w:r>
      <w:r w:rsidRPr="00B40E94">
        <w:rPr>
          <w:rFonts w:asciiTheme="minorHAnsi" w:hAnsiTheme="minorHAnsi"/>
          <w:szCs w:val="22"/>
          <w:lang w:eastAsia="en-US"/>
        </w:rPr>
        <w:t>.</w:t>
      </w:r>
      <w:r w:rsidR="00B85C05">
        <w:rPr>
          <w:rFonts w:asciiTheme="minorHAnsi" w:hAnsiTheme="minorHAnsi"/>
          <w:szCs w:val="22"/>
          <w:lang w:eastAsia="en-US"/>
        </w:rPr>
        <w:t xml:space="preserve"> V této souvislosti smluvní strany berou na vědomí, že změnou dílčí smlouvy se míní rovněž změna struktury požadovaných rozsahů plnění v jednotlivých rolích a komponentách Služby.</w:t>
      </w:r>
    </w:p>
    <w:p w14:paraId="013D22AC" w14:textId="45A22D6B" w:rsidR="005F75EC" w:rsidRPr="00B40E94" w:rsidRDefault="005F75EC" w:rsidP="005F75EC">
      <w:pPr>
        <w:pStyle w:val="RLTextlnkuslovan"/>
        <w:rPr>
          <w:rFonts w:asciiTheme="minorHAnsi" w:hAnsiTheme="minorHAnsi"/>
          <w:szCs w:val="22"/>
          <w:lang w:eastAsia="en-US"/>
        </w:rPr>
      </w:pPr>
      <w:bookmarkStart w:id="76" w:name="_Ref195957841"/>
      <w:r w:rsidRPr="00B40E94">
        <w:rPr>
          <w:rFonts w:asciiTheme="minorHAnsi" w:hAnsiTheme="minorHAnsi"/>
          <w:szCs w:val="22"/>
          <w:lang w:eastAsia="en-US"/>
        </w:rPr>
        <w:t xml:space="preserve">Poskytovatel se zavazuje provést hodnocení dopadů </w:t>
      </w:r>
      <w:r w:rsidR="0043601C" w:rsidRPr="00B40E94">
        <w:rPr>
          <w:rFonts w:asciiTheme="minorHAnsi" w:hAnsiTheme="minorHAnsi"/>
          <w:szCs w:val="22"/>
          <w:lang w:eastAsia="en-US"/>
        </w:rPr>
        <w:t>kteroukoliv smluvní stranou</w:t>
      </w:r>
      <w:r w:rsidRPr="00B40E94">
        <w:rPr>
          <w:rFonts w:asciiTheme="minorHAnsi" w:hAnsiTheme="minorHAnsi"/>
          <w:szCs w:val="22"/>
          <w:lang w:eastAsia="en-US"/>
        </w:rPr>
        <w:t xml:space="preserve"> navrhovaných změn </w:t>
      </w:r>
      <w:r w:rsidR="00EE24EC" w:rsidRPr="00B40E94">
        <w:rPr>
          <w:rFonts w:asciiTheme="minorHAnsi" w:hAnsiTheme="minorHAnsi"/>
          <w:szCs w:val="22"/>
          <w:lang w:eastAsia="en-US"/>
        </w:rPr>
        <w:t>dílčí smlouvy nebo</w:t>
      </w:r>
      <w:r w:rsidR="00A62683">
        <w:rPr>
          <w:rFonts w:asciiTheme="minorHAnsi" w:hAnsiTheme="minorHAnsi"/>
          <w:szCs w:val="22"/>
          <w:lang w:eastAsia="en-US"/>
        </w:rPr>
        <w:t xml:space="preserve"> vymezení</w:t>
      </w:r>
      <w:r w:rsidR="00EE24EC" w:rsidRPr="00B40E94">
        <w:rPr>
          <w:rFonts w:asciiTheme="minorHAnsi" w:hAnsiTheme="minorHAnsi"/>
          <w:szCs w:val="22"/>
          <w:lang w:eastAsia="en-US"/>
        </w:rPr>
        <w:t xml:space="preserve"> </w:t>
      </w:r>
      <w:r w:rsidRPr="00B40E94">
        <w:rPr>
          <w:rFonts w:asciiTheme="minorHAnsi" w:hAnsiTheme="minorHAnsi"/>
          <w:szCs w:val="22"/>
          <w:lang w:eastAsia="en-US"/>
        </w:rPr>
        <w:t>Služ</w:t>
      </w:r>
      <w:r w:rsidR="00A62683">
        <w:rPr>
          <w:rFonts w:asciiTheme="minorHAnsi" w:hAnsiTheme="minorHAnsi"/>
          <w:szCs w:val="22"/>
          <w:lang w:eastAsia="en-US"/>
        </w:rPr>
        <w:t>by</w:t>
      </w:r>
      <w:r w:rsidRPr="00B40E94">
        <w:rPr>
          <w:rFonts w:asciiTheme="minorHAnsi" w:hAnsiTheme="minorHAnsi"/>
          <w:szCs w:val="22"/>
          <w:lang w:eastAsia="en-US"/>
        </w:rPr>
        <w:t xml:space="preserve"> na termíny plnění, cenu a součinnost Objednatele. </w:t>
      </w:r>
      <w:bookmarkEnd w:id="76"/>
      <w:r w:rsidRPr="00B40E94">
        <w:rPr>
          <w:rFonts w:asciiTheme="minorHAnsi" w:hAnsiTheme="minorHAnsi"/>
          <w:szCs w:val="22"/>
          <w:lang w:eastAsia="en-US"/>
        </w:rPr>
        <w:t xml:space="preserve">Poskytovatel je povinen toto hodnocení provést bez </w:t>
      </w:r>
      <w:r w:rsidRPr="00B40E94">
        <w:rPr>
          <w:rFonts w:asciiTheme="minorHAnsi" w:hAnsiTheme="minorHAnsi"/>
          <w:szCs w:val="22"/>
          <w:lang w:eastAsia="en-US"/>
        </w:rPr>
        <w:lastRenderedPageBreak/>
        <w:t>zbytečného odkladu, nejpozději do</w:t>
      </w:r>
      <w:r w:rsidR="0043601C" w:rsidRPr="00B40E94">
        <w:rPr>
          <w:rFonts w:asciiTheme="minorHAnsi" w:hAnsiTheme="minorHAnsi"/>
          <w:szCs w:val="22"/>
          <w:lang w:eastAsia="en-US"/>
        </w:rPr>
        <w:t xml:space="preserve"> deseti</w:t>
      </w:r>
      <w:r w:rsidRPr="00B40E94">
        <w:rPr>
          <w:rFonts w:asciiTheme="minorHAnsi" w:hAnsiTheme="minorHAnsi"/>
          <w:szCs w:val="22"/>
          <w:lang w:eastAsia="en-US"/>
        </w:rPr>
        <w:t xml:space="preserve"> </w:t>
      </w:r>
      <w:r w:rsidR="0043601C" w:rsidRPr="00B40E94">
        <w:rPr>
          <w:rFonts w:asciiTheme="minorHAnsi" w:hAnsiTheme="minorHAnsi"/>
          <w:szCs w:val="22"/>
          <w:lang w:eastAsia="en-US"/>
        </w:rPr>
        <w:t>(</w:t>
      </w:r>
      <w:r w:rsidRPr="00B40E94">
        <w:rPr>
          <w:rFonts w:asciiTheme="minorHAnsi" w:hAnsiTheme="minorHAnsi"/>
          <w:szCs w:val="22"/>
          <w:lang w:eastAsia="en-US"/>
        </w:rPr>
        <w:t>10</w:t>
      </w:r>
      <w:r w:rsidR="0043601C" w:rsidRPr="00B40E94">
        <w:rPr>
          <w:rFonts w:asciiTheme="minorHAnsi" w:hAnsiTheme="minorHAnsi"/>
          <w:szCs w:val="22"/>
          <w:lang w:eastAsia="en-US"/>
        </w:rPr>
        <w:t>)</w:t>
      </w:r>
      <w:r w:rsidRPr="00B40E94">
        <w:rPr>
          <w:rFonts w:asciiTheme="minorHAnsi" w:hAnsiTheme="minorHAnsi"/>
          <w:szCs w:val="22"/>
          <w:lang w:eastAsia="en-US"/>
        </w:rPr>
        <w:t xml:space="preserve"> pracovních dnů ode dne doručení návrhu kterékoliv smluvní strany druhé smluvní straně.</w:t>
      </w:r>
    </w:p>
    <w:p w14:paraId="2167E20C" w14:textId="009FBD92" w:rsidR="005F75EC" w:rsidRPr="00B40E94" w:rsidRDefault="005F75EC" w:rsidP="005F75EC">
      <w:pPr>
        <w:pStyle w:val="RLTextlnkuslovan"/>
        <w:rPr>
          <w:rFonts w:asciiTheme="minorHAnsi" w:hAnsiTheme="minorHAnsi"/>
          <w:szCs w:val="22"/>
          <w:lang w:eastAsia="en-US"/>
        </w:rPr>
      </w:pPr>
      <w:bookmarkStart w:id="77" w:name="_Ref305054118"/>
      <w:r w:rsidRPr="00B40E94">
        <w:rPr>
          <w:rFonts w:asciiTheme="minorHAnsi" w:hAnsiTheme="minorHAnsi"/>
          <w:szCs w:val="22"/>
          <w:lang w:eastAsia="en-US"/>
        </w:rPr>
        <w:t xml:space="preserve">Jakékoliv změny </w:t>
      </w:r>
      <w:r w:rsidR="00EE24EC" w:rsidRPr="00B40E94">
        <w:rPr>
          <w:rFonts w:asciiTheme="minorHAnsi" w:hAnsiTheme="minorHAnsi"/>
          <w:szCs w:val="22"/>
          <w:lang w:eastAsia="en-US"/>
        </w:rPr>
        <w:t xml:space="preserve">dílčí smlouvy nebo </w:t>
      </w:r>
      <w:r w:rsidR="00A62683">
        <w:rPr>
          <w:rFonts w:asciiTheme="minorHAnsi" w:hAnsiTheme="minorHAnsi"/>
          <w:szCs w:val="22"/>
          <w:lang w:eastAsia="en-US"/>
        </w:rPr>
        <w:t xml:space="preserve">vymezení </w:t>
      </w:r>
      <w:r w:rsidRPr="00B40E94">
        <w:rPr>
          <w:rFonts w:asciiTheme="minorHAnsi" w:hAnsiTheme="minorHAnsi"/>
          <w:szCs w:val="22"/>
          <w:lang w:eastAsia="en-US"/>
        </w:rPr>
        <w:t>Služ</w:t>
      </w:r>
      <w:r w:rsidR="00A62683">
        <w:rPr>
          <w:rFonts w:asciiTheme="minorHAnsi" w:hAnsiTheme="minorHAnsi"/>
          <w:szCs w:val="22"/>
          <w:lang w:eastAsia="en-US"/>
        </w:rPr>
        <w:t>by</w:t>
      </w:r>
      <w:r w:rsidRPr="00B40E94">
        <w:rPr>
          <w:rFonts w:asciiTheme="minorHAnsi" w:hAnsiTheme="minorHAnsi"/>
          <w:szCs w:val="22"/>
          <w:lang w:eastAsia="en-US"/>
        </w:rPr>
        <w:t xml:space="preserve"> musí být sjednány </w:t>
      </w:r>
      <w:r w:rsidRPr="00B40E94">
        <w:rPr>
          <w:rFonts w:asciiTheme="minorHAnsi" w:hAnsiTheme="minorHAnsi"/>
        </w:rPr>
        <w:t xml:space="preserve">v souladu se ZVZ a </w:t>
      </w:r>
      <w:r w:rsidRPr="00B40E94">
        <w:rPr>
          <w:rFonts w:asciiTheme="minorHAnsi" w:hAnsiTheme="minorHAnsi"/>
          <w:szCs w:val="22"/>
          <w:lang w:eastAsia="en-US"/>
        </w:rPr>
        <w:t>písemně ve formě dodatku k</w:t>
      </w:r>
      <w:r w:rsidR="00EE24EC" w:rsidRPr="00B40E94">
        <w:rPr>
          <w:rFonts w:asciiTheme="minorHAnsi" w:hAnsiTheme="minorHAnsi"/>
          <w:szCs w:val="22"/>
          <w:lang w:eastAsia="en-US"/>
        </w:rPr>
        <w:t xml:space="preserve"> dílčí smlouvě resp. </w:t>
      </w:r>
      <w:r w:rsidRPr="00B40E94">
        <w:rPr>
          <w:rFonts w:asciiTheme="minorHAnsi" w:hAnsiTheme="minorHAnsi"/>
          <w:szCs w:val="22"/>
          <w:lang w:eastAsia="en-US"/>
        </w:rPr>
        <w:t xml:space="preserve">této Smlouvě podepsaného osobami oprávněnými zavazovat smluvní strany, nestanoví-li tato Smlouva jinak. V závislosti na těchto písemných ujednáních může být upraven požadovaný rozsah plnění, termíny plnění, </w:t>
      </w:r>
      <w:r w:rsidR="00EE24EC" w:rsidRPr="00B40E94">
        <w:rPr>
          <w:rFonts w:asciiTheme="minorHAnsi" w:hAnsiTheme="minorHAnsi"/>
          <w:szCs w:val="22"/>
          <w:lang w:eastAsia="en-US"/>
        </w:rPr>
        <w:t xml:space="preserve">rozsah </w:t>
      </w:r>
      <w:r w:rsidR="00A62683" w:rsidRPr="00B40E94">
        <w:rPr>
          <w:rFonts w:asciiTheme="minorHAnsi" w:hAnsiTheme="minorHAnsi"/>
          <w:szCs w:val="22"/>
          <w:lang w:eastAsia="en-US"/>
        </w:rPr>
        <w:t>Služ</w:t>
      </w:r>
      <w:r w:rsidR="00A62683">
        <w:rPr>
          <w:rFonts w:asciiTheme="minorHAnsi" w:hAnsiTheme="minorHAnsi"/>
          <w:szCs w:val="22"/>
          <w:lang w:eastAsia="en-US"/>
        </w:rPr>
        <w:t>by</w:t>
      </w:r>
      <w:r w:rsidR="00EE24EC" w:rsidRPr="00B40E94">
        <w:rPr>
          <w:rFonts w:asciiTheme="minorHAnsi" w:hAnsiTheme="minorHAnsi"/>
          <w:szCs w:val="22"/>
          <w:lang w:eastAsia="en-US"/>
        </w:rPr>
        <w:t xml:space="preserve">, </w:t>
      </w:r>
      <w:r w:rsidRPr="00B40E94">
        <w:rPr>
          <w:rFonts w:asciiTheme="minorHAnsi" w:hAnsiTheme="minorHAnsi"/>
          <w:szCs w:val="22"/>
          <w:lang w:eastAsia="en-US"/>
        </w:rPr>
        <w:t xml:space="preserve">cena </w:t>
      </w:r>
      <w:r w:rsidR="00A62683" w:rsidRPr="00B40E94">
        <w:rPr>
          <w:rFonts w:asciiTheme="minorHAnsi" w:hAnsiTheme="minorHAnsi"/>
          <w:szCs w:val="22"/>
          <w:lang w:eastAsia="en-US"/>
        </w:rPr>
        <w:t>Služ</w:t>
      </w:r>
      <w:r w:rsidR="00A62683">
        <w:rPr>
          <w:rFonts w:asciiTheme="minorHAnsi" w:hAnsiTheme="minorHAnsi"/>
          <w:szCs w:val="22"/>
          <w:lang w:eastAsia="en-US"/>
        </w:rPr>
        <w:t>by</w:t>
      </w:r>
      <w:r w:rsidRPr="00B40E94">
        <w:rPr>
          <w:rFonts w:asciiTheme="minorHAnsi" w:hAnsiTheme="minorHAnsi"/>
          <w:szCs w:val="22"/>
          <w:lang w:eastAsia="en-US"/>
        </w:rPr>
        <w:t>, platební podmínky, součinnost Objednatele atd.</w:t>
      </w:r>
      <w:bookmarkEnd w:id="77"/>
    </w:p>
    <w:p w14:paraId="2957BDBB" w14:textId="381F64B9" w:rsidR="005F75EC" w:rsidRPr="00B40E94" w:rsidRDefault="005F75EC" w:rsidP="005F75EC">
      <w:pPr>
        <w:pStyle w:val="RLTextlnkuslovan"/>
        <w:rPr>
          <w:rFonts w:asciiTheme="minorHAnsi" w:hAnsiTheme="minorHAnsi"/>
        </w:rPr>
      </w:pPr>
      <w:r w:rsidRPr="00B40E94">
        <w:rPr>
          <w:rFonts w:asciiTheme="minorHAnsi" w:hAnsiTheme="minorHAnsi"/>
        </w:rPr>
        <w:t xml:space="preserve">Odchylně od výše uvedeného se smluvní strany dohodly, že v případě, že by došlo </w:t>
      </w:r>
      <w:r w:rsidR="003A586C" w:rsidRPr="00B40E94">
        <w:rPr>
          <w:rFonts w:asciiTheme="minorHAnsi" w:hAnsiTheme="minorHAnsi"/>
        </w:rPr>
        <w:t>ke změnám nebo rozvoji</w:t>
      </w:r>
      <w:r w:rsidRPr="00B40E94">
        <w:rPr>
          <w:rFonts w:asciiTheme="minorHAnsi" w:hAnsiTheme="minorHAnsi"/>
        </w:rPr>
        <w:t xml:space="preserve"> </w:t>
      </w:r>
      <w:r w:rsidR="0043601C" w:rsidRPr="00B40E94">
        <w:rPr>
          <w:rFonts w:asciiTheme="minorHAnsi" w:hAnsiTheme="minorHAnsi"/>
        </w:rPr>
        <w:t>Infrastruktury</w:t>
      </w:r>
      <w:r w:rsidRPr="00B40E94">
        <w:rPr>
          <w:rFonts w:asciiTheme="minorHAnsi" w:hAnsiTheme="minorHAnsi"/>
        </w:rPr>
        <w:t xml:space="preserve"> Objednatele, k</w:t>
      </w:r>
      <w:r w:rsidR="003A586C" w:rsidRPr="00B40E94">
        <w:rPr>
          <w:rFonts w:asciiTheme="minorHAnsi" w:hAnsiTheme="minorHAnsi"/>
        </w:rPr>
        <w:t xml:space="preserve"> níž se vztahuje poskytování </w:t>
      </w:r>
      <w:r w:rsidR="00A62683" w:rsidRPr="00B40E94">
        <w:rPr>
          <w:rFonts w:asciiTheme="minorHAnsi" w:hAnsiTheme="minorHAnsi"/>
        </w:rPr>
        <w:t>Služ</w:t>
      </w:r>
      <w:r w:rsidR="00A62683">
        <w:rPr>
          <w:rFonts w:asciiTheme="minorHAnsi" w:hAnsiTheme="minorHAnsi"/>
        </w:rPr>
        <w:t>by</w:t>
      </w:r>
      <w:r w:rsidRPr="00B40E94">
        <w:rPr>
          <w:rFonts w:asciiTheme="minorHAnsi" w:hAnsiTheme="minorHAnsi"/>
        </w:rPr>
        <w:t xml:space="preserve">, oproti původnímu stavu </w:t>
      </w:r>
      <w:r w:rsidR="003A586C" w:rsidRPr="00B40E94">
        <w:rPr>
          <w:rFonts w:asciiTheme="minorHAnsi" w:hAnsiTheme="minorHAnsi"/>
        </w:rPr>
        <w:t xml:space="preserve">Infrastruktury </w:t>
      </w:r>
      <w:r w:rsidRPr="00B40E94">
        <w:rPr>
          <w:rFonts w:asciiTheme="minorHAnsi" w:hAnsiTheme="minorHAnsi"/>
        </w:rPr>
        <w:t xml:space="preserve">v době uzavření této Smlouvy, nebo ke změnám nebo úpravám, které mají dopad </w:t>
      </w:r>
      <w:r w:rsidR="00946CEC" w:rsidRPr="00B40E94">
        <w:rPr>
          <w:rFonts w:asciiTheme="minorHAnsi" w:hAnsiTheme="minorHAnsi"/>
        </w:rPr>
        <w:t xml:space="preserve">na </w:t>
      </w:r>
      <w:r w:rsidR="003A586C" w:rsidRPr="00B40E94">
        <w:rPr>
          <w:rFonts w:asciiTheme="minorHAnsi" w:hAnsiTheme="minorHAnsi"/>
        </w:rPr>
        <w:t xml:space="preserve">Infrastrukturu Objednatele, k níž se vztahuje poskytování </w:t>
      </w:r>
      <w:r w:rsidR="004B616F" w:rsidRPr="00B40E94">
        <w:rPr>
          <w:rFonts w:asciiTheme="minorHAnsi" w:hAnsiTheme="minorHAnsi"/>
        </w:rPr>
        <w:t>Služ</w:t>
      </w:r>
      <w:r w:rsidR="004B616F">
        <w:rPr>
          <w:rFonts w:asciiTheme="minorHAnsi" w:hAnsiTheme="minorHAnsi"/>
        </w:rPr>
        <w:t>by</w:t>
      </w:r>
      <w:r w:rsidRPr="00B40E94">
        <w:rPr>
          <w:rFonts w:asciiTheme="minorHAnsi" w:hAnsiTheme="minorHAnsi"/>
        </w:rPr>
        <w:t xml:space="preserve">, nebudou takovéto úpravy a změny považovány za změnu </w:t>
      </w:r>
      <w:r w:rsidR="00A62683" w:rsidRPr="00B40E94">
        <w:rPr>
          <w:rFonts w:asciiTheme="minorHAnsi" w:hAnsiTheme="minorHAnsi"/>
        </w:rPr>
        <w:t>Služ</w:t>
      </w:r>
      <w:r w:rsidR="00A62683">
        <w:rPr>
          <w:rFonts w:asciiTheme="minorHAnsi" w:hAnsiTheme="minorHAnsi"/>
        </w:rPr>
        <w:t>by</w:t>
      </w:r>
      <w:r w:rsidR="00A62683" w:rsidRPr="00B40E94">
        <w:rPr>
          <w:rFonts w:asciiTheme="minorHAnsi" w:hAnsiTheme="minorHAnsi"/>
        </w:rPr>
        <w:t xml:space="preserve"> </w:t>
      </w:r>
      <w:r w:rsidRPr="00B40E94">
        <w:rPr>
          <w:rFonts w:asciiTheme="minorHAnsi" w:hAnsiTheme="minorHAnsi"/>
        </w:rPr>
        <w:t xml:space="preserve">dle odst. </w:t>
      </w:r>
      <w:r w:rsidR="003A586C" w:rsidRPr="00B40E94">
        <w:rPr>
          <w:rFonts w:asciiTheme="minorHAnsi" w:hAnsiTheme="minorHAnsi"/>
        </w:rPr>
        <w:fldChar w:fldCharType="begin"/>
      </w:r>
      <w:r w:rsidR="003A586C" w:rsidRPr="00B40E94">
        <w:rPr>
          <w:rFonts w:asciiTheme="minorHAnsi" w:hAnsiTheme="minorHAnsi"/>
        </w:rPr>
        <w:instrText xml:space="preserve"> REF _Ref305054118 \r \h  \* MERGEFORMAT </w:instrText>
      </w:r>
      <w:r w:rsidR="003A586C" w:rsidRPr="00B40E94">
        <w:rPr>
          <w:rFonts w:asciiTheme="minorHAnsi" w:hAnsiTheme="minorHAnsi"/>
        </w:rPr>
      </w:r>
      <w:r w:rsidR="003A586C" w:rsidRPr="00B40E94">
        <w:rPr>
          <w:rFonts w:asciiTheme="minorHAnsi" w:hAnsiTheme="minorHAnsi"/>
        </w:rPr>
        <w:fldChar w:fldCharType="separate"/>
      </w:r>
      <w:r w:rsidR="00B2643E">
        <w:rPr>
          <w:rFonts w:asciiTheme="minorHAnsi" w:hAnsiTheme="minorHAnsi"/>
        </w:rPr>
        <w:t>8.3</w:t>
      </w:r>
      <w:r w:rsidR="003A586C" w:rsidRPr="00B40E94">
        <w:rPr>
          <w:rFonts w:asciiTheme="minorHAnsi" w:hAnsiTheme="minorHAnsi"/>
        </w:rPr>
        <w:fldChar w:fldCharType="end"/>
      </w:r>
      <w:r w:rsidR="003A586C" w:rsidRPr="00B40E94">
        <w:rPr>
          <w:rFonts w:asciiTheme="minorHAnsi" w:hAnsiTheme="minorHAnsi"/>
        </w:rPr>
        <w:t xml:space="preserve"> Smlouvy </w:t>
      </w:r>
      <w:r w:rsidRPr="00B40E94">
        <w:rPr>
          <w:rFonts w:asciiTheme="minorHAnsi" w:hAnsiTheme="minorHAnsi"/>
        </w:rPr>
        <w:t>ani změnu Smlouvy dle odst.</w:t>
      </w:r>
      <w:r w:rsidR="003A586C" w:rsidRPr="00B40E94">
        <w:rPr>
          <w:rFonts w:asciiTheme="minorHAnsi" w:hAnsiTheme="minorHAnsi"/>
        </w:rPr>
        <w:t xml:space="preserve"> </w:t>
      </w:r>
      <w:r w:rsidR="00E32B20" w:rsidRPr="00B40E94">
        <w:rPr>
          <w:rFonts w:asciiTheme="minorHAnsi" w:hAnsiTheme="minorHAnsi"/>
        </w:rPr>
        <w:fldChar w:fldCharType="begin"/>
      </w:r>
      <w:r w:rsidR="00E32B20" w:rsidRPr="00B40E94">
        <w:rPr>
          <w:rFonts w:asciiTheme="minorHAnsi" w:hAnsiTheme="minorHAnsi"/>
        </w:rPr>
        <w:instrText xml:space="preserve"> REF _Ref305054129 \r \h  \* MERGEFORMAT </w:instrText>
      </w:r>
      <w:r w:rsidR="00E32B20" w:rsidRPr="00B40E94">
        <w:rPr>
          <w:rFonts w:asciiTheme="minorHAnsi" w:hAnsiTheme="minorHAnsi"/>
        </w:rPr>
      </w:r>
      <w:r w:rsidR="00E32B20" w:rsidRPr="00B40E94">
        <w:rPr>
          <w:rFonts w:asciiTheme="minorHAnsi" w:hAnsiTheme="minorHAnsi"/>
        </w:rPr>
        <w:fldChar w:fldCharType="separate"/>
      </w:r>
      <w:r w:rsidR="00B2643E">
        <w:rPr>
          <w:rFonts w:asciiTheme="minorHAnsi" w:hAnsiTheme="minorHAnsi"/>
        </w:rPr>
        <w:t>18.1</w:t>
      </w:r>
      <w:r w:rsidR="00E32B20" w:rsidRPr="00B40E94">
        <w:rPr>
          <w:rFonts w:asciiTheme="minorHAnsi" w:hAnsiTheme="minorHAnsi"/>
        </w:rPr>
        <w:fldChar w:fldCharType="end"/>
      </w:r>
      <w:r w:rsidR="00E32B20" w:rsidRPr="00B40E94">
        <w:rPr>
          <w:rFonts w:asciiTheme="minorHAnsi" w:hAnsiTheme="minorHAnsi"/>
        </w:rPr>
        <w:t xml:space="preserve"> </w:t>
      </w:r>
      <w:r w:rsidR="003A586C" w:rsidRPr="00B40E94">
        <w:rPr>
          <w:rFonts w:asciiTheme="minorHAnsi" w:hAnsiTheme="minorHAnsi"/>
        </w:rPr>
        <w:t>Smlouvy</w:t>
      </w:r>
      <w:r w:rsidRPr="00B40E94">
        <w:rPr>
          <w:rFonts w:asciiTheme="minorHAnsi" w:hAnsiTheme="minorHAnsi"/>
        </w:rPr>
        <w:t xml:space="preserve">, za předpokladu, že: </w:t>
      </w:r>
    </w:p>
    <w:p w14:paraId="261665F8" w14:textId="2C7CD211" w:rsidR="005F75EC" w:rsidRPr="00B40E94" w:rsidRDefault="005F75EC" w:rsidP="005F75EC">
      <w:pPr>
        <w:pStyle w:val="RLTextlnkuslovan"/>
        <w:numPr>
          <w:ilvl w:val="2"/>
          <w:numId w:val="1"/>
        </w:numPr>
        <w:rPr>
          <w:rFonts w:asciiTheme="minorHAnsi" w:hAnsiTheme="minorHAnsi"/>
        </w:rPr>
      </w:pPr>
      <w:r w:rsidRPr="00B40E94">
        <w:rPr>
          <w:rFonts w:asciiTheme="minorHAnsi" w:hAnsiTheme="minorHAnsi"/>
        </w:rPr>
        <w:t xml:space="preserve">Poskytovatel </w:t>
      </w:r>
      <w:r w:rsidR="00B85C05">
        <w:rPr>
          <w:rFonts w:asciiTheme="minorHAnsi" w:hAnsiTheme="minorHAnsi"/>
        </w:rPr>
        <w:t>byl seznámen s</w:t>
      </w:r>
      <w:r w:rsidR="00B85C05" w:rsidRPr="00B40E94">
        <w:rPr>
          <w:rFonts w:asciiTheme="minorHAnsi" w:hAnsiTheme="minorHAnsi"/>
        </w:rPr>
        <w:t xml:space="preserve"> t</w:t>
      </w:r>
      <w:r w:rsidR="00B85C05">
        <w:rPr>
          <w:rFonts w:asciiTheme="minorHAnsi" w:hAnsiTheme="minorHAnsi"/>
        </w:rPr>
        <w:t>ěmito</w:t>
      </w:r>
      <w:r w:rsidR="00B85C05" w:rsidRPr="00B40E94">
        <w:rPr>
          <w:rFonts w:asciiTheme="minorHAnsi" w:hAnsiTheme="minorHAnsi"/>
        </w:rPr>
        <w:t xml:space="preserve"> </w:t>
      </w:r>
      <w:r w:rsidRPr="00B40E94">
        <w:rPr>
          <w:rFonts w:asciiTheme="minorHAnsi" w:hAnsiTheme="minorHAnsi"/>
        </w:rPr>
        <w:t>změn</w:t>
      </w:r>
      <w:r w:rsidR="00B85C05">
        <w:rPr>
          <w:rFonts w:asciiTheme="minorHAnsi" w:hAnsiTheme="minorHAnsi"/>
        </w:rPr>
        <w:t>ami</w:t>
      </w:r>
      <w:r w:rsidRPr="00B40E94">
        <w:rPr>
          <w:rFonts w:asciiTheme="minorHAnsi" w:hAnsiTheme="minorHAnsi"/>
        </w:rPr>
        <w:t xml:space="preserve"> a úprav</w:t>
      </w:r>
      <w:r w:rsidR="00B85C05">
        <w:rPr>
          <w:rFonts w:asciiTheme="minorHAnsi" w:hAnsiTheme="minorHAnsi"/>
        </w:rPr>
        <w:t>ami</w:t>
      </w:r>
      <w:r w:rsidRPr="00B40E94">
        <w:rPr>
          <w:rFonts w:asciiTheme="minorHAnsi" w:hAnsiTheme="minorHAnsi"/>
        </w:rPr>
        <w:t xml:space="preserve"> v rámci </w:t>
      </w:r>
      <w:r w:rsidR="00946CEC" w:rsidRPr="00B40E94">
        <w:rPr>
          <w:rFonts w:asciiTheme="minorHAnsi" w:hAnsiTheme="minorHAnsi"/>
        </w:rPr>
        <w:t xml:space="preserve">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00946CEC" w:rsidRPr="00B40E94">
        <w:rPr>
          <w:rFonts w:asciiTheme="minorHAnsi" w:hAnsiTheme="minorHAnsi"/>
        </w:rPr>
        <w:t>dle této Smlouvy</w:t>
      </w:r>
      <w:r w:rsidRPr="00B40E94">
        <w:rPr>
          <w:rFonts w:asciiTheme="minorHAnsi" w:hAnsiTheme="minorHAnsi"/>
        </w:rPr>
        <w:t>; pokud současně platí, že</w:t>
      </w:r>
    </w:p>
    <w:p w14:paraId="4452B1AC" w14:textId="0956740F" w:rsidR="005F75EC" w:rsidRPr="00B40E94" w:rsidRDefault="005F75EC" w:rsidP="005F75EC">
      <w:pPr>
        <w:pStyle w:val="RLTextlnkuslovan"/>
        <w:numPr>
          <w:ilvl w:val="2"/>
          <w:numId w:val="1"/>
        </w:numPr>
        <w:rPr>
          <w:rFonts w:asciiTheme="minorHAnsi" w:hAnsiTheme="minorHAnsi"/>
          <w:szCs w:val="22"/>
          <w:lang w:eastAsia="en-US"/>
        </w:rPr>
      </w:pPr>
      <w:r w:rsidRPr="00B40E94">
        <w:rPr>
          <w:rFonts w:asciiTheme="minorHAnsi" w:hAnsiTheme="minorHAnsi"/>
        </w:rPr>
        <w:t>předmětné změny a úpravy</w:t>
      </w:r>
      <w:r w:rsidR="00B85C05">
        <w:rPr>
          <w:rFonts w:asciiTheme="minorHAnsi" w:hAnsiTheme="minorHAnsi"/>
        </w:rPr>
        <w:t xml:space="preserve"> Infrastruktury</w:t>
      </w:r>
      <w:r w:rsidRPr="00B40E94">
        <w:rPr>
          <w:rFonts w:asciiTheme="minorHAnsi" w:hAnsiTheme="minorHAnsi"/>
        </w:rPr>
        <w:t xml:space="preserve"> nemají vliv na </w:t>
      </w:r>
      <w:r w:rsidR="00B85C05">
        <w:rPr>
          <w:rFonts w:asciiTheme="minorHAnsi" w:hAnsiTheme="minorHAnsi"/>
        </w:rPr>
        <w:t xml:space="preserve">parametry Služby dle </w:t>
      </w:r>
      <w:hyperlink w:anchor="ListAnnex01" w:history="1">
        <w:r w:rsidR="00B85C05" w:rsidRPr="00B85C05">
          <w:rPr>
            <w:rStyle w:val="Hypertextovodkaz"/>
            <w:rFonts w:asciiTheme="minorHAnsi" w:hAnsiTheme="minorHAnsi"/>
          </w:rPr>
          <w:t>Přílohy č. 1</w:t>
        </w:r>
      </w:hyperlink>
      <w:r w:rsidR="00B85C05">
        <w:rPr>
          <w:rFonts w:asciiTheme="minorHAnsi" w:hAnsiTheme="minorHAnsi"/>
        </w:rPr>
        <w:t xml:space="preserve"> této Smlouvy</w:t>
      </w:r>
      <w:r w:rsidRPr="00B40E94">
        <w:rPr>
          <w:rFonts w:asciiTheme="minorHAnsi" w:hAnsiTheme="minorHAnsi"/>
        </w:rPr>
        <w:t>.</w:t>
      </w:r>
    </w:p>
    <w:p w14:paraId="3376FC1F" w14:textId="17BAB488" w:rsidR="005F75EC" w:rsidRPr="00B40E94" w:rsidRDefault="005F75EC" w:rsidP="005F75EC">
      <w:pPr>
        <w:pStyle w:val="RLTextlnkuslovan"/>
        <w:rPr>
          <w:lang w:eastAsia="en-US"/>
        </w:rPr>
      </w:pPr>
      <w:r w:rsidRPr="00B40E94">
        <w:rPr>
          <w:lang w:eastAsia="en-US"/>
        </w:rPr>
        <w:t>Objednatel je kdykoli oprávněn snížit rozsah poskytovaných</w:t>
      </w:r>
      <w:r w:rsidR="00A62683">
        <w:rPr>
          <w:lang w:eastAsia="en-US"/>
        </w:rPr>
        <w:t xml:space="preserve"> činností v rámci</w:t>
      </w:r>
      <w:r w:rsidRPr="00B40E94">
        <w:rPr>
          <w:lang w:eastAsia="en-US"/>
        </w:rPr>
        <w:t xml:space="preserve"> </w:t>
      </w:r>
      <w:r w:rsidR="00A62683" w:rsidRPr="00B40E94">
        <w:rPr>
          <w:lang w:eastAsia="en-US"/>
        </w:rPr>
        <w:t>Služ</w:t>
      </w:r>
      <w:r w:rsidR="00A62683">
        <w:rPr>
          <w:lang w:eastAsia="en-US"/>
        </w:rPr>
        <w:t>by</w:t>
      </w:r>
      <w:r w:rsidRPr="00B40E94">
        <w:rPr>
          <w:lang w:eastAsia="en-US"/>
        </w:rPr>
        <w:t xml:space="preserve">, a to postupem dle odst. </w:t>
      </w:r>
      <w:r w:rsidR="00E32B20" w:rsidRPr="00B40E94">
        <w:rPr>
          <w:lang w:eastAsia="en-US"/>
        </w:rPr>
        <w:fldChar w:fldCharType="begin"/>
      </w:r>
      <w:r w:rsidR="00E32B20" w:rsidRPr="00B40E94">
        <w:rPr>
          <w:lang w:eastAsia="en-US"/>
        </w:rPr>
        <w:instrText xml:space="preserve"> REF _Ref402540663 \r \h  \* MERGEFORMAT </w:instrText>
      </w:r>
      <w:r w:rsidR="00E32B20" w:rsidRPr="00B40E94">
        <w:rPr>
          <w:lang w:eastAsia="en-US"/>
        </w:rPr>
      </w:r>
      <w:r w:rsidR="00E32B20" w:rsidRPr="00B40E94">
        <w:rPr>
          <w:lang w:eastAsia="en-US"/>
        </w:rPr>
        <w:fldChar w:fldCharType="separate"/>
      </w:r>
      <w:r w:rsidR="00B2643E">
        <w:rPr>
          <w:lang w:eastAsia="en-US"/>
        </w:rPr>
        <w:t>16.7</w:t>
      </w:r>
      <w:r w:rsidR="00E32B20" w:rsidRPr="00B40E94">
        <w:rPr>
          <w:lang w:eastAsia="en-US"/>
        </w:rPr>
        <w:fldChar w:fldCharType="end"/>
      </w:r>
      <w:r w:rsidR="00E32B20" w:rsidRPr="00B40E94">
        <w:rPr>
          <w:lang w:eastAsia="en-US"/>
        </w:rPr>
        <w:t xml:space="preserve"> </w:t>
      </w:r>
      <w:r w:rsidRPr="00B40E94">
        <w:rPr>
          <w:lang w:eastAsia="en-US"/>
        </w:rPr>
        <w:t>Smlouvy.</w:t>
      </w:r>
    </w:p>
    <w:p w14:paraId="524E52E7" w14:textId="70AC8B89" w:rsidR="00603C0A" w:rsidRPr="00B40E94" w:rsidRDefault="005F75EC" w:rsidP="005F75EC">
      <w:pPr>
        <w:pStyle w:val="RLTextlnkuslovan"/>
        <w:rPr>
          <w:lang w:eastAsia="en-US"/>
        </w:rPr>
      </w:pPr>
      <w:r w:rsidRPr="00B40E94">
        <w:t xml:space="preserve">Pro vyloučení pochybností v případě, že pro Poskytovatele má být při poskytování </w:t>
      </w:r>
      <w:r w:rsidR="00A62683" w:rsidRPr="00B40E94">
        <w:t>Služ</w:t>
      </w:r>
      <w:r w:rsidR="00A62683">
        <w:t>by</w:t>
      </w:r>
      <w:r w:rsidR="00A62683" w:rsidRPr="00B40E94">
        <w:t xml:space="preserve"> </w:t>
      </w:r>
      <w:r w:rsidRPr="00B40E94">
        <w:t xml:space="preserve">závazný dokument, který byl jednostranně vytvořen nebo aktualizován Objednatelem, ať již na něj Smlouva odkazuje výslovně, nebo jen obecně, zavazuje se Poskytovatel bez zbytečného odkladu po seznámení se s takovým dokumentem sdělit, zda má vůči předtím neodsouhlasenému obsahu dokumentu či jeho části jakékoli výhrady. Nesdělí-li Poskytovatel své výhrady do </w:t>
      </w:r>
      <w:r w:rsidR="00946CEC" w:rsidRPr="00B40E94">
        <w:t>pěti (</w:t>
      </w:r>
      <w:r w:rsidRPr="00B40E94">
        <w:t>5</w:t>
      </w:r>
      <w:r w:rsidR="00946CEC" w:rsidRPr="00B40E94">
        <w:t>)</w:t>
      </w:r>
      <w:r w:rsidRPr="00B40E94">
        <w:t xml:space="preserve"> pracovních dnů od seznámení se s dokumentem nebo od okamžiku, kdy měl možnost se s dokumentem prokazatelně seznámit, podle toho, co uplyne dřív, pak se má za to, že dokument či jeho aktualizaci plně akceptuje. V opačném případě je Poskytovatel povinen vyzvat Objednatele k uzavření dodatku ke Smlouvě, kterým bude dokument začleněn do závazných podmínek Smlouvy, a je povinen uzavřít takový dodatek s Poskytovatelem ve lhůtě </w:t>
      </w:r>
      <w:r w:rsidR="00946CEC" w:rsidRPr="00B40E94">
        <w:t>třiceti (</w:t>
      </w:r>
      <w:r w:rsidRPr="00B40E94">
        <w:t>30</w:t>
      </w:r>
      <w:r w:rsidR="00946CEC" w:rsidRPr="00B40E94">
        <w:t>)</w:t>
      </w:r>
      <w:r w:rsidRPr="00B40E94">
        <w:t xml:space="preserve"> dnů od seznámení se s dokumentem nebo od okamžiku, kdy měl možnost se s dokumentem prokazatelně seznámit, podle toho, co uplyne dřív. Tímto není dotčeno ustanovení odst. </w:t>
      </w:r>
      <w:r w:rsidR="00E32B20" w:rsidRPr="00B40E94">
        <w:fldChar w:fldCharType="begin"/>
      </w:r>
      <w:r w:rsidR="00E32B20" w:rsidRPr="00B40E94">
        <w:instrText xml:space="preserve"> REF _Ref305054129 \r \h </w:instrText>
      </w:r>
      <w:r w:rsidR="00E32B20" w:rsidRPr="00B40E94">
        <w:fldChar w:fldCharType="separate"/>
      </w:r>
      <w:r w:rsidR="00B2643E">
        <w:t>18.1</w:t>
      </w:r>
      <w:r w:rsidR="00E32B20" w:rsidRPr="00B40E94">
        <w:fldChar w:fldCharType="end"/>
      </w:r>
      <w:r w:rsidR="008E13F9">
        <w:t xml:space="preserve"> </w:t>
      </w:r>
      <w:r w:rsidRPr="00B40E94">
        <w:t>Smlouvy</w:t>
      </w:r>
      <w:r w:rsidR="00EE03CA" w:rsidRPr="00B40E94">
        <w:t>.</w:t>
      </w:r>
    </w:p>
    <w:p w14:paraId="3BC91EB7" w14:textId="7F994F2A" w:rsidR="00FA35D0" w:rsidRPr="00B40E94" w:rsidRDefault="00D6601E" w:rsidP="00C5352E">
      <w:pPr>
        <w:pStyle w:val="RLlneksmlouvy"/>
        <w:rPr>
          <w:rFonts w:asciiTheme="minorHAnsi" w:hAnsiTheme="minorHAnsi"/>
          <w:szCs w:val="22"/>
        </w:rPr>
      </w:pPr>
      <w:bookmarkStart w:id="78" w:name="_Toc295034737"/>
      <w:bookmarkStart w:id="79" w:name="_Ref306199187"/>
      <w:bookmarkStart w:id="80" w:name="_Ref369494538"/>
      <w:bookmarkEnd w:id="74"/>
      <w:bookmarkEnd w:id="75"/>
      <w:r w:rsidRPr="00B40E94">
        <w:rPr>
          <w:rFonts w:asciiTheme="minorHAnsi" w:hAnsiTheme="minorHAnsi"/>
        </w:rPr>
        <w:t>VLASTNICKÉ PRÁVO</w:t>
      </w:r>
      <w:r w:rsidR="002F1B1F">
        <w:rPr>
          <w:rFonts w:asciiTheme="minorHAnsi" w:hAnsiTheme="minorHAnsi"/>
        </w:rPr>
        <w:t>,</w:t>
      </w:r>
      <w:r w:rsidRPr="00B40E94">
        <w:rPr>
          <w:rFonts w:asciiTheme="minorHAnsi" w:hAnsiTheme="minorHAnsi"/>
        </w:rPr>
        <w:t xml:space="preserve"> </w:t>
      </w:r>
      <w:r w:rsidR="008534F1" w:rsidRPr="00B40E94">
        <w:rPr>
          <w:rFonts w:asciiTheme="minorHAnsi" w:hAnsiTheme="minorHAnsi"/>
          <w:szCs w:val="22"/>
        </w:rPr>
        <w:t>UŽÍVACÍ PRÁVA</w:t>
      </w:r>
      <w:bookmarkEnd w:id="78"/>
      <w:bookmarkEnd w:id="79"/>
      <w:r w:rsidR="00C5352E" w:rsidRPr="00B40E94">
        <w:rPr>
          <w:rFonts w:asciiTheme="minorHAnsi" w:hAnsiTheme="minorHAnsi"/>
        </w:rPr>
        <w:t xml:space="preserve"> </w:t>
      </w:r>
      <w:r w:rsidR="00C5352E" w:rsidRPr="00B40E94">
        <w:rPr>
          <w:rFonts w:asciiTheme="minorHAnsi" w:hAnsiTheme="minorHAnsi"/>
          <w:szCs w:val="22"/>
        </w:rPr>
        <w:t xml:space="preserve">K VÝSLEDKŮM </w:t>
      </w:r>
      <w:bookmarkEnd w:id="80"/>
      <w:r w:rsidR="00A62683" w:rsidRPr="00B40E94">
        <w:rPr>
          <w:rFonts w:asciiTheme="minorHAnsi" w:hAnsiTheme="minorHAnsi"/>
          <w:szCs w:val="22"/>
        </w:rPr>
        <w:t>SLUŽ</w:t>
      </w:r>
      <w:r w:rsidR="00A62683">
        <w:rPr>
          <w:rFonts w:asciiTheme="minorHAnsi" w:hAnsiTheme="minorHAnsi"/>
          <w:szCs w:val="22"/>
        </w:rPr>
        <w:t>BY</w:t>
      </w:r>
      <w:r w:rsidR="002F1B1F">
        <w:rPr>
          <w:rFonts w:asciiTheme="minorHAnsi" w:hAnsiTheme="minorHAnsi"/>
          <w:szCs w:val="22"/>
        </w:rPr>
        <w:t xml:space="preserve"> A AKCEPTACE DOKUMENTŮ</w:t>
      </w:r>
    </w:p>
    <w:p w14:paraId="3DECBAA3" w14:textId="2A396888" w:rsidR="005F75EC" w:rsidRPr="00B40E94" w:rsidRDefault="005F75EC" w:rsidP="005F75EC">
      <w:pPr>
        <w:pStyle w:val="RLTextlnkuslovan"/>
        <w:rPr>
          <w:rFonts w:asciiTheme="minorHAnsi" w:hAnsiTheme="minorHAnsi"/>
        </w:rPr>
      </w:pPr>
      <w:bookmarkStart w:id="81" w:name="_Ref402768246"/>
      <w:bookmarkStart w:id="82" w:name="_Ref223736610"/>
      <w:bookmarkStart w:id="83" w:name="_Ref195959157"/>
      <w:bookmarkStart w:id="84" w:name="_Toc212632755"/>
      <w:bookmarkStart w:id="85" w:name="_Ref228241022"/>
      <w:bookmarkStart w:id="86" w:name="_Toc295034738"/>
      <w:bookmarkStart w:id="87" w:name="_Ref298675240"/>
      <w:bookmarkStart w:id="88" w:name="_Ref305201298"/>
      <w:r w:rsidRPr="00B40E94">
        <w:rPr>
          <w:rFonts w:asciiTheme="minorHAnsi" w:hAnsiTheme="minorHAnsi"/>
        </w:rPr>
        <w:t>V případě, že součástí</w:t>
      </w:r>
      <w:r w:rsidR="00604569" w:rsidRPr="00B40E94">
        <w:rPr>
          <w:rFonts w:asciiTheme="minorHAnsi" w:hAnsiTheme="minorHAnsi"/>
        </w:rPr>
        <w:t xml:space="preserve"> nebo výsledkem</w:t>
      </w:r>
      <w:r w:rsidRPr="00B40E94">
        <w:rPr>
          <w:rFonts w:asciiTheme="minorHAnsi" w:hAnsiTheme="minorHAnsi"/>
        </w:rPr>
        <w:t xml:space="preserve"> plnění Poskytovatele podle této Smlouvy jsou movité věci, </w:t>
      </w:r>
      <w:r w:rsidRPr="00B40E94">
        <w:rPr>
          <w:rFonts w:asciiTheme="minorHAnsi" w:hAnsiTheme="minorHAnsi"/>
          <w:szCs w:val="22"/>
        </w:rPr>
        <w:t>které se mají stát vlastnictvím Objednatele</w:t>
      </w:r>
      <w:r w:rsidRPr="00B40E94">
        <w:rPr>
          <w:rFonts w:asciiTheme="minorHAnsi" w:hAnsiTheme="minorHAnsi"/>
        </w:rPr>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o takovémto předání musí být sepsán písemný záznam podepsaný oprávněnými osobami stran. Do nabytí vlastnického práva uděluje Poskytovatel Objednateli právo tyto věci užívat v rozsahu a způsobem, který vyplývá z účelu této Smlouvy. Spolu s movitými věcmi poskytuje </w:t>
      </w:r>
      <w:r w:rsidRPr="00B40E94">
        <w:rPr>
          <w:rFonts w:asciiTheme="minorHAnsi" w:hAnsiTheme="minorHAnsi"/>
        </w:rPr>
        <w:lastRenderedPageBreak/>
        <w:t>Poskytovatel k těmto věcem záruku za jakost v délce trvání 24 měsíců ode dne</w:t>
      </w:r>
      <w:r w:rsidR="00604569" w:rsidRPr="00B40E94">
        <w:rPr>
          <w:rFonts w:asciiTheme="minorHAnsi" w:hAnsiTheme="minorHAnsi"/>
        </w:rPr>
        <w:t>, kdy k těmto věcem nabyde Objednatel vlastnické právo</w:t>
      </w:r>
      <w:r w:rsidRPr="00B40E94">
        <w:rPr>
          <w:rFonts w:asciiTheme="minorHAnsi" w:hAnsiTheme="minorHAnsi"/>
        </w:rPr>
        <w:t>, nebo po dobu delší, pokud ji standardně poskytuje výrobce takovéto věci. Poskytovatel se zavazuje ve výše uvedené záruční lhůtě zdarma odstraňovat veškeré vady, které budou způsobovat, že věc není způsobilá pro použití ke smluvenému účelu, nebo že pozbude smluvené či obvyklé vlastnosti. Je-li součástí Služby poskytované dle této Smlouvy software, vztahuje se záruka i na takovýto software za přiměřeného použití výše uvedených podmínek.</w:t>
      </w:r>
      <w:bookmarkEnd w:id="81"/>
      <w:r w:rsidRPr="00B40E94">
        <w:rPr>
          <w:rFonts w:asciiTheme="minorHAnsi" w:hAnsiTheme="minorHAnsi"/>
        </w:rPr>
        <w:t xml:space="preserve"> </w:t>
      </w:r>
    </w:p>
    <w:p w14:paraId="3DC0CF2A" w14:textId="6F76BCD1" w:rsidR="005F75EC" w:rsidRPr="00B40E94" w:rsidRDefault="005F75EC" w:rsidP="005F75EC">
      <w:pPr>
        <w:pStyle w:val="RLTextlnkuslovan"/>
      </w:pPr>
      <w:bookmarkStart w:id="89" w:name="_Ref313366502"/>
      <w:bookmarkStart w:id="90" w:name="_Ref427864519"/>
      <w:bookmarkStart w:id="91" w:name="_Ref378171554"/>
      <w:r w:rsidRPr="00B40E94">
        <w:t xml:space="preserve">Bude-li součástí výstupu </w:t>
      </w:r>
      <w:r w:rsidR="002F1B1F" w:rsidRPr="00B40E94">
        <w:t>Služ</w:t>
      </w:r>
      <w:r w:rsidR="002F1B1F">
        <w:t>by</w:t>
      </w:r>
      <w:r w:rsidR="002F1B1F" w:rsidRPr="00B40E94">
        <w:t xml:space="preserve"> </w:t>
      </w:r>
      <w:r w:rsidRPr="00B40E94">
        <w:t>nebo výsledkem činnosti Poskytovatele prováděné dle této Smlouvy předmět požívající ochrany autorského díla podle zákona č. 121/2001 Sb., o právu autorském, o právech souvisejících s právem autorským a o změně některých zákonů (autorský zákon), ve znění pozdějších předpisů (dále jen „</w:t>
      </w:r>
      <w:r w:rsidRPr="00B40E94">
        <w:rPr>
          <w:b/>
        </w:rPr>
        <w:t>autorské dílo</w:t>
      </w:r>
      <w:r w:rsidRPr="00B40E94">
        <w:t>“), nabývá Objednatel dnem poskytnutí autorského díla Objednateli k užívání nevýhradní právo užít takovéto autorské dílo všemi způsoby nezbytnými k naplnění účelu vyplývajícímu z</w:t>
      </w:r>
      <w:r w:rsidRPr="00B40E94" w:rsidDel="002845B7">
        <w:t xml:space="preserve"> </w:t>
      </w:r>
      <w:r w:rsidRPr="00B40E94">
        <w:t>této Smlouvy, a to po celou dobu trvání autorského práva k autorskému dílu, resp. po dobu autorskoprávní ochrany, bez omezení rozsahu množstevního, technologického, teritoriálního (dále jen „</w:t>
      </w:r>
      <w:r w:rsidRPr="00B40E94">
        <w:rPr>
          <w:b/>
        </w:rPr>
        <w:t>Licence</w:t>
      </w:r>
      <w:r w:rsidRPr="00B40E94">
        <w:t>“).</w:t>
      </w:r>
      <w:r w:rsidR="00ED6A98">
        <w:t xml:space="preserve"> Po ukončení účinnosti této Smlouvy se Licence mění na výhradní.</w:t>
      </w:r>
      <w:r w:rsidRPr="00B40E94">
        <w:t xml:space="preserve"> Součástí Licence je rovněž neomezené právo Objednatele poskytnout třetím osobám podlicenci k užití autorského díla v rozsahu shodném s rozsahem Licence, souhlas Poskytovatele k postoupení Licence na třetí osoby a souhlas Poskytovatele udělený Objednateli k provedení jakýchkoliv změn nebo modifikací autorského díla, a to i prostřednictvím třetích osob. Licence se automaticky vztahuje i na všechny nové verze, aktualizované verze, i na úpravy a překlady autorského díla, dodané Poskytovatelem. </w:t>
      </w:r>
      <w:bookmarkEnd w:id="89"/>
      <w:r w:rsidRPr="00B40E94">
        <w:t xml:space="preserve">Bude-li Poskytovatel plnit předmět této Smlouvy s využitím dalších informačních systémů či jiných nástrojů a technických pomůcek, než autorské dílo, které mají sloužit ke zlepšení, urychlení či zkvalitnění poskytování </w:t>
      </w:r>
      <w:r w:rsidR="002F1B1F" w:rsidRPr="00B40E94">
        <w:t>Služ</w:t>
      </w:r>
      <w:r w:rsidR="002F1B1F">
        <w:t>by</w:t>
      </w:r>
      <w:r w:rsidR="002F1B1F" w:rsidRPr="00B40E94">
        <w:t xml:space="preserve"> </w:t>
      </w:r>
      <w:r w:rsidRPr="00B40E94">
        <w:t>dle této Smlouvy (dále jen „</w:t>
      </w:r>
      <w:r w:rsidRPr="00B40E94">
        <w:rPr>
          <w:b/>
        </w:rPr>
        <w:t>Pomocný nástroj</w:t>
      </w:r>
      <w:r w:rsidRPr="00B40E94">
        <w:t xml:space="preserve">“), nabývá Objednatel právo užívat Pomocný nástroj v rozsahu a za podmínek Licence stanovených tímto čl. </w:t>
      </w:r>
      <w:r w:rsidRPr="00B40E94">
        <w:fldChar w:fldCharType="begin"/>
      </w:r>
      <w:r w:rsidRPr="00B40E94">
        <w:instrText xml:space="preserve"> REF _Ref369494538 \r \h </w:instrText>
      </w:r>
      <w:r w:rsidR="00604569" w:rsidRPr="00B40E94">
        <w:instrText xml:space="preserve"> \* MERGEFORMAT </w:instrText>
      </w:r>
      <w:r w:rsidRPr="00B40E94">
        <w:fldChar w:fldCharType="separate"/>
      </w:r>
      <w:r w:rsidR="00B2643E">
        <w:t>9</w:t>
      </w:r>
      <w:r w:rsidRPr="00B40E94">
        <w:fldChar w:fldCharType="end"/>
      </w:r>
      <w:r w:rsidR="00A47F77" w:rsidRPr="00B40E94">
        <w:t xml:space="preserve">, a jedná-li se o standardní software, </w:t>
      </w:r>
      <w:r w:rsidR="00CA1274" w:rsidRPr="00B40E94">
        <w:t xml:space="preserve">vztahují se na jeho použití ustanovení odst. </w:t>
      </w:r>
      <w:r w:rsidR="00D55D73" w:rsidRPr="00B40E94">
        <w:fldChar w:fldCharType="begin"/>
      </w:r>
      <w:r w:rsidR="00D55D73" w:rsidRPr="00B40E94">
        <w:instrText xml:space="preserve"> REF _Ref380081168 \r \h </w:instrText>
      </w:r>
      <w:r w:rsidR="00604569" w:rsidRPr="00B40E94">
        <w:instrText xml:space="preserve"> \* MERGEFORMAT </w:instrText>
      </w:r>
      <w:r w:rsidR="00D55D73" w:rsidRPr="00B40E94">
        <w:fldChar w:fldCharType="separate"/>
      </w:r>
      <w:r w:rsidR="00B2643E">
        <w:t>9.7</w:t>
      </w:r>
      <w:r w:rsidR="00D55D73" w:rsidRPr="00B40E94">
        <w:fldChar w:fldCharType="end"/>
      </w:r>
      <w:r w:rsidR="00CA1274" w:rsidRPr="00B40E94">
        <w:t xml:space="preserve"> Smlouvy</w:t>
      </w:r>
      <w:r w:rsidR="00A47F77" w:rsidRPr="00B40E94">
        <w:t>.</w:t>
      </w:r>
      <w:bookmarkEnd w:id="90"/>
      <w:r w:rsidR="00A47F77" w:rsidRPr="00B40E94">
        <w:t xml:space="preserve"> </w:t>
      </w:r>
      <w:bookmarkEnd w:id="91"/>
      <w:r w:rsidR="00526FA3" w:rsidRPr="00B40E94">
        <w:t xml:space="preserve"> </w:t>
      </w:r>
    </w:p>
    <w:p w14:paraId="28D850D5" w14:textId="6DAC3EE3" w:rsidR="005F75EC" w:rsidRPr="00B40E94" w:rsidRDefault="005F75EC" w:rsidP="005F75EC">
      <w:pPr>
        <w:pStyle w:val="RLTextlnkuslovan"/>
      </w:pPr>
      <w:bookmarkStart w:id="92" w:name="_Ref372010839"/>
      <w:r w:rsidRPr="00B40E94">
        <w:t xml:space="preserve">Poskytuje-li Poskytovatel Licenci k počítačovým programům, vztahuje se ve stejném rozsahu k počítačovým programům ve zdrojovém a strojovém kódu, jakož i ke koncepčním přípravným materiálům. Poskytovatel se zavazuje v případě, že se Licence vztahuje k počítačovým programům, poskytnout Objednateli zdrojové a strojové kódy takových počítačových programů a koncepční přípravné materiály (zahrnující zejména analýzy a technické designy) a tyto v případě změny </w:t>
      </w:r>
      <w:r w:rsidRPr="00B40E94">
        <w:rPr>
          <w:rFonts w:asciiTheme="minorHAnsi" w:hAnsiTheme="minorHAnsi"/>
          <w:szCs w:val="22"/>
        </w:rPr>
        <w:t xml:space="preserve">bez výzvy Objednatele </w:t>
      </w:r>
      <w:r w:rsidRPr="00B40E94">
        <w:t>průběžně aktualizovat, vést a na vyžádání Objednatele poskytovat i dokumentaci provedených změn. Poskytovatel se dále zavazuje předat Objednateli aktuální dokumentované zdrojové a strojové kódy a koncepční přípravné materiály všech počítačových programů do</w:t>
      </w:r>
      <w:r w:rsidR="00E32B20" w:rsidRPr="00B40E94">
        <w:t xml:space="preserve"> třiceti</w:t>
      </w:r>
      <w:r w:rsidRPr="00B40E94">
        <w:t xml:space="preserve"> </w:t>
      </w:r>
      <w:r w:rsidR="00E32B20" w:rsidRPr="00B40E94">
        <w:t>(</w:t>
      </w:r>
      <w:r w:rsidRPr="00B40E94">
        <w:t>30</w:t>
      </w:r>
      <w:r w:rsidR="00E32B20" w:rsidRPr="00B40E94">
        <w:t>)</w:t>
      </w:r>
      <w:r w:rsidRPr="00B40E94">
        <w:t xml:space="preserve"> dnů od skončení účinnosti této Smlouvy.</w:t>
      </w:r>
      <w:bookmarkEnd w:id="92"/>
    </w:p>
    <w:p w14:paraId="0DA1B54D" w14:textId="77777777" w:rsidR="005F75EC" w:rsidRPr="00B40E94" w:rsidRDefault="005F75EC" w:rsidP="005F75EC">
      <w:pPr>
        <w:pStyle w:val="RLTextlnkuslovan"/>
        <w:rPr>
          <w:rFonts w:asciiTheme="minorHAnsi" w:hAnsiTheme="minorHAnsi"/>
          <w:szCs w:val="22"/>
        </w:rPr>
      </w:pPr>
      <w:r w:rsidRPr="00B40E94">
        <w:rPr>
          <w:rFonts w:asciiTheme="minorHAnsi" w:hAnsiTheme="minorHAnsi"/>
          <w:szCs w:val="22"/>
        </w:rPr>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Cena Služeb je stanovena se zohledněním tohoto ustanovení a Poskytovateli nevzniknou v případě vytvoření díla spoluautorů žádné nové nároky na odměnu. </w:t>
      </w:r>
    </w:p>
    <w:p w14:paraId="0FB50E1D" w14:textId="77777777" w:rsidR="005F75EC" w:rsidRDefault="005F75EC" w:rsidP="005F75EC">
      <w:pPr>
        <w:pStyle w:val="RLTextlnkuslovan"/>
        <w:rPr>
          <w:rFonts w:asciiTheme="minorHAnsi" w:hAnsiTheme="minorHAnsi"/>
          <w:szCs w:val="22"/>
        </w:rPr>
      </w:pPr>
      <w:r w:rsidRPr="00B40E94">
        <w:rPr>
          <w:rFonts w:asciiTheme="minorHAnsi" w:hAnsiTheme="minorHAnsi"/>
          <w:szCs w:val="22"/>
        </w:rPr>
        <w:lastRenderedPageBreak/>
        <w:t xml:space="preserve">Poskytovatel je povinen postupovat tak, aby udělení Licence k autorskému dílu dle této Smlouvy včetně oprávnění udělit podlicenci zabezpečil, a to bez újmy na právech třetích osob. </w:t>
      </w:r>
      <w:bookmarkEnd w:id="82"/>
    </w:p>
    <w:p w14:paraId="27CD47E6" w14:textId="45A1EB1C" w:rsidR="00CA1274" w:rsidRPr="00B40E94" w:rsidRDefault="00CA1274" w:rsidP="00CA1274">
      <w:pPr>
        <w:pStyle w:val="RLTextlnkuslovan"/>
        <w:rPr>
          <w:rFonts w:asciiTheme="minorHAnsi" w:hAnsiTheme="minorHAnsi"/>
        </w:rPr>
      </w:pPr>
      <w:bookmarkStart w:id="93" w:name="_Ref367583606"/>
      <w:bookmarkStart w:id="94" w:name="_Ref369102677"/>
      <w:bookmarkStart w:id="95" w:name="_Ref369104932"/>
      <w:r w:rsidRPr="00B40E94">
        <w:rPr>
          <w:rFonts w:asciiTheme="minorHAnsi" w:hAnsiTheme="minorHAnsi"/>
          <w:szCs w:val="22"/>
        </w:rPr>
        <w:t xml:space="preserve">Smluvní strany berou na vědomí, že poskytování </w:t>
      </w:r>
      <w:r w:rsidR="002F1B1F">
        <w:rPr>
          <w:rFonts w:asciiTheme="minorHAnsi" w:hAnsiTheme="minorHAnsi"/>
          <w:szCs w:val="22"/>
        </w:rPr>
        <w:t>S</w:t>
      </w:r>
      <w:r w:rsidR="002F1B1F" w:rsidRPr="00B40E94">
        <w:rPr>
          <w:rFonts w:asciiTheme="minorHAnsi" w:hAnsiTheme="minorHAnsi"/>
          <w:szCs w:val="22"/>
        </w:rPr>
        <w:t>luž</w:t>
      </w:r>
      <w:r w:rsidR="002F1B1F">
        <w:rPr>
          <w:rFonts w:asciiTheme="minorHAnsi" w:hAnsiTheme="minorHAnsi"/>
          <w:szCs w:val="22"/>
        </w:rPr>
        <w:t xml:space="preserve">by </w:t>
      </w:r>
      <w:r w:rsidRPr="00B40E94">
        <w:rPr>
          <w:rFonts w:asciiTheme="minorHAnsi" w:hAnsiTheme="minorHAnsi"/>
          <w:szCs w:val="22"/>
        </w:rPr>
        <w:t xml:space="preserve">spočívá </w:t>
      </w:r>
      <w:r w:rsidR="008E13F9">
        <w:rPr>
          <w:rFonts w:asciiTheme="minorHAnsi" w:hAnsiTheme="minorHAnsi"/>
          <w:szCs w:val="22"/>
        </w:rPr>
        <w:t>v převážné míře</w:t>
      </w:r>
      <w:r w:rsidRPr="00B40E94">
        <w:rPr>
          <w:rFonts w:asciiTheme="minorHAnsi" w:hAnsiTheme="minorHAnsi"/>
          <w:szCs w:val="22"/>
        </w:rPr>
        <w:t xml:space="preserve"> v provádění prací a výkonů s využitím lidských zdrojů Poskytovatele. </w:t>
      </w:r>
    </w:p>
    <w:p w14:paraId="094C1641" w14:textId="03F7A025" w:rsidR="00CA1274" w:rsidRPr="00B40E94" w:rsidRDefault="00E813B8" w:rsidP="00E813B8">
      <w:pPr>
        <w:pStyle w:val="RLTextlnkuslovan"/>
      </w:pPr>
      <w:bookmarkStart w:id="96" w:name="_Ref380081168"/>
      <w:r>
        <w:rPr>
          <w:szCs w:val="22"/>
        </w:rPr>
        <w:t>V</w:t>
      </w:r>
      <w:r w:rsidR="00CA1274" w:rsidRPr="00B40E94">
        <w:rPr>
          <w:szCs w:val="22"/>
        </w:rPr>
        <w:t xml:space="preserve"> případě, kdy je k poskytování </w:t>
      </w:r>
      <w:r w:rsidR="002F1B1F" w:rsidRPr="00B40E94">
        <w:rPr>
          <w:szCs w:val="22"/>
        </w:rPr>
        <w:t>Služ</w:t>
      </w:r>
      <w:r w:rsidR="002F1B1F">
        <w:rPr>
          <w:szCs w:val="22"/>
        </w:rPr>
        <w:t>by</w:t>
      </w:r>
      <w:r w:rsidR="002F1B1F" w:rsidRPr="00B40E94">
        <w:rPr>
          <w:szCs w:val="22"/>
        </w:rPr>
        <w:t xml:space="preserve"> </w:t>
      </w:r>
      <w:r w:rsidR="00CA1274" w:rsidRPr="00B40E94">
        <w:rPr>
          <w:szCs w:val="22"/>
        </w:rPr>
        <w:t>dle této Smlouvy nezbytné nebo vhodné využít standardní</w:t>
      </w:r>
      <w:r w:rsidR="00CA1274" w:rsidRPr="00B40E94">
        <w:t xml:space="preserve"> nebo „krabicový“ software, u kterého Poskytovatel nemůže udělit Objednateli oprávnění dle předchozích ustanovení tohoto čl. </w:t>
      </w:r>
      <w:r w:rsidR="00CA1274" w:rsidRPr="00B40E94">
        <w:fldChar w:fldCharType="begin"/>
      </w:r>
      <w:r w:rsidR="00CA1274" w:rsidRPr="00B40E94">
        <w:instrText xml:space="preserve"> REF _Ref369494538 \w \h  \* MERGEFORMAT </w:instrText>
      </w:r>
      <w:r w:rsidR="00CA1274" w:rsidRPr="00B40E94">
        <w:fldChar w:fldCharType="separate"/>
      </w:r>
      <w:r w:rsidR="00B2643E">
        <w:t>9</w:t>
      </w:r>
      <w:r w:rsidR="00CA1274" w:rsidRPr="00B40E94">
        <w:fldChar w:fldCharType="end"/>
      </w:r>
      <w:r w:rsidR="00CA1274" w:rsidRPr="00B40E94">
        <w:t xml:space="preserve"> (dále jen „</w:t>
      </w:r>
      <w:r w:rsidR="00CA1274" w:rsidRPr="00B40E94">
        <w:rPr>
          <w:b/>
          <w:bCs/>
        </w:rPr>
        <w:t>standardní SW</w:t>
      </w:r>
      <w:r w:rsidR="00CA1274" w:rsidRPr="00B40E94">
        <w:t>“), zavazují se smluvní strany postupovat dle tohoto odstavce Smlouvy:</w:t>
      </w:r>
      <w:bookmarkEnd w:id="96"/>
    </w:p>
    <w:p w14:paraId="46FE6AF8" w14:textId="747A3013" w:rsidR="00CA1274" w:rsidRPr="00B40E94" w:rsidRDefault="00CA1274" w:rsidP="00CA1274">
      <w:pPr>
        <w:pStyle w:val="RLTextlnkuslovan"/>
        <w:numPr>
          <w:ilvl w:val="2"/>
          <w:numId w:val="1"/>
        </w:numPr>
        <w:rPr>
          <w:rFonts w:asciiTheme="minorHAnsi" w:hAnsiTheme="minorHAnsi"/>
        </w:rPr>
      </w:pPr>
      <w:bookmarkStart w:id="97" w:name="_Ref380080752"/>
      <w:r w:rsidRPr="00B40E94">
        <w:rPr>
          <w:rFonts w:asciiTheme="minorHAnsi" w:hAnsiTheme="minorHAnsi"/>
        </w:rPr>
        <w:t xml:space="preserve">Poskytovatel je povinen neprodleně oznámit Objednateli nezbytnost využití standardního SW při poskytování </w:t>
      </w:r>
      <w:r w:rsidR="002F1B1F" w:rsidRPr="00B40E94">
        <w:rPr>
          <w:rFonts w:asciiTheme="minorHAnsi" w:hAnsiTheme="minorHAnsi"/>
        </w:rPr>
        <w:t>Služ</w:t>
      </w:r>
      <w:r w:rsidR="002F1B1F">
        <w:rPr>
          <w:rFonts w:asciiTheme="minorHAnsi" w:hAnsiTheme="minorHAnsi"/>
        </w:rPr>
        <w:t>by</w:t>
      </w:r>
      <w:r w:rsidR="002F1B1F" w:rsidRPr="00B40E94">
        <w:rPr>
          <w:rFonts w:asciiTheme="minorHAnsi" w:hAnsiTheme="minorHAnsi"/>
        </w:rPr>
        <w:t xml:space="preserve"> </w:t>
      </w:r>
      <w:r w:rsidRPr="00B40E94">
        <w:rPr>
          <w:rFonts w:asciiTheme="minorHAnsi" w:hAnsiTheme="minorHAnsi"/>
        </w:rPr>
        <w:t>a písemně jej požádat o souhlas s jeho použitím včetně uvedení detailní specifikace dopadů využití standardního SW na funkčnost systému, k němuž jsou poskytovány</w:t>
      </w:r>
      <w:r w:rsidR="002F1B1F">
        <w:rPr>
          <w:rFonts w:asciiTheme="minorHAnsi" w:hAnsiTheme="minorHAnsi"/>
        </w:rPr>
        <w:t xml:space="preserve"> činnosti v rámci</w:t>
      </w:r>
      <w:r w:rsidRPr="00B40E94">
        <w:rPr>
          <w:rFonts w:asciiTheme="minorHAnsi" w:hAnsiTheme="minorHAnsi"/>
        </w:rPr>
        <w:t xml:space="preserve"> Služby a detailní informace ohledně nezbytnosti užití tohoto standardního SW pro další 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(dále jen „</w:t>
      </w:r>
      <w:r w:rsidRPr="00B40E94">
        <w:rPr>
          <w:rFonts w:asciiTheme="minorHAnsi" w:hAnsiTheme="minorHAnsi"/>
          <w:b/>
        </w:rPr>
        <w:t>Žádost</w:t>
      </w:r>
      <w:r w:rsidRPr="00B40E94">
        <w:rPr>
          <w:rFonts w:asciiTheme="minorHAnsi" w:hAnsiTheme="minorHAnsi"/>
        </w:rPr>
        <w:t>“).</w:t>
      </w:r>
      <w:bookmarkEnd w:id="97"/>
      <w:r w:rsidRPr="00B40E94">
        <w:rPr>
          <w:rFonts w:asciiTheme="minorHAnsi" w:hAnsiTheme="minorHAnsi"/>
        </w:rPr>
        <w:t xml:space="preserve"> </w:t>
      </w:r>
    </w:p>
    <w:p w14:paraId="295A7E24" w14:textId="0E934343" w:rsidR="00CA1274" w:rsidRPr="00B40E94" w:rsidRDefault="00CA1274" w:rsidP="00CA1274">
      <w:pPr>
        <w:pStyle w:val="RLTextlnkuslovan"/>
        <w:numPr>
          <w:ilvl w:val="2"/>
          <w:numId w:val="1"/>
        </w:numPr>
        <w:rPr>
          <w:rFonts w:asciiTheme="minorHAnsi" w:hAnsiTheme="minorHAnsi"/>
        </w:rPr>
      </w:pPr>
      <w:bookmarkStart w:id="98" w:name="_Ref380080859"/>
      <w:r w:rsidRPr="00B40E94">
        <w:rPr>
          <w:rFonts w:asciiTheme="minorHAnsi" w:hAnsiTheme="minorHAnsi"/>
        </w:rPr>
        <w:t xml:space="preserve">V případě, že bude užití standardního SW Objednatelem schváleno s tím, že standardní SW bude dle výhradního posouzení Objednatele nezbytný pro další poskytování </w:t>
      </w:r>
      <w:r w:rsidR="002F1B1F" w:rsidRPr="00B40E94">
        <w:rPr>
          <w:rFonts w:asciiTheme="minorHAnsi" w:hAnsiTheme="minorHAnsi"/>
        </w:rPr>
        <w:t>Služ</w:t>
      </w:r>
      <w:r w:rsidR="002F1B1F">
        <w:rPr>
          <w:rFonts w:asciiTheme="minorHAnsi" w:hAnsiTheme="minorHAnsi"/>
        </w:rPr>
        <w:t>by</w:t>
      </w:r>
      <w:r w:rsidRPr="00B40E94">
        <w:rPr>
          <w:rFonts w:asciiTheme="minorHAnsi" w:hAnsiTheme="minorHAnsi"/>
        </w:rPr>
        <w:t>, zajistí Objednatel na pořízení takovéhoto standardního SW své náklady a Poskytovateli bude tento standardní SW dán do užívání až po jeho pořízení Objednatelem.</w:t>
      </w:r>
      <w:bookmarkEnd w:id="98"/>
    </w:p>
    <w:p w14:paraId="0FA600F3" w14:textId="7D257E78" w:rsidR="00CA1274" w:rsidRPr="00B40E94" w:rsidRDefault="00CA1274" w:rsidP="00CA1274">
      <w:pPr>
        <w:pStyle w:val="RLTextlnkuslovan"/>
        <w:numPr>
          <w:ilvl w:val="2"/>
          <w:numId w:val="1"/>
        </w:numPr>
        <w:rPr>
          <w:rFonts w:asciiTheme="minorHAnsi" w:hAnsiTheme="minorHAnsi"/>
        </w:rPr>
      </w:pPr>
      <w:bookmarkStart w:id="99" w:name="_Ref380080815"/>
      <w:r w:rsidRPr="00B40E94">
        <w:rPr>
          <w:rFonts w:asciiTheme="minorHAnsi" w:hAnsiTheme="minorHAnsi"/>
        </w:rPr>
        <w:t xml:space="preserve">V případě, že bude užití standardního SW Objednatelem schváleno s tím, že dle výhradního posouzení Objednatele standardní SW nebude nezbytný pro další poskytování </w:t>
      </w:r>
      <w:r w:rsidR="004B616F" w:rsidRPr="00B40E94">
        <w:rPr>
          <w:rFonts w:asciiTheme="minorHAnsi" w:hAnsiTheme="minorHAnsi"/>
        </w:rPr>
        <w:t>Služ</w:t>
      </w:r>
      <w:r w:rsidR="004B616F">
        <w:rPr>
          <w:rFonts w:asciiTheme="minorHAnsi" w:hAnsiTheme="minorHAnsi"/>
        </w:rPr>
        <w:t>by</w:t>
      </w:r>
      <w:r w:rsidRPr="00B40E94">
        <w:rPr>
          <w:rFonts w:asciiTheme="minorHAnsi" w:hAnsiTheme="minorHAnsi"/>
        </w:rPr>
        <w:t xml:space="preserve">, zavazuje se Poskytovatel zajistit poskytování </w:t>
      </w:r>
      <w:r w:rsidR="002F1B1F" w:rsidRPr="00B40E94">
        <w:rPr>
          <w:rFonts w:asciiTheme="minorHAnsi" w:hAnsiTheme="minorHAnsi"/>
        </w:rPr>
        <w:t>Služ</w:t>
      </w:r>
      <w:r w:rsidR="002F1B1F">
        <w:rPr>
          <w:rFonts w:asciiTheme="minorHAnsi" w:hAnsiTheme="minorHAnsi"/>
        </w:rPr>
        <w:t>by</w:t>
      </w:r>
      <w:r w:rsidR="002F1B1F" w:rsidRPr="00B40E94">
        <w:rPr>
          <w:rFonts w:asciiTheme="minorHAnsi" w:hAnsiTheme="minorHAnsi"/>
        </w:rPr>
        <w:t xml:space="preserve"> </w:t>
      </w:r>
      <w:r w:rsidRPr="00B40E94">
        <w:rPr>
          <w:rFonts w:asciiTheme="minorHAnsi" w:hAnsiTheme="minorHAnsi"/>
        </w:rPr>
        <w:t xml:space="preserve">s využitím tohoto standardního SW na své náklady nebo je oprávněn od své Žádosti dle odst. </w:t>
      </w:r>
      <w:r w:rsidR="000D6E64" w:rsidRPr="00B40E94">
        <w:rPr>
          <w:rFonts w:asciiTheme="minorHAnsi" w:hAnsiTheme="minorHAnsi"/>
        </w:rPr>
        <w:fldChar w:fldCharType="begin"/>
      </w:r>
      <w:r w:rsidR="000D6E64" w:rsidRPr="00B40E94">
        <w:rPr>
          <w:rFonts w:asciiTheme="minorHAnsi" w:hAnsiTheme="minorHAnsi"/>
        </w:rPr>
        <w:instrText xml:space="preserve"> REF _Ref380080752 \r \h  \* MERGEFORMAT </w:instrText>
      </w:r>
      <w:r w:rsidR="000D6E64" w:rsidRPr="00B40E94">
        <w:rPr>
          <w:rFonts w:asciiTheme="minorHAnsi" w:hAnsiTheme="minorHAnsi"/>
        </w:rPr>
      </w:r>
      <w:r w:rsidR="000D6E64" w:rsidRPr="00B40E94">
        <w:rPr>
          <w:rFonts w:asciiTheme="minorHAnsi" w:hAnsiTheme="minorHAnsi"/>
        </w:rPr>
        <w:fldChar w:fldCharType="separate"/>
      </w:r>
      <w:r w:rsidR="00B2643E">
        <w:rPr>
          <w:rFonts w:asciiTheme="minorHAnsi" w:hAnsiTheme="minorHAnsi"/>
        </w:rPr>
        <w:t>9.7.1</w:t>
      </w:r>
      <w:r w:rsidR="000D6E64" w:rsidRPr="00B40E94">
        <w:rPr>
          <w:rFonts w:asciiTheme="minorHAnsi" w:hAnsiTheme="minorHAnsi"/>
        </w:rPr>
        <w:fldChar w:fldCharType="end"/>
      </w:r>
      <w:r w:rsidR="000D6E64" w:rsidRPr="00B40E94">
        <w:rPr>
          <w:rFonts w:asciiTheme="minorHAnsi" w:hAnsiTheme="minorHAnsi"/>
        </w:rPr>
        <w:t xml:space="preserve"> </w:t>
      </w:r>
      <w:r w:rsidRPr="00B40E94">
        <w:rPr>
          <w:rFonts w:asciiTheme="minorHAnsi" w:hAnsiTheme="minorHAnsi"/>
        </w:rPr>
        <w:t>upustit.</w:t>
      </w:r>
      <w:bookmarkEnd w:id="99"/>
    </w:p>
    <w:p w14:paraId="6E7F23E5" w14:textId="2271BB34" w:rsidR="00CA1274" w:rsidRPr="00B40E94" w:rsidRDefault="00CA1274" w:rsidP="00CA1274">
      <w:pPr>
        <w:pStyle w:val="RLTextlnkuslovan"/>
        <w:numPr>
          <w:ilvl w:val="2"/>
          <w:numId w:val="1"/>
        </w:numPr>
        <w:rPr>
          <w:rFonts w:asciiTheme="minorHAnsi" w:hAnsiTheme="minorHAnsi"/>
        </w:rPr>
      </w:pPr>
      <w:r w:rsidRPr="00B40E94">
        <w:rPr>
          <w:rFonts w:asciiTheme="minorHAnsi" w:hAnsiTheme="minorHAnsi"/>
        </w:rPr>
        <w:t xml:space="preserve">V případě, že došlo k použití standardního SW dle odst. </w:t>
      </w:r>
      <w:r w:rsidRPr="00B40E94">
        <w:rPr>
          <w:rFonts w:asciiTheme="minorHAnsi" w:hAnsiTheme="minorHAnsi"/>
        </w:rPr>
        <w:fldChar w:fldCharType="begin"/>
      </w:r>
      <w:r w:rsidRPr="00B40E94">
        <w:rPr>
          <w:rFonts w:asciiTheme="minorHAnsi" w:hAnsiTheme="minorHAnsi"/>
        </w:rPr>
        <w:instrText xml:space="preserve"> REF _Ref380080815 \r \h </w:instrText>
      </w:r>
      <w:r w:rsidR="000D6E64" w:rsidRPr="00B40E94">
        <w:rPr>
          <w:rFonts w:asciiTheme="minorHAnsi" w:hAnsiTheme="minorHAnsi"/>
        </w:rPr>
        <w:instrText xml:space="preserve"> \* MERGEFORMAT </w:instrText>
      </w:r>
      <w:r w:rsidRPr="00B40E94">
        <w:rPr>
          <w:rFonts w:asciiTheme="minorHAnsi" w:hAnsiTheme="minorHAnsi"/>
        </w:rPr>
      </w:r>
      <w:r w:rsidRPr="00B40E94">
        <w:rPr>
          <w:rFonts w:asciiTheme="minorHAnsi" w:hAnsiTheme="minorHAnsi"/>
        </w:rPr>
        <w:fldChar w:fldCharType="separate"/>
      </w:r>
      <w:r w:rsidR="00B2643E">
        <w:rPr>
          <w:rFonts w:asciiTheme="minorHAnsi" w:hAnsiTheme="minorHAnsi"/>
        </w:rPr>
        <w:t>9.7.3</w:t>
      </w:r>
      <w:r w:rsidRPr="00B40E94">
        <w:rPr>
          <w:rFonts w:asciiTheme="minorHAnsi" w:hAnsiTheme="minorHAnsi"/>
        </w:rPr>
        <w:fldChar w:fldCharType="end"/>
      </w:r>
      <w:r w:rsidRPr="00B40E94">
        <w:rPr>
          <w:rFonts w:asciiTheme="minorHAnsi" w:hAnsiTheme="minorHAnsi"/>
        </w:rPr>
        <w:t xml:space="preserve">, avšak v průběhu plnění Smlouvy dle svého výhradního posouzení Objednatel dospěje k závěru, že mělo být postupováno dle odst. </w:t>
      </w:r>
      <w:r w:rsidRPr="00B40E94">
        <w:rPr>
          <w:rFonts w:asciiTheme="minorHAnsi" w:hAnsiTheme="minorHAnsi"/>
        </w:rPr>
        <w:fldChar w:fldCharType="begin"/>
      </w:r>
      <w:r w:rsidRPr="00B40E94">
        <w:rPr>
          <w:rFonts w:asciiTheme="minorHAnsi" w:hAnsiTheme="minorHAnsi"/>
        </w:rPr>
        <w:instrText xml:space="preserve"> REF _Ref380080859 \r \h </w:instrText>
      </w:r>
      <w:r w:rsidR="000D6E64" w:rsidRPr="00B40E94">
        <w:rPr>
          <w:rFonts w:asciiTheme="minorHAnsi" w:hAnsiTheme="minorHAnsi"/>
        </w:rPr>
        <w:instrText xml:space="preserve"> \* MERGEFORMAT </w:instrText>
      </w:r>
      <w:r w:rsidRPr="00B40E94">
        <w:rPr>
          <w:rFonts w:asciiTheme="minorHAnsi" w:hAnsiTheme="minorHAnsi"/>
        </w:rPr>
      </w:r>
      <w:r w:rsidRPr="00B40E94">
        <w:rPr>
          <w:rFonts w:asciiTheme="minorHAnsi" w:hAnsiTheme="minorHAnsi"/>
        </w:rPr>
        <w:fldChar w:fldCharType="separate"/>
      </w:r>
      <w:r w:rsidR="00B2643E">
        <w:rPr>
          <w:rFonts w:asciiTheme="minorHAnsi" w:hAnsiTheme="minorHAnsi"/>
        </w:rPr>
        <w:t>9.7.2</w:t>
      </w:r>
      <w:r w:rsidRPr="00B40E94">
        <w:rPr>
          <w:rFonts w:asciiTheme="minorHAnsi" w:hAnsiTheme="minorHAnsi"/>
        </w:rPr>
        <w:fldChar w:fldCharType="end"/>
      </w:r>
      <w:r w:rsidRPr="00B40E94">
        <w:rPr>
          <w:rFonts w:asciiTheme="minorHAnsi" w:hAnsiTheme="minorHAnsi"/>
        </w:rPr>
        <w:t xml:space="preserve">, zajistí Objednatel pořízení takovéhoto standardního SW na své náklady. Za tímto účelem se Poskytovatel zavazuje nabídnout Objednateli převedení práva užívat takovýto standardní SW na Objednatele v rozsahu, v jakém je to nezbytné pro řádné 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dle této Smlouvy. Tím není dotčeno právo pořídit standardní software i od třetí osoby bez ohledu na licence pořízené dříve Poskytovatelem.</w:t>
      </w:r>
    </w:p>
    <w:bookmarkEnd w:id="93"/>
    <w:bookmarkEnd w:id="94"/>
    <w:bookmarkEnd w:id="95"/>
    <w:p w14:paraId="1241BE47" w14:textId="00278C3E" w:rsidR="005F75EC" w:rsidRPr="00B40E94" w:rsidRDefault="005F75EC" w:rsidP="005F75EC">
      <w:pPr>
        <w:pStyle w:val="RLTextlnkuslovan"/>
        <w:numPr>
          <w:ilvl w:val="2"/>
          <w:numId w:val="1"/>
        </w:numPr>
        <w:rPr>
          <w:rFonts w:asciiTheme="minorHAnsi" w:hAnsiTheme="minorHAnsi"/>
        </w:rPr>
      </w:pPr>
      <w:r w:rsidRPr="00B40E94">
        <w:rPr>
          <w:rFonts w:asciiTheme="minorHAnsi" w:hAnsiTheme="minorHAnsi"/>
        </w:rPr>
        <w:t xml:space="preserve">Poskytovatel se zavazuje samostatně zdokumentovat veškeré využití standardního software </w:t>
      </w:r>
      <w:r w:rsidR="00FC6449" w:rsidRPr="00B40E94">
        <w:rPr>
          <w:rFonts w:asciiTheme="minorHAnsi" w:hAnsiTheme="minorHAnsi"/>
        </w:rPr>
        <w:t xml:space="preserve">při 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a předložit Objednateli ucelený přehled využitého standardního software, jeho licenčních podmínek a alternativních dodavatelů.</w:t>
      </w:r>
    </w:p>
    <w:p w14:paraId="7F2D6296" w14:textId="7FAEF059" w:rsidR="005F75EC" w:rsidRPr="00B40E94" w:rsidRDefault="005F75EC" w:rsidP="009F28CF">
      <w:pPr>
        <w:pStyle w:val="RLTextlnkuslovan"/>
        <w:numPr>
          <w:ilvl w:val="2"/>
          <w:numId w:val="1"/>
        </w:numPr>
        <w:rPr>
          <w:rFonts w:asciiTheme="minorHAnsi" w:hAnsiTheme="minorHAnsi"/>
        </w:rPr>
      </w:pPr>
      <w:r w:rsidRPr="00B40E94">
        <w:rPr>
          <w:rFonts w:asciiTheme="minorHAnsi" w:hAnsiTheme="minorHAnsi"/>
        </w:rPr>
        <w:t>Jestliže jsou s užitím standardního software</w:t>
      </w:r>
      <w:r w:rsidR="009F28CF" w:rsidRPr="00B40E94">
        <w:t xml:space="preserve"> </w:t>
      </w:r>
      <w:r w:rsidR="009F28CF" w:rsidRPr="00B40E94">
        <w:rPr>
          <w:rFonts w:asciiTheme="minorHAnsi" w:hAnsiTheme="minorHAnsi"/>
        </w:rPr>
        <w:t xml:space="preserve">nezbytného pro 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 xml:space="preserve">spojeny jednorázové či pravidelné poplatky, je Poskytovatel povinen v rámci ceny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 xml:space="preserve">řádně uhradit všechny tyto poplatky za celou dobu trvání Smlouvy a za období po jejím skončení až do uplynutí </w:t>
      </w:r>
      <w:r w:rsidR="00845EF1" w:rsidRPr="00B40E94">
        <w:rPr>
          <w:rFonts w:asciiTheme="minorHAnsi" w:hAnsiTheme="minorHAnsi"/>
        </w:rPr>
        <w:t>jednoho (</w:t>
      </w:r>
      <w:r w:rsidRPr="00B40E94">
        <w:rPr>
          <w:rFonts w:asciiTheme="minorHAnsi" w:hAnsiTheme="minorHAnsi"/>
        </w:rPr>
        <w:t>1</w:t>
      </w:r>
      <w:r w:rsidR="00845EF1" w:rsidRPr="00B40E94">
        <w:rPr>
          <w:rFonts w:asciiTheme="minorHAnsi" w:hAnsiTheme="minorHAnsi"/>
        </w:rPr>
        <w:t>)</w:t>
      </w:r>
      <w:r w:rsidRPr="00B40E94">
        <w:rPr>
          <w:rFonts w:asciiTheme="minorHAnsi" w:hAnsiTheme="minorHAnsi"/>
        </w:rPr>
        <w:t xml:space="preserve"> kalendářního roku po roku, ve kterém skončila účinnost této Smlouvy.</w:t>
      </w:r>
    </w:p>
    <w:p w14:paraId="0B2C088F" w14:textId="77777777" w:rsidR="005F75EC" w:rsidRPr="00B40E94" w:rsidRDefault="005F75EC" w:rsidP="005F75EC">
      <w:pPr>
        <w:pStyle w:val="RLTextlnkuslovan"/>
        <w:rPr>
          <w:rFonts w:asciiTheme="minorHAnsi" w:hAnsiTheme="minorHAnsi"/>
          <w:szCs w:val="22"/>
        </w:rPr>
      </w:pPr>
      <w:r w:rsidRPr="00B40E94">
        <w:rPr>
          <w:rFonts w:asciiTheme="minorHAnsi" w:hAnsiTheme="minorHAnsi"/>
          <w:szCs w:val="22"/>
        </w:rPr>
        <w:t>Bude-li autorské dílo vytvořeno činností Poskytovatele, smluvní strany činí nesporným, že jakékoliv takovéto autorské dílo vzniklo z podnětu a pod vedením Objednatele.</w:t>
      </w:r>
    </w:p>
    <w:p w14:paraId="3351175D" w14:textId="77777777" w:rsidR="005F75EC" w:rsidRPr="00B40E94" w:rsidRDefault="005F75EC" w:rsidP="005F75EC">
      <w:pPr>
        <w:pStyle w:val="RLTextlnkuslovan"/>
        <w:rPr>
          <w:rFonts w:asciiTheme="minorHAnsi" w:hAnsiTheme="minorHAnsi"/>
          <w:szCs w:val="22"/>
        </w:rPr>
      </w:pPr>
      <w:r w:rsidRPr="00B40E94">
        <w:rPr>
          <w:rFonts w:asciiTheme="minorHAnsi" w:hAnsiTheme="minorHAnsi"/>
          <w:szCs w:val="22"/>
        </w:rPr>
        <w:lastRenderedPageBreak/>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14:paraId="48FA1437" w14:textId="754791C5" w:rsidR="005F75EC" w:rsidRPr="00B40E94" w:rsidRDefault="005F75EC" w:rsidP="005F75EC">
      <w:pPr>
        <w:pStyle w:val="RLTextlnkuslovan"/>
        <w:rPr>
          <w:rFonts w:asciiTheme="minorHAnsi" w:hAnsiTheme="minorHAnsi"/>
          <w:szCs w:val="22"/>
        </w:rPr>
      </w:pPr>
      <w:r w:rsidRPr="00B40E94">
        <w:rPr>
          <w:rFonts w:asciiTheme="minorHAnsi" w:hAnsiTheme="minorHAnsi"/>
          <w:szCs w:val="22"/>
        </w:rPr>
        <w:t xml:space="preserve">Odměna za poskytnutí, zprostředkování nebo postoupení Licence k autorskému dílu je zahrnuta v ceně </w:t>
      </w:r>
      <w:r w:rsidR="002F1B1F">
        <w:rPr>
          <w:rFonts w:asciiTheme="minorHAnsi" w:hAnsiTheme="minorHAnsi"/>
          <w:szCs w:val="22"/>
        </w:rPr>
        <w:t xml:space="preserve">činností v rámci </w:t>
      </w:r>
      <w:r w:rsidR="002F1B1F" w:rsidRPr="00B40E94">
        <w:rPr>
          <w:rFonts w:asciiTheme="minorHAnsi" w:hAnsiTheme="minorHAnsi"/>
          <w:szCs w:val="22"/>
        </w:rPr>
        <w:t>Služ</w:t>
      </w:r>
      <w:r w:rsidR="002F1B1F">
        <w:rPr>
          <w:rFonts w:asciiTheme="minorHAnsi" w:hAnsiTheme="minorHAnsi"/>
          <w:szCs w:val="22"/>
        </w:rPr>
        <w:t>by</w:t>
      </w:r>
      <w:r w:rsidRPr="00B40E94">
        <w:rPr>
          <w:rFonts w:asciiTheme="minorHAnsi" w:hAnsiTheme="minorHAnsi"/>
          <w:szCs w:val="22"/>
        </w:rPr>
        <w:t>, při jejichž poskytnutí došlo k vytvoření autorského díla.</w:t>
      </w:r>
    </w:p>
    <w:p w14:paraId="3CE65C1F" w14:textId="77777777" w:rsidR="005F75EC" w:rsidRPr="00B40E94" w:rsidRDefault="005F75EC" w:rsidP="005F75EC">
      <w:pPr>
        <w:pStyle w:val="RLTextlnkuslovan"/>
        <w:rPr>
          <w:rFonts w:asciiTheme="minorHAnsi" w:hAnsiTheme="minorHAnsi"/>
          <w:szCs w:val="22"/>
        </w:rPr>
      </w:pPr>
      <w:r w:rsidRPr="00B40E94">
        <w:rPr>
          <w:rFonts w:asciiTheme="minorHAnsi" w:hAnsiTheme="minorHAnsi"/>
          <w:szCs w:val="22"/>
        </w:rPr>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p>
    <w:p w14:paraId="6CBA0C63" w14:textId="55B0341E" w:rsidR="00AC7E17" w:rsidRDefault="005F75EC" w:rsidP="005F75EC">
      <w:pPr>
        <w:pStyle w:val="RLTextlnkuslovan"/>
        <w:rPr>
          <w:rFonts w:asciiTheme="minorHAnsi" w:hAnsiTheme="minorHAnsi"/>
          <w:szCs w:val="22"/>
        </w:rPr>
      </w:pPr>
      <w:bookmarkStart w:id="100" w:name="_Ref378232845"/>
      <w:r w:rsidRPr="00B40E94">
        <w:t xml:space="preserve">Poskytovatel se zavazuje odškodnit v plné výši Objednatele v případě, že třetí osoba úspěšně uplatní autorskoprávní nebo jiný nárok plynoucí z právní vady poskytnutého plnění. </w:t>
      </w:r>
      <w:r w:rsidRPr="00B40E94">
        <w:rPr>
          <w:lang w:eastAsia="en-US"/>
        </w:rPr>
        <w:t xml:space="preserve">V případě, že by nárok třetí osoby vzniklý v souvislosti s plněním Poskytovatele podle této Smlouvy, bez ohledu na jeho oprávněnost, vedl k dočasnému či trvalému soudnímu zákazu či omezení poskytování </w:t>
      </w:r>
      <w:r w:rsidR="004B616F" w:rsidRPr="00B40E94">
        <w:rPr>
          <w:lang w:eastAsia="en-US"/>
        </w:rPr>
        <w:t>Služ</w:t>
      </w:r>
      <w:r w:rsidR="004B616F">
        <w:rPr>
          <w:lang w:eastAsia="en-US"/>
        </w:rPr>
        <w:t>by</w:t>
      </w:r>
      <w:r w:rsidR="004B616F" w:rsidRPr="00B40E94">
        <w:rPr>
          <w:lang w:eastAsia="en-US"/>
        </w:rPr>
        <w:t xml:space="preserve"> </w:t>
      </w:r>
      <w:r w:rsidRPr="00B40E94">
        <w:rPr>
          <w:lang w:eastAsia="en-US"/>
        </w:rPr>
        <w:t>či užívání věcí nabytých do vlastnictví Objednatele dle této Smlouvy, zavazuje se Poskytovatel zajistit náhradní řešení a minimalizovat dopady takovéto situace, a to bez dopadu na cenu plnění sjednanou podle této Smlouvy, přičemž současně nebudou dotčeny ani nároky Objednatele na náhradu škody</w:t>
      </w:r>
      <w:r w:rsidR="00AC7E17" w:rsidRPr="00B40E94">
        <w:rPr>
          <w:rFonts w:asciiTheme="minorHAnsi" w:hAnsiTheme="minorHAnsi"/>
          <w:szCs w:val="22"/>
        </w:rPr>
        <w:t>.</w:t>
      </w:r>
      <w:bookmarkEnd w:id="100"/>
    </w:p>
    <w:p w14:paraId="50B57CE7" w14:textId="4727B925" w:rsidR="000501CD" w:rsidRPr="00FF479E" w:rsidRDefault="000501CD" w:rsidP="000501CD">
      <w:pPr>
        <w:pStyle w:val="RLTextlnkuslovan"/>
        <w:keepNext/>
        <w:rPr>
          <w:lang w:eastAsia="en-US"/>
        </w:rPr>
      </w:pPr>
      <w:bookmarkStart w:id="101" w:name="_Ref202790343"/>
      <w:bookmarkStart w:id="102" w:name="_Ref427864219"/>
      <w:r w:rsidRPr="00FF479E">
        <w:rPr>
          <w:b/>
          <w:lang w:eastAsia="en-US"/>
        </w:rPr>
        <w:t xml:space="preserve">Akceptace </w:t>
      </w:r>
      <w:bookmarkEnd w:id="101"/>
      <w:r w:rsidR="00780485">
        <w:rPr>
          <w:b/>
          <w:lang w:eastAsia="en-US"/>
        </w:rPr>
        <w:t>D</w:t>
      </w:r>
      <w:r w:rsidR="00780485" w:rsidRPr="00FF479E">
        <w:rPr>
          <w:b/>
          <w:lang w:eastAsia="en-US"/>
        </w:rPr>
        <w:t>okumentů</w:t>
      </w:r>
      <w:bookmarkEnd w:id="102"/>
    </w:p>
    <w:p w14:paraId="5D858328" w14:textId="098C7E8A" w:rsidR="000501CD" w:rsidRPr="00FF479E" w:rsidRDefault="000501CD" w:rsidP="000501CD">
      <w:pPr>
        <w:pStyle w:val="RLTextlnkuslovan"/>
        <w:numPr>
          <w:ilvl w:val="2"/>
          <w:numId w:val="1"/>
        </w:numPr>
        <w:tabs>
          <w:tab w:val="clear" w:pos="2211"/>
          <w:tab w:val="num" w:pos="2155"/>
        </w:tabs>
        <w:ind w:left="2155"/>
      </w:pPr>
      <w:bookmarkStart w:id="103" w:name="_Ref196129094"/>
      <w:r w:rsidRPr="00FF479E">
        <w:t>Dokumenty, které mají být podle této Smlouvy</w:t>
      </w:r>
      <w:r>
        <w:t xml:space="preserve"> nebo dílčích smluv Poskytovatelem vypracované, aktualizované či jinak upravené</w:t>
      </w:r>
      <w:r w:rsidRPr="00FF479E">
        <w:t xml:space="preserve"> a předané Objednateli, budou Objednatelem schválené a akceptované v souladu s akceptační procedurou definovanou v tomto odst. </w:t>
      </w:r>
      <w:r w:rsidRPr="00FF479E">
        <w:fldChar w:fldCharType="begin"/>
      </w:r>
      <w:r w:rsidRPr="00FF479E">
        <w:instrText xml:space="preserve"> REF _Ref202790343 \r \h </w:instrText>
      </w:r>
      <w:r>
        <w:instrText xml:space="preserve"> \* MERGEFORMAT </w:instrText>
      </w:r>
      <w:r w:rsidRPr="00FF479E">
        <w:fldChar w:fldCharType="separate"/>
      </w:r>
      <w:r w:rsidR="00B2643E">
        <w:t>9.13</w:t>
      </w:r>
      <w:r w:rsidRPr="00FF479E">
        <w:fldChar w:fldCharType="end"/>
      </w:r>
      <w:r w:rsidRPr="00FF479E">
        <w:t xml:space="preserve"> Smlouvy</w:t>
      </w:r>
      <w:bookmarkEnd w:id="103"/>
      <w:r w:rsidRPr="00FF479E">
        <w:t>.</w:t>
      </w:r>
    </w:p>
    <w:p w14:paraId="66057C2E" w14:textId="6544656C" w:rsidR="000501CD" w:rsidRPr="00FF479E" w:rsidRDefault="000501CD" w:rsidP="000501CD">
      <w:pPr>
        <w:pStyle w:val="RLTextlnkuslovan"/>
        <w:numPr>
          <w:ilvl w:val="2"/>
          <w:numId w:val="1"/>
        </w:numPr>
        <w:tabs>
          <w:tab w:val="clear" w:pos="2211"/>
          <w:tab w:val="num" w:pos="2155"/>
        </w:tabs>
        <w:ind w:left="2155"/>
      </w:pPr>
      <w:r w:rsidRPr="00FF479E">
        <w:t xml:space="preserve">Poskytovatel se zavazuje průběžně konzultovat práce na zhotovení </w:t>
      </w:r>
      <w:r w:rsidR="00780485">
        <w:t>D</w:t>
      </w:r>
      <w:r w:rsidR="00780485" w:rsidRPr="00FF479E">
        <w:t xml:space="preserve">okumentů </w:t>
      </w:r>
      <w:r w:rsidRPr="00FF479E">
        <w:t xml:space="preserve">s Objednatelem. Poskytovatel je povinen předat </w:t>
      </w:r>
      <w:r w:rsidR="00780485">
        <w:t>D</w:t>
      </w:r>
      <w:r w:rsidR="00780485" w:rsidRPr="00FF479E">
        <w:t xml:space="preserve">okumenty </w:t>
      </w:r>
      <w:r w:rsidRPr="00FF479E">
        <w:t>k akceptaci včas tak, aby mohly být dodrženy navazující termíny.</w:t>
      </w:r>
    </w:p>
    <w:p w14:paraId="7B79EB11" w14:textId="46DCA694" w:rsidR="000501CD" w:rsidRPr="00FF479E" w:rsidRDefault="000501CD" w:rsidP="000501CD">
      <w:pPr>
        <w:pStyle w:val="RLTextlnkuslovan"/>
        <w:numPr>
          <w:ilvl w:val="2"/>
          <w:numId w:val="1"/>
        </w:numPr>
        <w:tabs>
          <w:tab w:val="clear" w:pos="2211"/>
          <w:tab w:val="num" w:pos="2155"/>
        </w:tabs>
        <w:ind w:left="2155"/>
      </w:pPr>
      <w:bookmarkStart w:id="104" w:name="_Ref196125820"/>
      <w:bookmarkStart w:id="105" w:name="_Ref312227745"/>
      <w:r w:rsidRPr="00FF479E">
        <w:t>Objednatel je povinen vznést své výhrady nebo připomínky k </w:t>
      </w:r>
      <w:r w:rsidR="00780485">
        <w:t>D</w:t>
      </w:r>
      <w:r w:rsidR="00780485" w:rsidRPr="00FF479E">
        <w:t xml:space="preserve">okumentu </w:t>
      </w:r>
      <w:r w:rsidRPr="00FF479E">
        <w:t>do 10 pracovních dnů ode dne jejich doručení</w:t>
      </w:r>
      <w:r w:rsidR="00780485">
        <w:t>, nejpozději však ve lhůtě pro uplatnění připomínek k Reportu vztahujícímu se k vyhodnocovacímu období, v němž byl Dokument vypracován, aktualizován či jinak upraven</w:t>
      </w:r>
      <w:r w:rsidRPr="00FF479E">
        <w:t xml:space="preserve">. Vznese-li Objednatel výhrady nebo připomínky k </w:t>
      </w:r>
      <w:r w:rsidR="00780485">
        <w:t>D</w:t>
      </w:r>
      <w:r w:rsidR="00780485" w:rsidRPr="00FF479E">
        <w:t>okumentu</w:t>
      </w:r>
      <w:r w:rsidRPr="00FF479E">
        <w:t xml:space="preserve">, zavazuje se Poskytovatel do 10 pracovních dnů provést veškeré potřebné úpravy </w:t>
      </w:r>
      <w:r w:rsidR="00780485">
        <w:t>D</w:t>
      </w:r>
      <w:r w:rsidR="00780485" w:rsidRPr="00FF479E">
        <w:t xml:space="preserve">okumentu </w:t>
      </w:r>
      <w:r w:rsidRPr="00FF479E">
        <w:t xml:space="preserve">dle výhrad a připomínek Objednatele a takto upravený </w:t>
      </w:r>
      <w:r w:rsidR="00780485">
        <w:t>D</w:t>
      </w:r>
      <w:r w:rsidR="00780485" w:rsidRPr="00FF479E">
        <w:t xml:space="preserve">okument </w:t>
      </w:r>
      <w:r w:rsidRPr="00FF479E">
        <w:t>předat Objednateli k akceptaci.</w:t>
      </w:r>
      <w:bookmarkEnd w:id="104"/>
      <w:r w:rsidRPr="00FF479E">
        <w:t xml:space="preserve"> Pokud výhrady a připomínky Objednatele přetrvávají nebo Objednatel identifikuje výhrady a připomínky nové, je Objednatel oprávněn postupovat podle tohoto odst. </w:t>
      </w:r>
      <w:r w:rsidRPr="00FF479E">
        <w:fldChar w:fldCharType="begin"/>
      </w:r>
      <w:r w:rsidRPr="00FF479E">
        <w:instrText xml:space="preserve"> REF _Ref312227745 \r \h  \* MERGEFORMAT </w:instrText>
      </w:r>
      <w:r w:rsidRPr="00FF479E">
        <w:fldChar w:fldCharType="separate"/>
      </w:r>
      <w:r w:rsidR="00B2643E">
        <w:t>9.13.3</w:t>
      </w:r>
      <w:r w:rsidRPr="00FF479E">
        <w:fldChar w:fldCharType="end"/>
      </w:r>
      <w:r w:rsidRPr="00FF479E">
        <w:t xml:space="preserve"> i opakovaně.</w:t>
      </w:r>
      <w:bookmarkEnd w:id="105"/>
    </w:p>
    <w:p w14:paraId="0F3BDCC5" w14:textId="5E0483C4" w:rsidR="000501CD" w:rsidRPr="00FF479E" w:rsidRDefault="000501CD" w:rsidP="000501CD">
      <w:pPr>
        <w:pStyle w:val="RLTextlnkuslovan"/>
        <w:numPr>
          <w:ilvl w:val="2"/>
          <w:numId w:val="1"/>
        </w:numPr>
        <w:tabs>
          <w:tab w:val="clear" w:pos="2211"/>
          <w:tab w:val="num" w:pos="2155"/>
        </w:tabs>
        <w:ind w:left="2155"/>
        <w:rPr>
          <w:szCs w:val="22"/>
        </w:rPr>
      </w:pPr>
      <w:bookmarkStart w:id="106" w:name="_Ref413834254"/>
      <w:r w:rsidRPr="00FF479E">
        <w:t>V případě, že Objednatel nemá k </w:t>
      </w:r>
      <w:r w:rsidR="00780485">
        <w:t>D</w:t>
      </w:r>
      <w:r w:rsidR="00780485" w:rsidRPr="00FF479E">
        <w:t xml:space="preserve">okumentu </w:t>
      </w:r>
      <w:r w:rsidRPr="00FF479E">
        <w:t xml:space="preserve">připomínky ani výhrady, zavazuje se ve lhůtě </w:t>
      </w:r>
      <w:r w:rsidR="00780485">
        <w:t> k uplatnění výhrad či připomínek dle předchozího odstavce</w:t>
      </w:r>
      <w:r w:rsidRPr="00FF479E">
        <w:t xml:space="preserve"> tento </w:t>
      </w:r>
      <w:r w:rsidR="0013272A">
        <w:t>D</w:t>
      </w:r>
      <w:r w:rsidR="0013272A" w:rsidRPr="00FF479E">
        <w:t xml:space="preserve">okument </w:t>
      </w:r>
      <w:r w:rsidRPr="00FF479E">
        <w:t>akceptovat a potvrdit o tom písemný předávací protokol.</w:t>
      </w:r>
      <w:bookmarkEnd w:id="106"/>
    </w:p>
    <w:p w14:paraId="06913322" w14:textId="082DD10E" w:rsidR="000501CD" w:rsidRDefault="000501CD" w:rsidP="000501CD">
      <w:pPr>
        <w:pStyle w:val="RLTextlnkuslovan"/>
        <w:numPr>
          <w:ilvl w:val="2"/>
          <w:numId w:val="1"/>
        </w:numPr>
        <w:tabs>
          <w:tab w:val="clear" w:pos="2211"/>
          <w:tab w:val="num" w:pos="2155"/>
        </w:tabs>
        <w:ind w:left="2155"/>
        <w:rPr>
          <w:szCs w:val="22"/>
        </w:rPr>
      </w:pPr>
      <w:r w:rsidRPr="00FF479E">
        <w:rPr>
          <w:szCs w:val="22"/>
        </w:rPr>
        <w:t>Bude-li trvání akceptační procedury ovlivněné vznesením výhrad nebo připomínek Objednatele k </w:t>
      </w:r>
      <w:r w:rsidR="0013272A">
        <w:rPr>
          <w:szCs w:val="22"/>
        </w:rPr>
        <w:t>D</w:t>
      </w:r>
      <w:r w:rsidR="0013272A" w:rsidRPr="00FF479E">
        <w:rPr>
          <w:szCs w:val="22"/>
        </w:rPr>
        <w:t xml:space="preserve">okumentu </w:t>
      </w:r>
      <w:r w:rsidRPr="00FF479E">
        <w:rPr>
          <w:szCs w:val="22"/>
        </w:rPr>
        <w:t xml:space="preserve">a potřebou jejich vyřešení, nebude to </w:t>
      </w:r>
      <w:r w:rsidRPr="00FF479E">
        <w:rPr>
          <w:szCs w:val="22"/>
        </w:rPr>
        <w:lastRenderedPageBreak/>
        <w:t>mít vliv na</w:t>
      </w:r>
      <w:r w:rsidR="0013272A">
        <w:rPr>
          <w:szCs w:val="22"/>
        </w:rPr>
        <w:t xml:space="preserve"> odpovědnost Poskytovatele za dodržení</w:t>
      </w:r>
      <w:r w:rsidRPr="00FF479E">
        <w:rPr>
          <w:szCs w:val="22"/>
        </w:rPr>
        <w:t xml:space="preserve"> dohodnut</w:t>
      </w:r>
      <w:r w:rsidR="0013272A">
        <w:rPr>
          <w:szCs w:val="22"/>
        </w:rPr>
        <w:t>ých</w:t>
      </w:r>
      <w:r w:rsidRPr="00FF479E">
        <w:rPr>
          <w:szCs w:val="22"/>
        </w:rPr>
        <w:t xml:space="preserve"> t</w:t>
      </w:r>
      <w:r w:rsidR="00312302">
        <w:rPr>
          <w:szCs w:val="22"/>
        </w:rPr>
        <w:t>ermín</w:t>
      </w:r>
      <w:r w:rsidR="0013272A">
        <w:rPr>
          <w:szCs w:val="22"/>
        </w:rPr>
        <w:t>ů</w:t>
      </w:r>
      <w:r w:rsidR="00312302">
        <w:rPr>
          <w:szCs w:val="22"/>
        </w:rPr>
        <w:t xml:space="preserve"> pro akceptaci </w:t>
      </w:r>
      <w:r w:rsidR="0013272A">
        <w:rPr>
          <w:szCs w:val="22"/>
        </w:rPr>
        <w:t>Dokumentu</w:t>
      </w:r>
      <w:r w:rsidR="00312302">
        <w:rPr>
          <w:szCs w:val="22"/>
        </w:rPr>
        <w:t>.</w:t>
      </w:r>
    </w:p>
    <w:p w14:paraId="0115270B" w14:textId="4E393031" w:rsidR="00312302" w:rsidRPr="00FF479E" w:rsidRDefault="00312302" w:rsidP="000501CD">
      <w:pPr>
        <w:pStyle w:val="RLTextlnkuslovan"/>
        <w:numPr>
          <w:ilvl w:val="2"/>
          <w:numId w:val="1"/>
        </w:numPr>
        <w:tabs>
          <w:tab w:val="clear" w:pos="2211"/>
          <w:tab w:val="num" w:pos="2155"/>
        </w:tabs>
        <w:ind w:left="2155"/>
        <w:rPr>
          <w:szCs w:val="22"/>
        </w:rPr>
      </w:pPr>
      <w:r>
        <w:rPr>
          <w:szCs w:val="22"/>
        </w:rPr>
        <w:t xml:space="preserve">Akceptace </w:t>
      </w:r>
      <w:r w:rsidR="0013272A">
        <w:rPr>
          <w:szCs w:val="22"/>
        </w:rPr>
        <w:t xml:space="preserve">Dokumentu </w:t>
      </w:r>
      <w:r>
        <w:rPr>
          <w:szCs w:val="22"/>
        </w:rPr>
        <w:t xml:space="preserve">je předpokladem k tomu, aby Objednatel schválil Report v rozsahu, v jakém se vztahuje k činnostem, v jejichž rámci byl příslušný </w:t>
      </w:r>
      <w:r w:rsidR="0013272A">
        <w:rPr>
          <w:szCs w:val="22"/>
        </w:rPr>
        <w:t xml:space="preserve">Dokument </w:t>
      </w:r>
      <w:r>
        <w:rPr>
          <w:szCs w:val="22"/>
        </w:rPr>
        <w:t>vytvořen, aktualizován či jinak upraven Poskytovatelem.</w:t>
      </w:r>
    </w:p>
    <w:p w14:paraId="0B9F7044" w14:textId="77777777" w:rsidR="00DD7846" w:rsidRPr="00B40E94" w:rsidRDefault="00DD7846" w:rsidP="00DD7846">
      <w:pPr>
        <w:pStyle w:val="RLlneksmlouvy"/>
        <w:rPr>
          <w:rFonts w:asciiTheme="minorHAnsi" w:hAnsiTheme="minorHAnsi"/>
          <w:szCs w:val="22"/>
        </w:rPr>
      </w:pPr>
      <w:bookmarkStart w:id="107" w:name="_Ref306279061"/>
      <w:bookmarkStart w:id="108" w:name="_Ref369494000"/>
      <w:r w:rsidRPr="00B40E94">
        <w:rPr>
          <w:rFonts w:asciiTheme="minorHAnsi" w:hAnsiTheme="minorHAnsi"/>
          <w:szCs w:val="22"/>
        </w:rPr>
        <w:t>OPRÁVNĚNÉ OSOBY</w:t>
      </w:r>
      <w:bookmarkEnd w:id="83"/>
      <w:bookmarkEnd w:id="84"/>
      <w:bookmarkEnd w:id="85"/>
      <w:bookmarkEnd w:id="86"/>
      <w:bookmarkEnd w:id="87"/>
      <w:bookmarkEnd w:id="88"/>
      <w:bookmarkEnd w:id="107"/>
      <w:bookmarkEnd w:id="108"/>
    </w:p>
    <w:p w14:paraId="7EA297EC" w14:textId="77777777" w:rsidR="00BB6F17" w:rsidRPr="00B40E94" w:rsidRDefault="00BB6F17" w:rsidP="00BB6F17">
      <w:pPr>
        <w:pStyle w:val="RLTextlnkuslovan"/>
        <w:rPr>
          <w:rFonts w:asciiTheme="minorHAnsi" w:hAnsiTheme="minorHAnsi"/>
          <w:szCs w:val="22"/>
        </w:rPr>
      </w:pPr>
      <w:bookmarkStart w:id="109" w:name="_Ref378234141"/>
      <w:r w:rsidRPr="00B40E94">
        <w:rPr>
          <w:rFonts w:asciiTheme="minorHAnsi" w:hAnsiTheme="minorHAnsi"/>
          <w:szCs w:val="22"/>
        </w:rPr>
        <w:t>Každá ze smluvních stran jmenuje oprávněnou osobu, popř. zástupce oprávněné osoby. Oprávněné osoby budou zastupovat smluvní stranu ve smluvních, obchodních a technických záležitostech souvisejících s plněním této Smlouvy.</w:t>
      </w:r>
      <w:bookmarkEnd w:id="109"/>
    </w:p>
    <w:p w14:paraId="3EAB33EB" w14:textId="4CDAF460"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 xml:space="preserve">Oprávněné osoby jsou oprávněny jménem stran provádět </w:t>
      </w:r>
      <w:r w:rsidR="00D972AA" w:rsidRPr="00B40E94">
        <w:rPr>
          <w:rFonts w:asciiTheme="minorHAnsi" w:hAnsiTheme="minorHAnsi"/>
          <w:szCs w:val="22"/>
        </w:rPr>
        <w:t xml:space="preserve">zejména </w:t>
      </w:r>
      <w:r w:rsidRPr="00B40E94">
        <w:rPr>
          <w:rFonts w:asciiTheme="minorHAnsi" w:hAnsiTheme="minorHAnsi"/>
          <w:szCs w:val="22"/>
        </w:rPr>
        <w:t>veškeré úkony v</w:t>
      </w:r>
      <w:r w:rsidR="00D972AA" w:rsidRPr="00B40E94">
        <w:rPr>
          <w:rFonts w:asciiTheme="minorHAnsi" w:hAnsiTheme="minorHAnsi"/>
          <w:szCs w:val="22"/>
        </w:rPr>
        <w:t> </w:t>
      </w:r>
      <w:r w:rsidRPr="00B40E94">
        <w:rPr>
          <w:rFonts w:asciiTheme="minorHAnsi" w:hAnsiTheme="minorHAnsi"/>
          <w:szCs w:val="22"/>
        </w:rPr>
        <w:t>rámci</w:t>
      </w:r>
      <w:r w:rsidR="00D972AA" w:rsidRPr="00B40E94">
        <w:rPr>
          <w:rFonts w:asciiTheme="minorHAnsi" w:hAnsiTheme="minorHAnsi"/>
          <w:szCs w:val="22"/>
        </w:rPr>
        <w:t xml:space="preserve"> vystavování výzev, změny a zpětvzetí výzev, vystavování objednávek dle čl. </w:t>
      </w:r>
      <w:r w:rsidR="00D972AA" w:rsidRPr="00B40E94">
        <w:rPr>
          <w:rFonts w:asciiTheme="minorHAnsi" w:hAnsiTheme="minorHAnsi"/>
          <w:szCs w:val="22"/>
        </w:rPr>
        <w:fldChar w:fldCharType="begin"/>
      </w:r>
      <w:r w:rsidR="00D972AA" w:rsidRPr="00B40E94">
        <w:rPr>
          <w:rFonts w:asciiTheme="minorHAnsi" w:hAnsiTheme="minorHAnsi"/>
          <w:szCs w:val="22"/>
        </w:rPr>
        <w:instrText xml:space="preserve"> REF _Ref402524415 \r \h </w:instrText>
      </w:r>
      <w:r w:rsidR="00D972AA" w:rsidRPr="00B40E94">
        <w:rPr>
          <w:rFonts w:asciiTheme="minorHAnsi" w:hAnsiTheme="minorHAnsi"/>
          <w:szCs w:val="22"/>
        </w:rPr>
      </w:r>
      <w:r w:rsidR="00D972AA" w:rsidRPr="00B40E94">
        <w:rPr>
          <w:rFonts w:asciiTheme="minorHAnsi" w:hAnsiTheme="minorHAnsi"/>
          <w:szCs w:val="22"/>
        </w:rPr>
        <w:fldChar w:fldCharType="separate"/>
      </w:r>
      <w:r w:rsidR="00B2643E">
        <w:rPr>
          <w:rFonts w:asciiTheme="minorHAnsi" w:hAnsiTheme="minorHAnsi"/>
          <w:szCs w:val="22"/>
        </w:rPr>
        <w:t>4</w:t>
      </w:r>
      <w:r w:rsidR="00D972AA" w:rsidRPr="00B40E94">
        <w:rPr>
          <w:rFonts w:asciiTheme="minorHAnsi" w:hAnsiTheme="minorHAnsi"/>
          <w:szCs w:val="22"/>
        </w:rPr>
        <w:fldChar w:fldCharType="end"/>
      </w:r>
      <w:r w:rsidR="00D972AA" w:rsidRPr="00B40E94">
        <w:rPr>
          <w:rFonts w:asciiTheme="minorHAnsi" w:hAnsiTheme="minorHAnsi"/>
          <w:szCs w:val="22"/>
        </w:rPr>
        <w:t xml:space="preserve"> Smlouvy</w:t>
      </w:r>
      <w:r w:rsidR="006D426C" w:rsidRPr="00B40E94">
        <w:rPr>
          <w:rFonts w:asciiTheme="minorHAnsi" w:hAnsiTheme="minorHAnsi"/>
          <w:szCs w:val="22"/>
        </w:rPr>
        <w:t xml:space="preserve">, </w:t>
      </w:r>
      <w:r w:rsidRPr="00B40E94">
        <w:rPr>
          <w:rFonts w:asciiTheme="minorHAnsi" w:hAnsiTheme="minorHAnsi"/>
          <w:szCs w:val="22"/>
        </w:rPr>
        <w:t>zastupovat strany ve změnovém řízení a připravovat dodatky ke Smlouvě pro jejich písemné schválení osobám oprávněným zavazovat strany (statutárním orgánům), nebo jejich zplnomocněným zástupcům.</w:t>
      </w:r>
    </w:p>
    <w:p w14:paraId="48F38986"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Oprávněné osoby nejsou zmocněny k jednání, jež by mělo za přímý následek změnu této Smlouvy nebo jejího předmětu.</w:t>
      </w:r>
    </w:p>
    <w:p w14:paraId="41EFBAA3" w14:textId="2D992C74"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Jména oprávněných osob jsou uvedena v</w:t>
      </w:r>
      <w:r w:rsidR="00671081" w:rsidRPr="00B40E94">
        <w:rPr>
          <w:rFonts w:asciiTheme="minorHAnsi" w:hAnsiTheme="minorHAnsi"/>
          <w:szCs w:val="22"/>
        </w:rPr>
        <w:t> </w:t>
      </w:r>
      <w:hyperlink w:anchor="ListAnnex05" w:history="1">
        <w:r w:rsidR="00312302" w:rsidRPr="008E13F9">
          <w:rPr>
            <w:rStyle w:val="Hypertextovodkaz"/>
            <w:rFonts w:asciiTheme="minorHAnsi" w:hAnsiTheme="minorHAnsi"/>
          </w:rPr>
          <w:t xml:space="preserve">Příloze č. </w:t>
        </w:r>
        <w:r w:rsidR="00312302">
          <w:rPr>
            <w:rStyle w:val="Hypertextovodkaz"/>
            <w:rFonts w:asciiTheme="minorHAnsi" w:hAnsiTheme="minorHAnsi"/>
          </w:rPr>
          <w:t>5</w:t>
        </w:r>
      </w:hyperlink>
      <w:r w:rsidR="00312302" w:rsidRPr="00B40E94">
        <w:rPr>
          <w:rFonts w:asciiTheme="minorHAnsi" w:hAnsiTheme="minorHAnsi"/>
          <w:szCs w:val="22"/>
        </w:rPr>
        <w:t xml:space="preserve"> </w:t>
      </w:r>
      <w:r w:rsidRPr="00B40E94">
        <w:rPr>
          <w:rFonts w:asciiTheme="minorHAnsi" w:hAnsiTheme="minorHAnsi"/>
          <w:szCs w:val="22"/>
        </w:rPr>
        <w:t>této Smlouvy a jejich role stanoví tato Smlouva.</w:t>
      </w:r>
    </w:p>
    <w:p w14:paraId="24D7DAB4" w14:textId="54AF25D8" w:rsidR="00DD7846" w:rsidRPr="00B40E94" w:rsidRDefault="00BB6F17" w:rsidP="000058F2">
      <w:pPr>
        <w:pStyle w:val="RLTextlnkuslovan"/>
        <w:rPr>
          <w:rFonts w:asciiTheme="minorHAnsi" w:hAnsiTheme="minorHAnsi"/>
          <w:szCs w:val="22"/>
        </w:rPr>
      </w:pPr>
      <w:r w:rsidRPr="00B40E94">
        <w:rPr>
          <w:rFonts w:asciiTheme="minorHAnsi" w:hAnsiTheme="minorHAnsi"/>
          <w:szCs w:val="22"/>
        </w:rPr>
        <w:t>Smluvní strany jsou oprávněny změnit oprávněné osoby, jsou však povinny na takovou změnu druhou smluvní stranu písemně upozornit</w:t>
      </w:r>
      <w:r w:rsidR="00342619" w:rsidRPr="00B40E94">
        <w:rPr>
          <w:rFonts w:asciiTheme="minorHAnsi" w:hAnsiTheme="minorHAnsi"/>
        </w:rPr>
        <w:t xml:space="preserve"> ve lhůtě</w:t>
      </w:r>
      <w:r w:rsidR="00D972AA" w:rsidRPr="00B40E94">
        <w:rPr>
          <w:rFonts w:asciiTheme="minorHAnsi" w:hAnsiTheme="minorHAnsi"/>
        </w:rPr>
        <w:t xml:space="preserve"> tří</w:t>
      </w:r>
      <w:r w:rsidR="00342619" w:rsidRPr="00B40E94">
        <w:rPr>
          <w:rFonts w:asciiTheme="minorHAnsi" w:hAnsiTheme="minorHAnsi"/>
        </w:rPr>
        <w:t xml:space="preserve"> </w:t>
      </w:r>
      <w:r w:rsidR="00D972AA" w:rsidRPr="00B40E94">
        <w:rPr>
          <w:rFonts w:asciiTheme="minorHAnsi" w:hAnsiTheme="minorHAnsi"/>
        </w:rPr>
        <w:t>(</w:t>
      </w:r>
      <w:r w:rsidR="000068A0" w:rsidRPr="00B40E94">
        <w:rPr>
          <w:rFonts w:asciiTheme="minorHAnsi" w:hAnsiTheme="minorHAnsi"/>
        </w:rPr>
        <w:t>3</w:t>
      </w:r>
      <w:r w:rsidR="00D972AA" w:rsidRPr="00B40E94">
        <w:rPr>
          <w:rFonts w:asciiTheme="minorHAnsi" w:hAnsiTheme="minorHAnsi"/>
        </w:rPr>
        <w:t>)</w:t>
      </w:r>
      <w:r w:rsidR="00342619" w:rsidRPr="00B40E94">
        <w:rPr>
          <w:rFonts w:asciiTheme="minorHAnsi" w:hAnsiTheme="minorHAnsi"/>
        </w:rPr>
        <w:t xml:space="preserve"> dnů</w:t>
      </w:r>
      <w:r w:rsidRPr="00B40E94">
        <w:rPr>
          <w:rFonts w:asciiTheme="minorHAnsi" w:hAnsiTheme="minorHAnsi"/>
          <w:szCs w:val="22"/>
        </w:rPr>
        <w:t>. Zmocnění zástupce oprávněné osoby musí být písemné s uvedením rozsahu zmocnění.</w:t>
      </w:r>
    </w:p>
    <w:p w14:paraId="07EDFCEB" w14:textId="77777777" w:rsidR="00DD7846" w:rsidRPr="00B40E94" w:rsidRDefault="00DD7846" w:rsidP="00DD7846">
      <w:pPr>
        <w:pStyle w:val="RLlneksmlouvy"/>
        <w:rPr>
          <w:rFonts w:asciiTheme="minorHAnsi" w:hAnsiTheme="minorHAnsi"/>
          <w:szCs w:val="22"/>
        </w:rPr>
      </w:pPr>
      <w:bookmarkStart w:id="110" w:name="_Ref202766041"/>
      <w:bookmarkStart w:id="111" w:name="_Toc212632756"/>
      <w:bookmarkStart w:id="112" w:name="_Toc295034739"/>
      <w:r w:rsidRPr="00B40E94">
        <w:rPr>
          <w:rFonts w:asciiTheme="minorHAnsi" w:hAnsiTheme="minorHAnsi"/>
          <w:szCs w:val="22"/>
        </w:rPr>
        <w:t>OCHRANA INFORMACÍ</w:t>
      </w:r>
      <w:bookmarkEnd w:id="110"/>
      <w:bookmarkEnd w:id="111"/>
      <w:bookmarkEnd w:id="112"/>
    </w:p>
    <w:p w14:paraId="500C6876"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Smluvní strany jsou si vědomy toho, že v rámci plnění závazků z této Smlouvy:</w:t>
      </w:r>
    </w:p>
    <w:p w14:paraId="07104D57" w14:textId="77777777" w:rsidR="00BB6F17" w:rsidRPr="00B40E94" w:rsidRDefault="00BB6F17" w:rsidP="000058F2">
      <w:pPr>
        <w:pStyle w:val="RLTextlnkuslovan"/>
        <w:numPr>
          <w:ilvl w:val="2"/>
          <w:numId w:val="1"/>
        </w:numPr>
        <w:rPr>
          <w:rFonts w:asciiTheme="minorHAnsi" w:hAnsiTheme="minorHAnsi"/>
          <w:szCs w:val="22"/>
        </w:rPr>
      </w:pPr>
      <w:r w:rsidRPr="00B40E94">
        <w:rPr>
          <w:rFonts w:asciiTheme="minorHAnsi" w:hAnsiTheme="minorHAnsi"/>
          <w:szCs w:val="22"/>
        </w:rPr>
        <w:t>si mohou vzájemně vědomě nebo opominutím poskytnout informace, které budou považovány za důvěrné (dále jen „</w:t>
      </w:r>
      <w:r w:rsidRPr="00B40E94">
        <w:rPr>
          <w:rStyle w:val="RLProhlensmluvnchstranChar"/>
          <w:rFonts w:asciiTheme="minorHAnsi" w:hAnsiTheme="minorHAnsi"/>
          <w:szCs w:val="22"/>
        </w:rPr>
        <w:t>důvěrné informace</w:t>
      </w:r>
      <w:r w:rsidRPr="00B40E94">
        <w:rPr>
          <w:rFonts w:asciiTheme="minorHAnsi" w:hAnsiTheme="minorHAnsi"/>
          <w:szCs w:val="22"/>
        </w:rPr>
        <w:t>“),</w:t>
      </w:r>
    </w:p>
    <w:p w14:paraId="1773A740" w14:textId="77777777" w:rsidR="00BB6F17" w:rsidRPr="00B40E94" w:rsidRDefault="00BB6F17" w:rsidP="000058F2">
      <w:pPr>
        <w:pStyle w:val="RLTextlnkuslovan"/>
        <w:numPr>
          <w:ilvl w:val="2"/>
          <w:numId w:val="1"/>
        </w:numPr>
        <w:rPr>
          <w:rFonts w:asciiTheme="minorHAnsi" w:hAnsiTheme="minorHAnsi"/>
          <w:szCs w:val="22"/>
        </w:rPr>
      </w:pPr>
      <w:bookmarkStart w:id="113" w:name="_Ref402768991"/>
      <w:r w:rsidRPr="00B40E94">
        <w:rPr>
          <w:rFonts w:asciiTheme="minorHAnsi" w:hAnsiTheme="minorHAnsi"/>
          <w:szCs w:val="22"/>
        </w:rPr>
        <w:t>mohou jejich zaměstnanci a osoby v obdobném postavení získat vědomou činností druhé strany nebo i jejím opominutím přístup k důvěrným informacím druhé strany.</w:t>
      </w:r>
      <w:bookmarkEnd w:id="113"/>
    </w:p>
    <w:p w14:paraId="4AE3EEE8" w14:textId="77777777" w:rsidR="00BB6F17" w:rsidRPr="00B40E94" w:rsidRDefault="00BB6F17" w:rsidP="00BB6F17">
      <w:pPr>
        <w:pStyle w:val="RLTextlnkuslovan"/>
        <w:rPr>
          <w:rFonts w:asciiTheme="minorHAnsi" w:hAnsiTheme="minorHAnsi"/>
          <w:szCs w:val="22"/>
        </w:rPr>
      </w:pPr>
      <w:bookmarkStart w:id="114" w:name="_Ref202765128"/>
      <w:r w:rsidRPr="00B40E94">
        <w:rPr>
          <w:rFonts w:asciiTheme="minorHAnsi" w:hAnsiTheme="minorHAnsi"/>
          <w:szCs w:val="22"/>
        </w:rPr>
        <w:t>Smluvní strany se zavazují, že žádná z nich nezpřístupní třetí osobě důvěrné informace, které při plnění této Smlouvy získala od druhé smluvní strany.</w:t>
      </w:r>
      <w:bookmarkEnd w:id="114"/>
      <w:r w:rsidRPr="00B40E94">
        <w:rPr>
          <w:rFonts w:asciiTheme="minorHAnsi" w:hAnsiTheme="minorHAnsi"/>
          <w:szCs w:val="22"/>
        </w:rPr>
        <w:t xml:space="preserve"> </w:t>
      </w:r>
    </w:p>
    <w:p w14:paraId="25511E03" w14:textId="7039386C" w:rsidR="00BB6F17" w:rsidRPr="00B40E94" w:rsidRDefault="00BB6F17" w:rsidP="00BB6F17">
      <w:pPr>
        <w:pStyle w:val="RLTextlnkuslovan"/>
        <w:rPr>
          <w:rFonts w:asciiTheme="minorHAnsi" w:hAnsiTheme="minorHAnsi"/>
          <w:szCs w:val="22"/>
        </w:rPr>
      </w:pPr>
      <w:bookmarkStart w:id="115" w:name="_Ref225082917"/>
      <w:r w:rsidRPr="00B40E94">
        <w:rPr>
          <w:rFonts w:asciiTheme="minorHAnsi" w:hAnsiTheme="minorHAnsi"/>
          <w:szCs w:val="22"/>
        </w:rPr>
        <w:t xml:space="preserve">Za třetí osoby podle odst. </w:t>
      </w:r>
      <w:r w:rsidR="00B163C6" w:rsidRPr="00B40E94">
        <w:rPr>
          <w:rFonts w:asciiTheme="minorHAnsi" w:hAnsiTheme="minorHAnsi"/>
        </w:rPr>
        <w:fldChar w:fldCharType="begin"/>
      </w:r>
      <w:r w:rsidR="00B163C6" w:rsidRPr="00B40E94">
        <w:rPr>
          <w:rFonts w:asciiTheme="minorHAnsi" w:hAnsiTheme="minorHAnsi"/>
          <w:szCs w:val="22"/>
        </w:rPr>
        <w:instrText xml:space="preserve"> REF _Ref202765128 \r \h </w:instrText>
      </w:r>
      <w:r w:rsidR="00B163C6" w:rsidRPr="00B40E94">
        <w:rPr>
          <w:rFonts w:asciiTheme="minorHAnsi" w:hAnsiTheme="minorHAnsi"/>
        </w:rPr>
        <w:instrText xml:space="preserve"> \* MERGEFORMAT </w:instrText>
      </w:r>
      <w:r w:rsidR="00B163C6" w:rsidRPr="00B40E94">
        <w:rPr>
          <w:rFonts w:asciiTheme="minorHAnsi" w:hAnsiTheme="minorHAnsi"/>
        </w:rPr>
      </w:r>
      <w:r w:rsidR="00B163C6" w:rsidRPr="00B40E94">
        <w:rPr>
          <w:rFonts w:asciiTheme="minorHAnsi" w:hAnsiTheme="minorHAnsi"/>
        </w:rPr>
        <w:fldChar w:fldCharType="separate"/>
      </w:r>
      <w:r w:rsidR="00B2643E">
        <w:rPr>
          <w:rFonts w:asciiTheme="minorHAnsi" w:hAnsiTheme="minorHAnsi"/>
          <w:szCs w:val="22"/>
        </w:rPr>
        <w:t>11.2</w:t>
      </w:r>
      <w:r w:rsidR="00B163C6" w:rsidRPr="00B40E94">
        <w:rPr>
          <w:rFonts w:asciiTheme="minorHAnsi" w:hAnsiTheme="minorHAnsi"/>
        </w:rPr>
        <w:fldChar w:fldCharType="end"/>
      </w:r>
      <w:r w:rsidR="00B163C6" w:rsidRPr="00B40E94">
        <w:rPr>
          <w:rFonts w:asciiTheme="minorHAnsi" w:hAnsiTheme="minorHAnsi"/>
        </w:rPr>
        <w:t xml:space="preserve"> </w:t>
      </w:r>
      <w:r w:rsidRPr="00B40E94">
        <w:rPr>
          <w:rFonts w:asciiTheme="minorHAnsi" w:hAnsiTheme="minorHAnsi"/>
          <w:szCs w:val="22"/>
        </w:rPr>
        <w:t>se nepovažují:</w:t>
      </w:r>
      <w:bookmarkEnd w:id="115"/>
    </w:p>
    <w:p w14:paraId="33F929DD" w14:textId="77777777" w:rsidR="00BB6F17" w:rsidRPr="00B40E94" w:rsidRDefault="00BB6F17" w:rsidP="000058F2">
      <w:pPr>
        <w:pStyle w:val="RLTextlnkuslovan"/>
        <w:numPr>
          <w:ilvl w:val="2"/>
          <w:numId w:val="1"/>
        </w:numPr>
        <w:rPr>
          <w:rFonts w:asciiTheme="minorHAnsi" w:hAnsiTheme="minorHAnsi"/>
          <w:szCs w:val="22"/>
        </w:rPr>
      </w:pPr>
      <w:bookmarkStart w:id="116" w:name="_Ref202766324"/>
      <w:r w:rsidRPr="00B40E94">
        <w:rPr>
          <w:rFonts w:asciiTheme="minorHAnsi" w:hAnsiTheme="minorHAnsi"/>
          <w:szCs w:val="22"/>
        </w:rPr>
        <w:t>zaměstnanci smluvních stran a osoby v obdobném postavení,</w:t>
      </w:r>
      <w:bookmarkEnd w:id="116"/>
      <w:r w:rsidRPr="00B40E94">
        <w:rPr>
          <w:rFonts w:asciiTheme="minorHAnsi" w:hAnsiTheme="minorHAnsi"/>
          <w:szCs w:val="22"/>
        </w:rPr>
        <w:t xml:space="preserve"> </w:t>
      </w:r>
    </w:p>
    <w:p w14:paraId="78C7D5C7" w14:textId="77777777" w:rsidR="00BB6F17" w:rsidRPr="00B40E94" w:rsidRDefault="00BB6F17" w:rsidP="000058F2">
      <w:pPr>
        <w:pStyle w:val="RLTextlnkuslovan"/>
        <w:numPr>
          <w:ilvl w:val="2"/>
          <w:numId w:val="1"/>
        </w:numPr>
        <w:rPr>
          <w:rFonts w:asciiTheme="minorHAnsi" w:hAnsiTheme="minorHAnsi"/>
          <w:szCs w:val="22"/>
        </w:rPr>
      </w:pPr>
      <w:bookmarkStart w:id="117" w:name="_Ref202766325"/>
      <w:r w:rsidRPr="00B40E94">
        <w:rPr>
          <w:rFonts w:asciiTheme="minorHAnsi" w:hAnsiTheme="minorHAnsi"/>
          <w:szCs w:val="22"/>
        </w:rPr>
        <w:t>orgány smluvních stran a jejich členové,</w:t>
      </w:r>
      <w:bookmarkEnd w:id="117"/>
      <w:r w:rsidRPr="00B40E94">
        <w:rPr>
          <w:rFonts w:asciiTheme="minorHAnsi" w:hAnsiTheme="minorHAnsi"/>
          <w:szCs w:val="22"/>
        </w:rPr>
        <w:t xml:space="preserve"> </w:t>
      </w:r>
    </w:p>
    <w:p w14:paraId="256132F9" w14:textId="77777777" w:rsidR="00BB6F17" w:rsidRPr="00B40E94" w:rsidRDefault="00AB0768" w:rsidP="000058F2">
      <w:pPr>
        <w:pStyle w:val="RLTextlnkuslovan"/>
        <w:numPr>
          <w:ilvl w:val="2"/>
          <w:numId w:val="1"/>
        </w:numPr>
        <w:rPr>
          <w:rFonts w:asciiTheme="minorHAnsi" w:hAnsiTheme="minorHAnsi"/>
          <w:szCs w:val="22"/>
        </w:rPr>
      </w:pPr>
      <w:bookmarkStart w:id="118" w:name="_Ref202766329"/>
      <w:r w:rsidRPr="00B40E94">
        <w:rPr>
          <w:rFonts w:asciiTheme="minorHAnsi" w:hAnsiTheme="minorHAnsi"/>
          <w:szCs w:val="22"/>
        </w:rPr>
        <w:t xml:space="preserve">ve vztahu k důvěrným informacím Objednatele </w:t>
      </w:r>
      <w:r w:rsidR="00BB6F17" w:rsidRPr="00B40E94">
        <w:rPr>
          <w:rFonts w:asciiTheme="minorHAnsi" w:hAnsiTheme="minorHAnsi"/>
          <w:szCs w:val="22"/>
        </w:rPr>
        <w:t>subdodavatelé Poskytovatele,</w:t>
      </w:r>
      <w:bookmarkEnd w:id="118"/>
      <w:r w:rsidR="00BB6F17" w:rsidRPr="00B40E94">
        <w:rPr>
          <w:rFonts w:asciiTheme="minorHAnsi" w:hAnsiTheme="minorHAnsi"/>
          <w:szCs w:val="22"/>
        </w:rPr>
        <w:t xml:space="preserve"> </w:t>
      </w:r>
    </w:p>
    <w:p w14:paraId="1CED41B7" w14:textId="77777777" w:rsidR="00BB6F17" w:rsidRPr="00B40E94" w:rsidRDefault="00AB0768" w:rsidP="000058F2">
      <w:pPr>
        <w:pStyle w:val="RLTextlnkuslovan"/>
        <w:numPr>
          <w:ilvl w:val="2"/>
          <w:numId w:val="1"/>
        </w:numPr>
        <w:rPr>
          <w:rFonts w:asciiTheme="minorHAnsi" w:hAnsiTheme="minorHAnsi"/>
          <w:szCs w:val="22"/>
        </w:rPr>
      </w:pPr>
      <w:r w:rsidRPr="00B40E94">
        <w:rPr>
          <w:rFonts w:asciiTheme="minorHAnsi" w:hAnsiTheme="minorHAnsi"/>
          <w:szCs w:val="22"/>
        </w:rPr>
        <w:t xml:space="preserve">ve vztahu k důvěrným informacím Poskytovatele </w:t>
      </w:r>
      <w:r w:rsidR="00BB6F17" w:rsidRPr="00B40E94">
        <w:rPr>
          <w:rFonts w:asciiTheme="minorHAnsi" w:hAnsiTheme="minorHAnsi"/>
          <w:szCs w:val="22"/>
        </w:rPr>
        <w:t>externí dodavatelé Objednatele, a to i potenciální,</w:t>
      </w:r>
    </w:p>
    <w:p w14:paraId="54FED95A" w14:textId="77777777" w:rsidR="00BB6F17" w:rsidRDefault="00BB6F17" w:rsidP="00BB6F17">
      <w:pPr>
        <w:pStyle w:val="RLTextlnkuslovan"/>
        <w:numPr>
          <w:ilvl w:val="0"/>
          <w:numId w:val="0"/>
        </w:numPr>
        <w:ind w:left="1474"/>
        <w:rPr>
          <w:rFonts w:asciiTheme="minorHAnsi" w:hAnsiTheme="minorHAnsi"/>
          <w:szCs w:val="22"/>
        </w:rPr>
      </w:pPr>
      <w:r w:rsidRPr="00B40E94">
        <w:rPr>
          <w:rFonts w:asciiTheme="minorHAnsi" w:hAnsiTheme="minorHAnsi"/>
          <w:szCs w:val="22"/>
        </w:rPr>
        <w:t xml:space="preserve">za předpokladu, že se podílejí na plnění této Smlouvy nebo </w:t>
      </w:r>
      <w:r w:rsidR="00293C50" w:rsidRPr="00B40E94">
        <w:rPr>
          <w:rFonts w:asciiTheme="minorHAnsi" w:hAnsiTheme="minorHAnsi"/>
          <w:szCs w:val="22"/>
        </w:rPr>
        <w:t xml:space="preserve">na plnění </w:t>
      </w:r>
      <w:r w:rsidRPr="00B40E94">
        <w:rPr>
          <w:rFonts w:asciiTheme="minorHAnsi" w:hAnsiTheme="minorHAnsi"/>
          <w:szCs w:val="22"/>
        </w:rPr>
        <w:t xml:space="preserve">spojeným s plněním dle této Smlouvy, důvěrné informace jsou jim zpřístupněny výhradně za </w:t>
      </w:r>
      <w:r w:rsidRPr="00B40E94">
        <w:rPr>
          <w:rFonts w:asciiTheme="minorHAnsi" w:hAnsiTheme="minorHAnsi"/>
          <w:szCs w:val="22"/>
        </w:rPr>
        <w:lastRenderedPageBreak/>
        <w:t>tímto účelem a zpřístupnění důvěrných informací je v rozsahu nezbytně nutném pro naplnění jeho účelu a za stejných podmínek, jaké jsou stanoveny smluvním stranám v této Smlouvě.</w:t>
      </w:r>
    </w:p>
    <w:p w14:paraId="6A653AE2" w14:textId="3458199C" w:rsidR="00A86D9D" w:rsidRPr="00B40E94" w:rsidRDefault="00A86D9D" w:rsidP="002937D6">
      <w:pPr>
        <w:pStyle w:val="RLTextlnkuslovan"/>
        <w:rPr>
          <w:szCs w:val="22"/>
        </w:rPr>
      </w:pPr>
      <w:r>
        <w:t xml:space="preserve">V případě, že Poskytovatel zpřístupní důvěrné informace postupem dle odst. </w:t>
      </w:r>
      <w:r>
        <w:fldChar w:fldCharType="begin"/>
      </w:r>
      <w:r>
        <w:instrText xml:space="preserve"> REF _Ref225082917 \r \h </w:instrText>
      </w:r>
      <w:r>
        <w:fldChar w:fldCharType="separate"/>
      </w:r>
      <w:r w:rsidR="00B2643E">
        <w:t>11.3</w:t>
      </w:r>
      <w:r>
        <w:fldChar w:fldCharType="end"/>
      </w:r>
      <w:r>
        <w:t xml:space="preserve"> této Smlouvy osobám dle odst. </w:t>
      </w:r>
      <w:r>
        <w:fldChar w:fldCharType="begin"/>
      </w:r>
      <w:r>
        <w:instrText xml:space="preserve"> REF _Ref202766324 \r \h </w:instrText>
      </w:r>
      <w:r>
        <w:fldChar w:fldCharType="separate"/>
      </w:r>
      <w:r w:rsidR="00B2643E">
        <w:t>11.3.1</w:t>
      </w:r>
      <w:r>
        <w:fldChar w:fldCharType="end"/>
      </w:r>
      <w:r>
        <w:t xml:space="preserve"> nebo odst. </w:t>
      </w:r>
      <w:r>
        <w:fldChar w:fldCharType="begin"/>
      </w:r>
      <w:r>
        <w:instrText xml:space="preserve"> REF _Ref202766325 \r \h </w:instrText>
      </w:r>
      <w:r>
        <w:fldChar w:fldCharType="separate"/>
      </w:r>
      <w:r w:rsidR="00B2643E">
        <w:t>11.3.2</w:t>
      </w:r>
      <w:r>
        <w:fldChar w:fldCharType="end"/>
      </w:r>
      <w:r>
        <w:t xml:space="preserve"> této Smlouvy, případně osobám v obdobném postavení na straně kteréhokoli z případných subdodavatelů Poskytovatele, zajistí Poskytovatel, aby každá taková osoba podepsala </w:t>
      </w:r>
      <w:r w:rsidR="002937D6" w:rsidRPr="002937D6">
        <w:rPr>
          <w:rFonts w:asciiTheme="minorHAnsi" w:hAnsiTheme="minorHAnsi"/>
        </w:rPr>
        <w:t xml:space="preserve">Prohlášení o ochraně důvěrných informací </w:t>
      </w:r>
      <w:r>
        <w:t>(dále jen „</w:t>
      </w:r>
      <w:r w:rsidR="002937D6">
        <w:rPr>
          <w:b/>
        </w:rPr>
        <w:t>Prohlášení</w:t>
      </w:r>
      <w:r>
        <w:t xml:space="preserve">“), </w:t>
      </w:r>
      <w:r w:rsidR="002B45C9">
        <w:t xml:space="preserve">jehož </w:t>
      </w:r>
      <w:r>
        <w:t>závazný vzor je stanoven v </w:t>
      </w:r>
      <w:hyperlink w:anchor="ListAnnex08" w:history="1">
        <w:r w:rsidR="001553FC" w:rsidRPr="00235468">
          <w:rPr>
            <w:rStyle w:val="Hypertextovodkaz"/>
            <w:rFonts w:asciiTheme="minorHAnsi" w:hAnsiTheme="minorHAnsi"/>
          </w:rPr>
          <w:t>P</w:t>
        </w:r>
        <w:r w:rsidRPr="00235468">
          <w:rPr>
            <w:rStyle w:val="Hypertextovodkaz"/>
            <w:rFonts w:asciiTheme="minorHAnsi" w:hAnsiTheme="minorHAnsi"/>
          </w:rPr>
          <w:t>říloze č. 8</w:t>
        </w:r>
      </w:hyperlink>
      <w:r w:rsidR="002937D6">
        <w:t xml:space="preserve"> této Smlouvy. Každé takto </w:t>
      </w:r>
      <w:r w:rsidR="009F512D">
        <w:t xml:space="preserve">podepsané </w:t>
      </w:r>
      <w:r w:rsidR="002937D6">
        <w:t xml:space="preserve">Prohlášení bude </w:t>
      </w:r>
      <w:r w:rsidR="009F512D">
        <w:t xml:space="preserve">vystaveno </w:t>
      </w:r>
      <w:r>
        <w:t>s účinností nejpozději současně se zpřístupněním důvěrných informací příslušné osobě.</w:t>
      </w:r>
    </w:p>
    <w:p w14:paraId="4FE543A9"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29618ECD"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1EB0113C"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6391FE91"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72DFDD5C" w14:textId="0FB9A986"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 xml:space="preserve">Bez ohledu na výše uvedená ustanovení se veškeré informace vztahující se k předmětu této Smlouvy a příslušné dokumentaci považují výlučně za důvěrné informace Objednatele a Poskytovatel je povinen tyto informace chránit v souladu </w:t>
      </w:r>
      <w:r w:rsidRPr="00B40E94">
        <w:rPr>
          <w:rFonts w:asciiTheme="minorHAnsi" w:hAnsiTheme="minorHAnsi"/>
          <w:szCs w:val="22"/>
        </w:rPr>
        <w:lastRenderedPageBreak/>
        <w:t xml:space="preserve">s touto Smlouvou. Poskytovatel při tom bere na vědomí, že povinnost ochrany těchto informací podle tohoto článku </w:t>
      </w:r>
      <w:r w:rsidR="00B6167D" w:rsidRPr="00B40E94">
        <w:rPr>
          <w:rFonts w:asciiTheme="minorHAnsi" w:hAnsiTheme="minorHAnsi"/>
        </w:rPr>
        <w:fldChar w:fldCharType="begin"/>
      </w:r>
      <w:r w:rsidR="00B6167D" w:rsidRPr="00B40E94">
        <w:rPr>
          <w:rFonts w:asciiTheme="minorHAnsi" w:hAnsiTheme="minorHAnsi"/>
          <w:szCs w:val="22"/>
        </w:rPr>
        <w:instrText xml:space="preserve"> REF _Ref202766041 \r \h </w:instrText>
      </w:r>
      <w:r w:rsidR="00B6167D" w:rsidRPr="00B40E94">
        <w:rPr>
          <w:rFonts w:asciiTheme="minorHAnsi" w:hAnsiTheme="minorHAnsi"/>
        </w:rPr>
        <w:instrText xml:space="preserve"> \* MERGEFORMAT </w:instrText>
      </w:r>
      <w:r w:rsidR="00B6167D" w:rsidRPr="00B40E94">
        <w:rPr>
          <w:rFonts w:asciiTheme="minorHAnsi" w:hAnsiTheme="minorHAnsi"/>
        </w:rPr>
      </w:r>
      <w:r w:rsidR="00B6167D" w:rsidRPr="00B40E94">
        <w:rPr>
          <w:rFonts w:asciiTheme="minorHAnsi" w:hAnsiTheme="minorHAnsi"/>
        </w:rPr>
        <w:fldChar w:fldCharType="separate"/>
      </w:r>
      <w:r w:rsidR="00B2643E">
        <w:rPr>
          <w:rFonts w:asciiTheme="minorHAnsi" w:hAnsiTheme="minorHAnsi"/>
          <w:szCs w:val="22"/>
        </w:rPr>
        <w:t>11</w:t>
      </w:r>
      <w:r w:rsidR="00B6167D" w:rsidRPr="00B40E94">
        <w:rPr>
          <w:rFonts w:asciiTheme="minorHAnsi" w:hAnsiTheme="minorHAnsi"/>
        </w:rPr>
        <w:fldChar w:fldCharType="end"/>
      </w:r>
      <w:r w:rsidRPr="00B40E94">
        <w:rPr>
          <w:rFonts w:asciiTheme="minorHAnsi" w:hAnsiTheme="minorHAnsi"/>
          <w:szCs w:val="22"/>
        </w:rPr>
        <w:t xml:space="preserve"> se vztahuje pouze na Poskytovatele.</w:t>
      </w:r>
    </w:p>
    <w:p w14:paraId="113C06B7"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w:t>
      </w:r>
      <w:r w:rsidR="00AB0768" w:rsidRPr="00B40E94">
        <w:rPr>
          <w:rFonts w:asciiTheme="minorHAnsi" w:hAnsiTheme="minorHAnsi"/>
          <w:szCs w:val="22"/>
        </w:rPr>
        <w:t xml:space="preserve"> Absence takovéhoto upozornění však nezpůsobuje zánik povinnosti ochrany takto poskytnutých informací.</w:t>
      </w:r>
    </w:p>
    <w:p w14:paraId="46DA4A5C" w14:textId="77777777"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Bez ohledu na výše uvedená ustanovení se za důvěrné nepovažují informace, které:</w:t>
      </w:r>
    </w:p>
    <w:p w14:paraId="3F6387E2" w14:textId="77777777" w:rsidR="00BB6F17" w:rsidRPr="00B40E94" w:rsidRDefault="00BB6F17" w:rsidP="000058F2">
      <w:pPr>
        <w:pStyle w:val="RLTextlnkuslovan"/>
        <w:numPr>
          <w:ilvl w:val="2"/>
          <w:numId w:val="1"/>
        </w:numPr>
        <w:rPr>
          <w:rFonts w:asciiTheme="minorHAnsi" w:hAnsiTheme="minorHAnsi"/>
          <w:szCs w:val="22"/>
        </w:rPr>
      </w:pPr>
      <w:r w:rsidRPr="00B40E94">
        <w:rPr>
          <w:rFonts w:asciiTheme="minorHAnsi" w:hAnsiTheme="minorHAnsi"/>
          <w:szCs w:val="22"/>
        </w:rPr>
        <w:t>se staly veřejně známými, aniž by jejich zveřejněním došlo k porušení závazků přijímající smluvní strany či právních předpisů,</w:t>
      </w:r>
    </w:p>
    <w:p w14:paraId="6860C87C" w14:textId="77777777" w:rsidR="00BB6F17" w:rsidRPr="00B40E94" w:rsidRDefault="00BB6F17" w:rsidP="000058F2">
      <w:pPr>
        <w:pStyle w:val="RLTextlnkuslovan"/>
        <w:numPr>
          <w:ilvl w:val="2"/>
          <w:numId w:val="1"/>
        </w:numPr>
        <w:rPr>
          <w:rFonts w:asciiTheme="minorHAnsi" w:hAnsiTheme="minorHAnsi"/>
          <w:szCs w:val="22"/>
        </w:rPr>
      </w:pPr>
      <w:r w:rsidRPr="00B40E94">
        <w:rPr>
          <w:rFonts w:asciiTheme="minorHAnsi" w:hAnsiTheme="minorHAnsi"/>
          <w:szCs w:val="22"/>
        </w:rPr>
        <w:t>měla přijímající strana prokazatelně legálně k dispozici před uzavřením této Smlouvy, pokud takové informace nebyly předmětem jiné, dříve mezi smluvními stranami uzavřené smlouvy o ochraně informací,</w:t>
      </w:r>
    </w:p>
    <w:p w14:paraId="63F81FA7" w14:textId="77777777" w:rsidR="00BB6F17" w:rsidRPr="00B40E94" w:rsidRDefault="00BB6F17" w:rsidP="000058F2">
      <w:pPr>
        <w:pStyle w:val="RLTextlnkuslovan"/>
        <w:numPr>
          <w:ilvl w:val="2"/>
          <w:numId w:val="1"/>
        </w:numPr>
        <w:rPr>
          <w:rFonts w:asciiTheme="minorHAnsi" w:hAnsiTheme="minorHAnsi"/>
          <w:szCs w:val="22"/>
        </w:rPr>
      </w:pPr>
      <w:r w:rsidRPr="00B40E94">
        <w:rPr>
          <w:rFonts w:asciiTheme="minorHAnsi" w:hAnsiTheme="minorHAnsi"/>
          <w:szCs w:val="22"/>
        </w:rPr>
        <w:t>jsou výsledkem postupu, při kterém k nim přijímající strana dospěje nezávisle a je to schopna doložit svými záznamy nebo důvěrnými informacemi třetí strany,</w:t>
      </w:r>
    </w:p>
    <w:p w14:paraId="40E32501" w14:textId="77777777" w:rsidR="00BB6F17" w:rsidRPr="00B40E94" w:rsidRDefault="00BB6F17" w:rsidP="000058F2">
      <w:pPr>
        <w:pStyle w:val="RLTextlnkuslovan"/>
        <w:numPr>
          <w:ilvl w:val="2"/>
          <w:numId w:val="1"/>
        </w:numPr>
        <w:rPr>
          <w:rFonts w:asciiTheme="minorHAnsi" w:hAnsiTheme="minorHAnsi"/>
          <w:szCs w:val="22"/>
        </w:rPr>
      </w:pPr>
      <w:r w:rsidRPr="00B40E94">
        <w:rPr>
          <w:rFonts w:asciiTheme="minorHAnsi" w:hAnsiTheme="minorHAnsi"/>
          <w:szCs w:val="22"/>
        </w:rPr>
        <w:t>po podpisu této Smlouvy poskytne přijímající straně třetí osoba, jež není omezena v takovém nakládání s</w:t>
      </w:r>
      <w:r w:rsidR="00342619" w:rsidRPr="00B40E94">
        <w:rPr>
          <w:rFonts w:asciiTheme="minorHAnsi" w:hAnsiTheme="minorHAnsi"/>
          <w:szCs w:val="22"/>
        </w:rPr>
        <w:t> </w:t>
      </w:r>
      <w:r w:rsidRPr="00B40E94">
        <w:rPr>
          <w:rFonts w:asciiTheme="minorHAnsi" w:hAnsiTheme="minorHAnsi"/>
          <w:szCs w:val="22"/>
        </w:rPr>
        <w:t>informacemi</w:t>
      </w:r>
      <w:r w:rsidR="00342619" w:rsidRPr="00B40E94">
        <w:rPr>
          <w:rFonts w:asciiTheme="minorHAnsi" w:hAnsiTheme="minorHAnsi"/>
          <w:szCs w:val="22"/>
        </w:rPr>
        <w:t>,</w:t>
      </w:r>
    </w:p>
    <w:p w14:paraId="21D83DFA" w14:textId="77777777" w:rsidR="00E04631" w:rsidRPr="00B40E94" w:rsidRDefault="00342619" w:rsidP="000058F2">
      <w:pPr>
        <w:pStyle w:val="RLTextlnkuslovan"/>
        <w:numPr>
          <w:ilvl w:val="2"/>
          <w:numId w:val="1"/>
        </w:numPr>
        <w:rPr>
          <w:rFonts w:asciiTheme="minorHAnsi" w:hAnsiTheme="minorHAnsi"/>
          <w:szCs w:val="22"/>
        </w:rPr>
      </w:pPr>
      <w:r w:rsidRPr="00B40E94">
        <w:rPr>
          <w:rFonts w:asciiTheme="minorHAnsi" w:hAnsiTheme="minorHAnsi"/>
        </w:rPr>
        <w:t>mají být zpřístupněny na základě zákona či jiného právního předpisu včetně práva EU nebo závazného rozhodnutí oprávněného orgánu veřejné moci</w:t>
      </w:r>
    </w:p>
    <w:p w14:paraId="2C3B5B4E" w14:textId="77777777" w:rsidR="00E04631" w:rsidRPr="00B40E94" w:rsidRDefault="00E04631" w:rsidP="00E04631">
      <w:pPr>
        <w:pStyle w:val="RLTextlnkuslovan"/>
        <w:numPr>
          <w:ilvl w:val="2"/>
          <w:numId w:val="1"/>
        </w:numPr>
      </w:pPr>
      <w:r w:rsidRPr="00B40E94">
        <w:t>jsou obsažené ve Smlouvě a jsou zveřejněné na příslušných webových stránkách dle §147a ZVZ.</w:t>
      </w:r>
    </w:p>
    <w:p w14:paraId="7C2A89BD" w14:textId="77777777" w:rsidR="00E04631" w:rsidRPr="00B40E94" w:rsidRDefault="00E04631" w:rsidP="00E04631">
      <w:pPr>
        <w:pStyle w:val="RLTextlnkuslovan"/>
      </w:pPr>
      <w:r w:rsidRPr="00B40E94">
        <w:rPr>
          <w:szCs w:val="22"/>
        </w:rPr>
        <w:t>Bez</w:t>
      </w:r>
      <w:r w:rsidRPr="00B40E94">
        <w:t xml:space="preserve"> ohledu na jiná ustanovení této Smlouvy je Objednatel oprávněn v souladu s § 147a ZVZ uveřejnit:</w:t>
      </w:r>
    </w:p>
    <w:p w14:paraId="06F2FFAA" w14:textId="77777777" w:rsidR="00E04631" w:rsidRPr="00B40E94" w:rsidRDefault="00E04631" w:rsidP="00E04631">
      <w:pPr>
        <w:pStyle w:val="RLTextlnkuslovan"/>
        <w:numPr>
          <w:ilvl w:val="2"/>
          <w:numId w:val="1"/>
        </w:numPr>
      </w:pPr>
      <w:r w:rsidRPr="00B40E94">
        <w:t xml:space="preserve">tuto Smlouvu včetně všech jejích změn a dodatků, </w:t>
      </w:r>
    </w:p>
    <w:p w14:paraId="3346D4BB" w14:textId="77777777" w:rsidR="00E04631" w:rsidRPr="00B40E94" w:rsidRDefault="00E04631" w:rsidP="00E04631">
      <w:pPr>
        <w:pStyle w:val="RLTextlnkuslovan"/>
        <w:numPr>
          <w:ilvl w:val="2"/>
          <w:numId w:val="1"/>
        </w:numPr>
        <w:tabs>
          <w:tab w:val="num" w:pos="1474"/>
        </w:tabs>
      </w:pPr>
      <w:r w:rsidRPr="00B40E94">
        <w:t xml:space="preserve">výši skutečně uhrazené ceny za plnění Veřejné zakázky a </w:t>
      </w:r>
    </w:p>
    <w:p w14:paraId="650F814F" w14:textId="6094F8F0" w:rsidR="00BB6F17" w:rsidRPr="00B40E94" w:rsidRDefault="00E04631" w:rsidP="00E04631">
      <w:pPr>
        <w:pStyle w:val="RLTextlnkuslovan"/>
        <w:numPr>
          <w:ilvl w:val="2"/>
          <w:numId w:val="1"/>
        </w:numPr>
        <w:rPr>
          <w:rFonts w:asciiTheme="minorHAnsi" w:hAnsiTheme="minorHAnsi"/>
          <w:szCs w:val="22"/>
        </w:rPr>
      </w:pPr>
      <w:r w:rsidRPr="00B40E94">
        <w:t>seznam subdodavatelů Poskytovatele</w:t>
      </w:r>
      <w:r w:rsidR="00BB6F17" w:rsidRPr="00B40E94">
        <w:rPr>
          <w:rFonts w:asciiTheme="minorHAnsi" w:hAnsiTheme="minorHAnsi"/>
          <w:szCs w:val="22"/>
        </w:rPr>
        <w:t>.</w:t>
      </w:r>
    </w:p>
    <w:p w14:paraId="1EE0ADC2" w14:textId="675A853B"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Za porušení povinnosti mlčenlivosti smluvní stranou se považují též případy, kdy tuto povinnost poruší kterákoliv z osob uvedených v odst.</w:t>
      </w:r>
      <w:r w:rsidR="00B6167D" w:rsidRPr="00B40E94">
        <w:rPr>
          <w:rFonts w:asciiTheme="minorHAnsi" w:hAnsiTheme="minorHAnsi"/>
        </w:rPr>
        <w:fldChar w:fldCharType="begin"/>
      </w:r>
      <w:r w:rsidR="00B6167D" w:rsidRPr="00B40E94">
        <w:rPr>
          <w:rFonts w:asciiTheme="minorHAnsi" w:hAnsiTheme="minorHAnsi"/>
          <w:szCs w:val="22"/>
        </w:rPr>
        <w:instrText xml:space="preserve"> REF _Ref225082917 \r \h </w:instrText>
      </w:r>
      <w:r w:rsidR="00B6167D" w:rsidRPr="00B40E94">
        <w:rPr>
          <w:rFonts w:asciiTheme="minorHAnsi" w:hAnsiTheme="minorHAnsi"/>
        </w:rPr>
        <w:instrText xml:space="preserve"> \* MERGEFORMAT </w:instrText>
      </w:r>
      <w:r w:rsidR="00B6167D" w:rsidRPr="00B40E94">
        <w:rPr>
          <w:rFonts w:asciiTheme="minorHAnsi" w:hAnsiTheme="minorHAnsi"/>
        </w:rPr>
      </w:r>
      <w:r w:rsidR="00B6167D" w:rsidRPr="00B40E94">
        <w:rPr>
          <w:rFonts w:asciiTheme="minorHAnsi" w:hAnsiTheme="minorHAnsi"/>
        </w:rPr>
        <w:fldChar w:fldCharType="separate"/>
      </w:r>
      <w:r w:rsidR="00B2643E">
        <w:rPr>
          <w:rFonts w:asciiTheme="minorHAnsi" w:hAnsiTheme="minorHAnsi"/>
          <w:szCs w:val="22"/>
        </w:rPr>
        <w:t>11.3</w:t>
      </w:r>
      <w:r w:rsidR="00B6167D" w:rsidRPr="00B40E94">
        <w:rPr>
          <w:rFonts w:asciiTheme="minorHAnsi" w:hAnsiTheme="minorHAnsi"/>
        </w:rPr>
        <w:fldChar w:fldCharType="end"/>
      </w:r>
      <w:r w:rsidR="00AB0768" w:rsidRPr="00B40E94">
        <w:rPr>
          <w:rFonts w:asciiTheme="minorHAnsi" w:hAnsiTheme="minorHAnsi"/>
          <w:szCs w:val="22"/>
        </w:rPr>
        <w:t>, které daná smluvní strana poskytla důvěrné informace druhé smluvní strany</w:t>
      </w:r>
      <w:r w:rsidRPr="00B40E94">
        <w:rPr>
          <w:rFonts w:asciiTheme="minorHAnsi" w:hAnsiTheme="minorHAnsi"/>
          <w:szCs w:val="22"/>
        </w:rPr>
        <w:t>.</w:t>
      </w:r>
    </w:p>
    <w:p w14:paraId="2C76C132" w14:textId="660EA5E0" w:rsidR="00BB6F17" w:rsidRPr="00B40E94" w:rsidRDefault="00BB6F17" w:rsidP="00E04631">
      <w:pPr>
        <w:pStyle w:val="RLTextlnkuslovan"/>
      </w:pPr>
      <w:bookmarkStart w:id="119" w:name="_Ref224730501"/>
      <w:r w:rsidRPr="00B40E94">
        <w:t xml:space="preserve">Poruší-li Poskytovatel povinnosti vyplývající z této Smlouvy ohledně ochrany důvěrných informací, je povinen zaplatit Objednateli smluvní pokutu ve výši </w:t>
      </w:r>
      <w:r w:rsidR="00B6167D" w:rsidRPr="004C419E">
        <w:t>1.0</w:t>
      </w:r>
      <w:r w:rsidRPr="004C419E">
        <w:t>00.000,- Kč za každé</w:t>
      </w:r>
      <w:r w:rsidRPr="00B40E94">
        <w:t xml:space="preserve"> nikoliv nepodstatné porušení takové povinnosti</w:t>
      </w:r>
      <w:r w:rsidR="00E04631" w:rsidRPr="00B40E94">
        <w:t xml:space="preserve">, </w:t>
      </w:r>
      <w:r w:rsidR="00E04631" w:rsidRPr="00B40E94">
        <w:rPr>
          <w:rFonts w:asciiTheme="minorHAnsi" w:hAnsiTheme="minorHAnsi"/>
          <w:szCs w:val="22"/>
        </w:rPr>
        <w:t>aniž by bylo dotčeno oprávnění Objednatele zakotvené v</w:t>
      </w:r>
      <w:r w:rsidR="002D26DB" w:rsidRPr="00B40E94">
        <w:rPr>
          <w:rFonts w:asciiTheme="minorHAnsi" w:hAnsiTheme="minorHAnsi"/>
          <w:szCs w:val="22"/>
        </w:rPr>
        <w:t> </w:t>
      </w:r>
      <w:r w:rsidR="00E04631" w:rsidRPr="00B40E94">
        <w:rPr>
          <w:rFonts w:asciiTheme="minorHAnsi" w:hAnsiTheme="minorHAnsi"/>
          <w:szCs w:val="22"/>
        </w:rPr>
        <w:t>odst</w:t>
      </w:r>
      <w:r w:rsidR="002D26DB" w:rsidRPr="00B40E94">
        <w:rPr>
          <w:rFonts w:asciiTheme="minorHAnsi" w:hAnsiTheme="minorHAnsi"/>
          <w:szCs w:val="22"/>
        </w:rPr>
        <w:t xml:space="preserve">. </w:t>
      </w:r>
      <w:r w:rsidR="00942C63" w:rsidRPr="00B40E94">
        <w:rPr>
          <w:rFonts w:asciiTheme="minorHAnsi" w:hAnsiTheme="minorHAnsi"/>
          <w:szCs w:val="22"/>
        </w:rPr>
        <w:fldChar w:fldCharType="begin"/>
      </w:r>
      <w:r w:rsidR="00942C63" w:rsidRPr="00B40E94">
        <w:rPr>
          <w:rFonts w:asciiTheme="minorHAnsi" w:hAnsiTheme="minorHAnsi"/>
          <w:szCs w:val="22"/>
        </w:rPr>
        <w:instrText xml:space="preserve"> REF _Ref378171688 \r \h  \* MERGEFORMAT </w:instrText>
      </w:r>
      <w:r w:rsidR="00942C63" w:rsidRPr="00B40E94">
        <w:rPr>
          <w:rFonts w:asciiTheme="minorHAnsi" w:hAnsiTheme="minorHAnsi"/>
          <w:szCs w:val="22"/>
        </w:rPr>
      </w:r>
      <w:r w:rsidR="00942C63" w:rsidRPr="00B40E94">
        <w:rPr>
          <w:rFonts w:asciiTheme="minorHAnsi" w:hAnsiTheme="minorHAnsi"/>
          <w:szCs w:val="22"/>
        </w:rPr>
        <w:fldChar w:fldCharType="separate"/>
      </w:r>
      <w:r w:rsidR="00B2643E">
        <w:rPr>
          <w:rFonts w:asciiTheme="minorHAnsi" w:hAnsiTheme="minorHAnsi"/>
          <w:szCs w:val="22"/>
        </w:rPr>
        <w:t>16.3.3</w:t>
      </w:r>
      <w:r w:rsidR="00942C63" w:rsidRPr="00B40E94">
        <w:rPr>
          <w:rFonts w:asciiTheme="minorHAnsi" w:hAnsiTheme="minorHAnsi"/>
          <w:szCs w:val="22"/>
        </w:rPr>
        <w:fldChar w:fldCharType="end"/>
      </w:r>
      <w:r w:rsidR="00942C63" w:rsidRPr="00B40E94">
        <w:rPr>
          <w:rFonts w:asciiTheme="minorHAnsi" w:hAnsiTheme="minorHAnsi"/>
          <w:szCs w:val="22"/>
        </w:rPr>
        <w:t xml:space="preserve"> </w:t>
      </w:r>
      <w:r w:rsidR="00E04631" w:rsidRPr="00B40E94">
        <w:rPr>
          <w:rFonts w:asciiTheme="minorHAnsi" w:hAnsiTheme="minorHAnsi"/>
          <w:szCs w:val="22"/>
        </w:rPr>
        <w:t>Smlouvy.</w:t>
      </w:r>
      <w:bookmarkEnd w:id="119"/>
    </w:p>
    <w:p w14:paraId="62DE6D35" w14:textId="27E005BE" w:rsidR="00BB6F17" w:rsidRPr="00B40E94" w:rsidRDefault="00BB6F17" w:rsidP="00BB6F17">
      <w:pPr>
        <w:pStyle w:val="RLTextlnkuslovan"/>
        <w:rPr>
          <w:rFonts w:asciiTheme="minorHAnsi" w:hAnsiTheme="minorHAnsi"/>
          <w:szCs w:val="22"/>
        </w:rPr>
      </w:pPr>
      <w:r w:rsidRPr="00B40E94">
        <w:rPr>
          <w:rFonts w:asciiTheme="minorHAnsi" w:hAnsiTheme="minorHAnsi"/>
          <w:szCs w:val="22"/>
        </w:rPr>
        <w:t xml:space="preserve">Ukončení účinnosti této Smlouvy z jakéhokoliv důvodu se nedotkne ustanovení tohoto článku </w:t>
      </w:r>
      <w:r w:rsidR="00B6167D" w:rsidRPr="00B40E94">
        <w:rPr>
          <w:rFonts w:asciiTheme="minorHAnsi" w:hAnsiTheme="minorHAnsi"/>
        </w:rPr>
        <w:fldChar w:fldCharType="begin"/>
      </w:r>
      <w:r w:rsidR="00B6167D" w:rsidRPr="00B40E94">
        <w:rPr>
          <w:rFonts w:asciiTheme="minorHAnsi" w:hAnsiTheme="minorHAnsi"/>
          <w:szCs w:val="22"/>
        </w:rPr>
        <w:instrText xml:space="preserve"> REF _Ref202766041 \r \h </w:instrText>
      </w:r>
      <w:r w:rsidR="00B6167D" w:rsidRPr="00B40E94">
        <w:rPr>
          <w:rFonts w:asciiTheme="minorHAnsi" w:hAnsiTheme="minorHAnsi"/>
        </w:rPr>
        <w:instrText xml:space="preserve"> \* MERGEFORMAT </w:instrText>
      </w:r>
      <w:r w:rsidR="00B6167D" w:rsidRPr="00B40E94">
        <w:rPr>
          <w:rFonts w:asciiTheme="minorHAnsi" w:hAnsiTheme="minorHAnsi"/>
        </w:rPr>
      </w:r>
      <w:r w:rsidR="00B6167D" w:rsidRPr="00B40E94">
        <w:rPr>
          <w:rFonts w:asciiTheme="minorHAnsi" w:hAnsiTheme="minorHAnsi"/>
        </w:rPr>
        <w:fldChar w:fldCharType="separate"/>
      </w:r>
      <w:r w:rsidR="00B2643E">
        <w:rPr>
          <w:rFonts w:asciiTheme="minorHAnsi" w:hAnsiTheme="minorHAnsi"/>
          <w:szCs w:val="22"/>
        </w:rPr>
        <w:t>11</w:t>
      </w:r>
      <w:r w:rsidR="00B6167D" w:rsidRPr="00B40E94">
        <w:rPr>
          <w:rFonts w:asciiTheme="minorHAnsi" w:hAnsiTheme="minorHAnsi"/>
        </w:rPr>
        <w:fldChar w:fldCharType="end"/>
      </w:r>
      <w:r w:rsidRPr="00B40E94">
        <w:rPr>
          <w:rFonts w:asciiTheme="minorHAnsi" w:hAnsiTheme="minorHAnsi"/>
          <w:szCs w:val="22"/>
        </w:rPr>
        <w:t xml:space="preserve"> Smlouvy a jejich účinnost přetrvá i po ukončení účinnosti této Smlouvy.</w:t>
      </w:r>
    </w:p>
    <w:p w14:paraId="4B4A1F38" w14:textId="77777777" w:rsidR="005C0D81" w:rsidRPr="005C0D81" w:rsidRDefault="0015672D" w:rsidP="0015672D">
      <w:pPr>
        <w:pStyle w:val="RLTextlnkuslovan"/>
        <w:rPr>
          <w:rFonts w:asciiTheme="minorHAnsi" w:hAnsiTheme="minorHAnsi"/>
          <w:szCs w:val="22"/>
        </w:rPr>
      </w:pPr>
      <w:r w:rsidRPr="00B40E94">
        <w:rPr>
          <w:rFonts w:asciiTheme="minorHAnsi" w:hAnsiTheme="minorHAnsi"/>
        </w:rPr>
        <w:t xml:space="preserve">Poskytovatel dále výslovně prohlašuje a bere na vědomí, že tato Smlouva nepředstavuje </w:t>
      </w:r>
      <w:r w:rsidR="00DE3736" w:rsidRPr="00B40E94">
        <w:rPr>
          <w:rFonts w:asciiTheme="minorHAnsi" w:hAnsiTheme="minorHAnsi"/>
        </w:rPr>
        <w:t xml:space="preserve">jeho </w:t>
      </w:r>
      <w:r w:rsidRPr="00B40E94">
        <w:rPr>
          <w:rFonts w:asciiTheme="minorHAnsi" w:hAnsiTheme="minorHAnsi"/>
        </w:rPr>
        <w:t xml:space="preserve">obchodní tajemství ani neobsahuje </w:t>
      </w:r>
      <w:r w:rsidR="00DE3736" w:rsidRPr="00B40E94">
        <w:rPr>
          <w:rFonts w:asciiTheme="minorHAnsi" w:hAnsiTheme="minorHAnsi"/>
        </w:rPr>
        <w:t xml:space="preserve">jeho </w:t>
      </w:r>
      <w:r w:rsidRPr="00B40E94">
        <w:rPr>
          <w:rFonts w:asciiTheme="minorHAnsi" w:hAnsiTheme="minorHAnsi"/>
        </w:rPr>
        <w:t xml:space="preserve">důvěrné informace a souhlasí s tím, aby tato Smlouva byla </w:t>
      </w:r>
      <w:r w:rsidR="00DE3736" w:rsidRPr="00B40E94">
        <w:rPr>
          <w:rFonts w:asciiTheme="minorHAnsi" w:hAnsiTheme="minorHAnsi"/>
        </w:rPr>
        <w:t xml:space="preserve">v plném rozsahu </w:t>
      </w:r>
      <w:r w:rsidRPr="00B40E94">
        <w:rPr>
          <w:rFonts w:asciiTheme="minorHAnsi" w:hAnsiTheme="minorHAnsi"/>
        </w:rPr>
        <w:t>zveřejněna na webových stránkách určených Objednatelem.</w:t>
      </w:r>
    </w:p>
    <w:p w14:paraId="06434FB9" w14:textId="1CC3039B" w:rsidR="005C0D81" w:rsidRPr="00B40E94" w:rsidRDefault="005C0D81" w:rsidP="005C0D81">
      <w:pPr>
        <w:pStyle w:val="RLTextlnkuslovan"/>
        <w:numPr>
          <w:ilvl w:val="0"/>
          <w:numId w:val="0"/>
        </w:numPr>
        <w:ind w:left="1474"/>
        <w:rPr>
          <w:rFonts w:asciiTheme="minorHAnsi" w:hAnsiTheme="minorHAnsi"/>
          <w:szCs w:val="22"/>
        </w:rPr>
      </w:pPr>
    </w:p>
    <w:p w14:paraId="37042308" w14:textId="02FAB8DF" w:rsidR="00DD7846" w:rsidRPr="00B40E94" w:rsidRDefault="007E2963" w:rsidP="00B405B4">
      <w:pPr>
        <w:pStyle w:val="RLlneksmlouvy"/>
        <w:rPr>
          <w:rFonts w:asciiTheme="minorHAnsi" w:hAnsiTheme="minorHAnsi"/>
          <w:szCs w:val="22"/>
        </w:rPr>
      </w:pPr>
      <w:bookmarkStart w:id="120" w:name="_Toc212632757"/>
      <w:bookmarkStart w:id="121" w:name="_Toc295034740"/>
      <w:bookmarkStart w:id="122" w:name="_Ref427838452"/>
      <w:r>
        <w:rPr>
          <w:rFonts w:asciiTheme="minorHAnsi" w:hAnsiTheme="minorHAnsi"/>
          <w:szCs w:val="22"/>
        </w:rPr>
        <w:t>SPOLUPRÁCE</w:t>
      </w:r>
      <w:r w:rsidRPr="00B40E94">
        <w:rPr>
          <w:rFonts w:asciiTheme="minorHAnsi" w:hAnsiTheme="minorHAnsi"/>
          <w:szCs w:val="22"/>
        </w:rPr>
        <w:t xml:space="preserve"> </w:t>
      </w:r>
      <w:r w:rsidR="00DD7846" w:rsidRPr="00B40E94">
        <w:rPr>
          <w:rFonts w:asciiTheme="minorHAnsi" w:hAnsiTheme="minorHAnsi"/>
          <w:szCs w:val="22"/>
        </w:rPr>
        <w:t>A VZÁJEMNÁ KOMUNIKACE</w:t>
      </w:r>
      <w:bookmarkEnd w:id="120"/>
      <w:bookmarkEnd w:id="121"/>
      <w:bookmarkEnd w:id="122"/>
    </w:p>
    <w:p w14:paraId="2D9BD3FD" w14:textId="77777777" w:rsidR="00E04631" w:rsidRPr="00B40E94" w:rsidRDefault="00E04631" w:rsidP="00E04631">
      <w:pPr>
        <w:pStyle w:val="RLTextlnkuslovan"/>
        <w:rPr>
          <w:rFonts w:asciiTheme="minorHAnsi" w:hAnsiTheme="minorHAnsi"/>
          <w:szCs w:val="22"/>
        </w:rPr>
      </w:pPr>
      <w:r w:rsidRPr="00B40E94">
        <w:rPr>
          <w:rFonts w:asciiTheme="minorHAnsi" w:hAnsiTheme="minorHAnsi"/>
          <w:szCs w:val="22"/>
          <w:lang w:eastAsia="en-US"/>
        </w:rPr>
        <w:t xml:space="preserve">Smluvní </w:t>
      </w:r>
      <w:r w:rsidRPr="00B40E94">
        <w:rPr>
          <w:rFonts w:asciiTheme="minorHAnsi" w:hAnsiTheme="minorHAnsi"/>
          <w:szCs w:val="22"/>
        </w:rPr>
        <w:t>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E205A1D" w14:textId="77777777"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Smluvní strany jsou povinny plnit své závazky vyplývající z této Smlouvy tak, aby nedocházelo k prodlení s plněním jednotlivých termínů a s prodlením splatnosti jednotlivých peněžních závazků.</w:t>
      </w:r>
    </w:p>
    <w:p w14:paraId="4A2DF622" w14:textId="6DC0968F" w:rsidR="00E04631" w:rsidRPr="00B40E94" w:rsidRDefault="00E04631" w:rsidP="00E04631">
      <w:pPr>
        <w:pStyle w:val="RLTextlnkuslovan"/>
        <w:rPr>
          <w:rFonts w:asciiTheme="minorHAnsi" w:hAnsiTheme="minorHAnsi"/>
          <w:szCs w:val="22"/>
        </w:rPr>
      </w:pPr>
      <w:bookmarkStart w:id="123" w:name="_Ref372876241"/>
      <w:r w:rsidRPr="00B40E94">
        <w:rPr>
          <w:rFonts w:asciiTheme="minorHAnsi" w:hAnsiTheme="minorHAnsi"/>
          <w:szCs w:val="22"/>
        </w:rPr>
        <w:t xml:space="preserve">Veškerá komunikace mezi smluvními stranami bude probíhat prostřednictvím oprávněných osob dle článku </w:t>
      </w:r>
      <w:r w:rsidR="00290A22" w:rsidRPr="00B40E94">
        <w:rPr>
          <w:rFonts w:asciiTheme="minorHAnsi" w:hAnsiTheme="minorHAnsi"/>
        </w:rPr>
        <w:fldChar w:fldCharType="begin"/>
      </w:r>
      <w:r w:rsidR="00290A22" w:rsidRPr="00B40E94">
        <w:rPr>
          <w:rFonts w:asciiTheme="minorHAnsi" w:hAnsiTheme="minorHAnsi"/>
          <w:szCs w:val="22"/>
        </w:rPr>
        <w:instrText xml:space="preserve"> REF _Ref306279061 \r \h </w:instrText>
      </w:r>
      <w:r w:rsidR="00290A22" w:rsidRPr="00B40E94">
        <w:rPr>
          <w:rFonts w:asciiTheme="minorHAnsi" w:hAnsiTheme="minorHAnsi"/>
        </w:rPr>
        <w:instrText xml:space="preserve"> \* MERGEFORMAT </w:instrText>
      </w:r>
      <w:r w:rsidR="00290A22" w:rsidRPr="00B40E94">
        <w:rPr>
          <w:rFonts w:asciiTheme="minorHAnsi" w:hAnsiTheme="minorHAnsi"/>
        </w:rPr>
      </w:r>
      <w:r w:rsidR="00290A22" w:rsidRPr="00B40E94">
        <w:rPr>
          <w:rFonts w:asciiTheme="minorHAnsi" w:hAnsiTheme="minorHAnsi"/>
        </w:rPr>
        <w:fldChar w:fldCharType="separate"/>
      </w:r>
      <w:r w:rsidR="00B2643E">
        <w:rPr>
          <w:rFonts w:asciiTheme="minorHAnsi" w:hAnsiTheme="minorHAnsi"/>
          <w:szCs w:val="22"/>
        </w:rPr>
        <w:t>10</w:t>
      </w:r>
      <w:r w:rsidR="00290A22" w:rsidRPr="00B40E94">
        <w:rPr>
          <w:rFonts w:asciiTheme="minorHAnsi" w:hAnsiTheme="minorHAnsi"/>
        </w:rPr>
        <w:fldChar w:fldCharType="end"/>
      </w:r>
      <w:r w:rsidRPr="00B40E94">
        <w:rPr>
          <w:rFonts w:asciiTheme="minorHAnsi" w:hAnsiTheme="minorHAnsi"/>
          <w:szCs w:val="22"/>
        </w:rPr>
        <w:t xml:space="preserve"> této Smlouvy, statutárních orgánů smluvních stran, popř. jimi písemně pověřených pracovníků.</w:t>
      </w:r>
      <w:bookmarkEnd w:id="123"/>
    </w:p>
    <w:p w14:paraId="604849E5" w14:textId="14550BE9" w:rsidR="00E04631" w:rsidRPr="00B40E94" w:rsidRDefault="00E04631" w:rsidP="00E04631">
      <w:pPr>
        <w:pStyle w:val="RLTextlnkuslovan"/>
        <w:rPr>
          <w:rFonts w:asciiTheme="minorHAnsi" w:hAnsiTheme="minorHAnsi"/>
          <w:szCs w:val="22"/>
        </w:rPr>
      </w:pPr>
      <w:bookmarkStart w:id="124" w:name="_Ref372876268"/>
      <w:r w:rsidRPr="00B40E94">
        <w:rPr>
          <w:rFonts w:asciiTheme="minorHAnsi" w:hAnsiTheme="minorHAnsi"/>
          <w:szCs w:val="22"/>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6" w:history="1">
        <w:r w:rsidRPr="00B40E94">
          <w:rPr>
            <w:rStyle w:val="Hypertextovodkaz"/>
            <w:rFonts w:asciiTheme="minorHAnsi" w:hAnsiTheme="minorHAnsi"/>
          </w:rPr>
          <w:t>Příloze č. </w:t>
        </w:r>
        <w:r w:rsidR="008E13F9">
          <w:rPr>
            <w:rStyle w:val="Hypertextovodkaz"/>
            <w:rFonts w:asciiTheme="minorHAnsi" w:hAnsiTheme="minorHAnsi"/>
          </w:rPr>
          <w:t>6</w:t>
        </w:r>
      </w:hyperlink>
      <w:r w:rsidRPr="00B40E94">
        <w:rPr>
          <w:rFonts w:asciiTheme="minorHAnsi" w:hAnsiTheme="minorHAnsi"/>
          <w:szCs w:val="22"/>
        </w:rPr>
        <w:t xml:space="preserve"> této Smlouvy. Poskytovatel je oprávněn komunikovat s Objednatelem prostřednictvím datové schránky.</w:t>
      </w:r>
      <w:bookmarkEnd w:id="124"/>
      <w:r w:rsidRPr="00B40E94">
        <w:rPr>
          <w:rFonts w:asciiTheme="minorHAnsi" w:hAnsiTheme="minorHAnsi"/>
          <w:szCs w:val="22"/>
        </w:rPr>
        <w:t xml:space="preserve"> </w:t>
      </w:r>
    </w:p>
    <w:p w14:paraId="6C43F187" w14:textId="7FD04913" w:rsidR="00E04631" w:rsidRPr="00B40E94" w:rsidRDefault="00E04631" w:rsidP="00E04631">
      <w:pPr>
        <w:pStyle w:val="RLTextlnkuslovan"/>
      </w:pPr>
      <w:r w:rsidRPr="00B40E94">
        <w:t xml:space="preserve">Ukládá-li Smlouva doručit některý dokument v písemné podobě, může být doručen buď v tištěné podobě nebo v elektronické (digitální) podobě jako dokument aplikace MS Word verze 2003 nebo vyšší, MS Excel 2003 nebo vyšší či PDF (verze </w:t>
      </w:r>
      <w:r w:rsidRPr="00B40E94">
        <w:rPr>
          <w:rFonts w:asciiTheme="minorHAnsi" w:hAnsiTheme="minorHAnsi"/>
          <w:szCs w:val="22"/>
        </w:rPr>
        <w:t xml:space="preserve">založena na specifikaci ISO 32000-1:2008) </w:t>
      </w:r>
      <w:r w:rsidRPr="00B40E94">
        <w:t>na dohodnutém médiu</w:t>
      </w:r>
      <w:r w:rsidR="00312302">
        <w:t>, nedohodnou-li se smluvní strany jinak</w:t>
      </w:r>
      <w:r w:rsidRPr="00B40E94">
        <w:t>.</w:t>
      </w:r>
    </w:p>
    <w:p w14:paraId="0595C387" w14:textId="6E23341C"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Smluvní strany se zavazují, že v případě změny své poštovní adresy, faxového čísla nebo e-mailové adresy budou o této změně druhou smluvní stranu informovat nejpozději do</w:t>
      </w:r>
      <w:r w:rsidR="00A83930" w:rsidRPr="00B40E94">
        <w:rPr>
          <w:rFonts w:asciiTheme="minorHAnsi" w:hAnsiTheme="minorHAnsi"/>
          <w:szCs w:val="22"/>
        </w:rPr>
        <w:t xml:space="preserve"> tří</w:t>
      </w:r>
      <w:r w:rsidRPr="00B40E94">
        <w:rPr>
          <w:rFonts w:asciiTheme="minorHAnsi" w:hAnsiTheme="minorHAnsi"/>
          <w:szCs w:val="22"/>
        </w:rPr>
        <w:t xml:space="preserve"> </w:t>
      </w:r>
      <w:r w:rsidR="00A83930" w:rsidRPr="00B40E94">
        <w:rPr>
          <w:rFonts w:asciiTheme="minorHAnsi" w:hAnsiTheme="minorHAnsi"/>
          <w:szCs w:val="22"/>
        </w:rPr>
        <w:t>(</w:t>
      </w:r>
      <w:r w:rsidRPr="00B40E94">
        <w:rPr>
          <w:rFonts w:asciiTheme="minorHAnsi" w:hAnsiTheme="minorHAnsi"/>
          <w:szCs w:val="22"/>
        </w:rPr>
        <w:t>3</w:t>
      </w:r>
      <w:r w:rsidR="00A83930" w:rsidRPr="00B40E94">
        <w:rPr>
          <w:rFonts w:asciiTheme="minorHAnsi" w:hAnsiTheme="minorHAnsi"/>
          <w:szCs w:val="22"/>
        </w:rPr>
        <w:t>)</w:t>
      </w:r>
      <w:r w:rsidRPr="00B40E94">
        <w:rPr>
          <w:rFonts w:asciiTheme="minorHAnsi" w:hAnsiTheme="minorHAnsi"/>
          <w:szCs w:val="22"/>
        </w:rPr>
        <w:t xml:space="preserve"> dnů.</w:t>
      </w:r>
    </w:p>
    <w:p w14:paraId="5D7AD2B4" w14:textId="6792FA28"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Poskytovatel se zavazuje ve lhůtě</w:t>
      </w:r>
      <w:r w:rsidR="00290A22" w:rsidRPr="00B40E94">
        <w:rPr>
          <w:rFonts w:asciiTheme="minorHAnsi" w:hAnsiTheme="minorHAnsi"/>
          <w:szCs w:val="22"/>
        </w:rPr>
        <w:t xml:space="preserve"> pěti</w:t>
      </w:r>
      <w:r w:rsidRPr="00B40E94">
        <w:rPr>
          <w:rFonts w:asciiTheme="minorHAnsi" w:hAnsiTheme="minorHAnsi"/>
          <w:szCs w:val="22"/>
        </w:rPr>
        <w:t xml:space="preserve"> </w:t>
      </w:r>
      <w:r w:rsidR="00290A22" w:rsidRPr="00B40E94">
        <w:rPr>
          <w:rFonts w:asciiTheme="minorHAnsi" w:hAnsiTheme="minorHAnsi"/>
          <w:szCs w:val="22"/>
        </w:rPr>
        <w:t>(</w:t>
      </w:r>
      <w:r w:rsidRPr="00B40E94">
        <w:rPr>
          <w:rFonts w:asciiTheme="minorHAnsi" w:hAnsiTheme="minorHAnsi"/>
          <w:szCs w:val="22"/>
        </w:rPr>
        <w:t>5</w:t>
      </w:r>
      <w:r w:rsidR="00290A22" w:rsidRPr="00B40E94">
        <w:rPr>
          <w:rFonts w:asciiTheme="minorHAnsi" w:hAnsiTheme="minorHAnsi"/>
          <w:szCs w:val="22"/>
        </w:rPr>
        <w:t>)</w:t>
      </w:r>
      <w:r w:rsidRPr="00B40E94">
        <w:rPr>
          <w:rFonts w:asciiTheme="minorHAnsi" w:hAnsiTheme="minorHAnsi"/>
          <w:szCs w:val="22"/>
        </w:rPr>
        <w:t xml:space="preserve"> pracovních dnů ode dne doručení odůvodněné písemné žádosti Objednatele o výměnu oprávněné osoby Poskytovatele podílející se na plnění této Smlouvy, s níž Objednatel nebyl z </w:t>
      </w:r>
      <w:r w:rsidR="007E2963">
        <w:rPr>
          <w:rFonts w:asciiTheme="minorHAnsi" w:hAnsiTheme="minorHAnsi"/>
          <w:szCs w:val="22"/>
        </w:rPr>
        <w:t>vážného</w:t>
      </w:r>
      <w:r w:rsidR="007E2963" w:rsidRPr="00B40E94">
        <w:rPr>
          <w:rFonts w:asciiTheme="minorHAnsi" w:hAnsiTheme="minorHAnsi"/>
          <w:szCs w:val="22"/>
        </w:rPr>
        <w:t xml:space="preserve"> </w:t>
      </w:r>
      <w:r w:rsidRPr="00B40E94">
        <w:rPr>
          <w:rFonts w:asciiTheme="minorHAnsi" w:hAnsiTheme="minorHAnsi"/>
          <w:szCs w:val="22"/>
        </w:rPr>
        <w:t>důvodu</w:t>
      </w:r>
      <w:r w:rsidR="007E2963">
        <w:rPr>
          <w:rFonts w:asciiTheme="minorHAnsi" w:hAnsiTheme="minorHAnsi"/>
          <w:szCs w:val="22"/>
        </w:rPr>
        <w:t xml:space="preserve"> (zejm. </w:t>
      </w:r>
      <w:r w:rsidR="00322A82">
        <w:rPr>
          <w:rFonts w:asciiTheme="minorHAnsi" w:hAnsiTheme="minorHAnsi"/>
          <w:szCs w:val="22"/>
        </w:rPr>
        <w:t xml:space="preserve">z </w:t>
      </w:r>
      <w:r w:rsidR="007E2963">
        <w:rPr>
          <w:rFonts w:asciiTheme="minorHAnsi" w:hAnsiTheme="minorHAnsi"/>
          <w:szCs w:val="22"/>
        </w:rPr>
        <w:t>důvodu majícího za následek porušení kterékoli povinnosti Poskytovatele dle této Smlouvy)</w:t>
      </w:r>
      <w:r w:rsidRPr="00B40E94">
        <w:rPr>
          <w:rFonts w:asciiTheme="minorHAnsi" w:hAnsiTheme="minorHAnsi"/>
          <w:szCs w:val="22"/>
        </w:rPr>
        <w:t xml:space="preserve"> spokojen, nahradit jinou vhodnou osobou s odpovídající kvalifikací. </w:t>
      </w:r>
    </w:p>
    <w:p w14:paraId="55AD129B" w14:textId="56B28646" w:rsidR="00B405B4" w:rsidRPr="00B40E94" w:rsidRDefault="00E04631" w:rsidP="00E04631">
      <w:pPr>
        <w:pStyle w:val="RLTextlnkuslovan"/>
        <w:rPr>
          <w:rFonts w:asciiTheme="minorHAnsi" w:hAnsiTheme="minorHAnsi"/>
          <w:szCs w:val="22"/>
        </w:rPr>
      </w:pPr>
      <w:r w:rsidRPr="00B40E94">
        <w:rPr>
          <w:rFonts w:asciiTheme="minorHAnsi" w:hAnsiTheme="minorHAnsi"/>
          <w:szCs w:val="22"/>
        </w:rPr>
        <w:t xml:space="preserve">Poskytovatel se zavazuje </w:t>
      </w:r>
      <w:r w:rsidR="005C027F">
        <w:rPr>
          <w:rFonts w:asciiTheme="minorHAnsi" w:hAnsiTheme="minorHAnsi"/>
          <w:szCs w:val="22"/>
        </w:rPr>
        <w:t>spolupracovat s</w:t>
      </w:r>
      <w:r w:rsidR="005C027F" w:rsidRPr="00B40E94">
        <w:rPr>
          <w:rFonts w:asciiTheme="minorHAnsi" w:hAnsiTheme="minorHAnsi"/>
          <w:szCs w:val="22"/>
        </w:rPr>
        <w:t xml:space="preserve"> </w:t>
      </w:r>
      <w:r w:rsidRPr="00B40E94">
        <w:rPr>
          <w:rFonts w:asciiTheme="minorHAnsi" w:hAnsiTheme="minorHAnsi"/>
          <w:szCs w:val="22"/>
        </w:rPr>
        <w:t>Objednatel</w:t>
      </w:r>
      <w:r w:rsidR="005C027F">
        <w:rPr>
          <w:rFonts w:asciiTheme="minorHAnsi" w:hAnsiTheme="minorHAnsi"/>
          <w:szCs w:val="22"/>
        </w:rPr>
        <w:t>em</w:t>
      </w:r>
      <w:r w:rsidRPr="00B40E94">
        <w:rPr>
          <w:rFonts w:asciiTheme="minorHAnsi" w:hAnsiTheme="minorHAnsi"/>
          <w:szCs w:val="22"/>
        </w:rPr>
        <w:t xml:space="preserve"> při výkonu finanční kontroly dle zákona č. 320/2001 Sb., o finanční kontrole ve veřejné správě a o změně některých zákonů (zákon o finanční kontrole), ve znění pozdějších předpisů</w:t>
      </w:r>
      <w:r w:rsidR="005C027F">
        <w:rPr>
          <w:rFonts w:asciiTheme="minorHAnsi" w:hAnsiTheme="minorHAnsi"/>
          <w:szCs w:val="22"/>
        </w:rPr>
        <w:t>, prováděné u Objednatele, a pro tyto účely Objednateli poskytnout potřebnou součinnost</w:t>
      </w:r>
      <w:r w:rsidR="00BB6F17" w:rsidRPr="00B40E94">
        <w:rPr>
          <w:rFonts w:asciiTheme="minorHAnsi" w:hAnsiTheme="minorHAnsi"/>
          <w:szCs w:val="22"/>
        </w:rPr>
        <w:t>.</w:t>
      </w:r>
    </w:p>
    <w:p w14:paraId="6BAFB692" w14:textId="77777777" w:rsidR="00B405B4" w:rsidRPr="00B40E94" w:rsidRDefault="00B405B4" w:rsidP="00B405B4">
      <w:pPr>
        <w:pStyle w:val="RLlneksmlouvy"/>
        <w:rPr>
          <w:rFonts w:asciiTheme="minorHAnsi" w:hAnsiTheme="minorHAnsi"/>
          <w:szCs w:val="22"/>
        </w:rPr>
      </w:pPr>
      <w:bookmarkStart w:id="125" w:name="_Toc295034741"/>
      <w:r w:rsidRPr="00B40E94">
        <w:rPr>
          <w:rFonts w:asciiTheme="minorHAnsi" w:hAnsiTheme="minorHAnsi"/>
          <w:szCs w:val="22"/>
        </w:rPr>
        <w:lastRenderedPageBreak/>
        <w:t>NÁHRADA ŠKODY</w:t>
      </w:r>
      <w:bookmarkEnd w:id="125"/>
    </w:p>
    <w:p w14:paraId="2EFB3ECC" w14:textId="77777777"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Každá ze stran nese odpovědnost za způsobenou škodu v rámci platných právních předpisů a této Smlouvy. Obě strany se zavazují k vyvinutí maximálního úsilí k předcházení škodám a k minimalizaci vzniklých škod.</w:t>
      </w:r>
    </w:p>
    <w:p w14:paraId="77A4F192" w14:textId="77777777"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 </w:t>
      </w:r>
    </w:p>
    <w:p w14:paraId="0DD46999" w14:textId="77777777" w:rsidR="00E04631" w:rsidRPr="00B40E94" w:rsidRDefault="00E04631" w:rsidP="00E04631">
      <w:pPr>
        <w:pStyle w:val="RLTextlnkuslovan"/>
      </w:pPr>
      <w:r w:rsidRPr="00B40E94">
        <w:rPr>
          <w:rFonts w:asciiTheme="minorHAnsi" w:hAnsiTheme="minorHAnsi"/>
          <w:szCs w:val="22"/>
        </w:rPr>
        <w:t xml:space="preserve">Žádná ze smluvních stran není odpovědná za škodu a není ani v prodlení, pokud k tomuto došlo výlučně v důsledku prodlení s plněním závazků druhé smluvní strany nebo v důsledku </w:t>
      </w:r>
      <w:r w:rsidRPr="00B40E94">
        <w:t>překážek vylučujících povinnost k náhradě škody ve smyslu § 2913 odst. 2 občanského zákoníku (dále jen „</w:t>
      </w:r>
      <w:r w:rsidRPr="00B40E94">
        <w:rPr>
          <w:b/>
        </w:rPr>
        <w:t>vyšší moc</w:t>
      </w:r>
      <w:r w:rsidRPr="00B40E94">
        <w:t>“).</w:t>
      </w:r>
    </w:p>
    <w:p w14:paraId="28E3DA4A" w14:textId="77777777" w:rsidR="00E04631" w:rsidRPr="00B40E94" w:rsidRDefault="00E04631" w:rsidP="00E04631">
      <w:pPr>
        <w:pStyle w:val="RLTextlnkuslovan"/>
        <w:rPr>
          <w:lang w:eastAsia="en-US"/>
        </w:rPr>
      </w:pPr>
      <w:r w:rsidRPr="00B40E94">
        <w:rPr>
          <w:lang w:eastAsia="en-US"/>
        </w:rPr>
        <w:t xml:space="preserve">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w:t>
      </w:r>
    </w:p>
    <w:p w14:paraId="483A1C34" w14:textId="77777777" w:rsidR="00E04631" w:rsidRPr="00B40E94" w:rsidRDefault="00E04631" w:rsidP="00E04631">
      <w:pPr>
        <w:pStyle w:val="RLTextlnkuslovan"/>
      </w:pPr>
      <w:r w:rsidRPr="00B40E94">
        <w:rPr>
          <w:lang w:eastAsia="en-US"/>
        </w:rPr>
        <w:t>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w:t>
      </w:r>
      <w:r w:rsidRPr="00B40E94">
        <w:t xml:space="preserve">, které se projevily až v době, kdy povinná strana již byla v prodlení. </w:t>
      </w:r>
    </w:p>
    <w:p w14:paraId="7858D021" w14:textId="77777777" w:rsidR="00E04631" w:rsidRPr="00B40E94" w:rsidRDefault="00E04631" w:rsidP="00E04631">
      <w:pPr>
        <w:pStyle w:val="RLTextlnkuslovan"/>
      </w:pPr>
      <w:r w:rsidRPr="00B40E94">
        <w:t xml:space="preserve">Smluvní strany se zavazují upozornit druhou smluvní stranu bez zbytečného odkladu na vzniklé překážky vylučující povinnost k náhradě škody. Smluvní strany se zavazují k vyvinutí maximálního úsilí k odvrácení a překonání </w:t>
      </w:r>
      <w:r w:rsidRPr="00B40E94">
        <w:rPr>
          <w:szCs w:val="22"/>
        </w:rPr>
        <w:t>překážek vylučujících povinnost k náhradě škody</w:t>
      </w:r>
      <w:r w:rsidRPr="00B40E94">
        <w:t>. Každá ze smluvních stran je oprávněna požadovat náhradu škody v plném rozsahu i v případě, že se jedná o porušení povinnosti, na kterou se dle této Smlouvy vztahuje smluvní pokuta nebo sleva z ceny.</w:t>
      </w:r>
    </w:p>
    <w:p w14:paraId="46BFA560" w14:textId="77777777" w:rsidR="00E04631" w:rsidRPr="00B40E94" w:rsidRDefault="00E04631" w:rsidP="00E04631">
      <w:pPr>
        <w:pStyle w:val="RLTextlnkuslovan"/>
        <w:rPr>
          <w:rFonts w:asciiTheme="minorHAnsi" w:hAnsiTheme="minorHAnsi"/>
          <w:szCs w:val="22"/>
        </w:rPr>
      </w:pPr>
      <w:r w:rsidRPr="00B40E94">
        <w:rPr>
          <w:rFonts w:asciiTheme="minorHAnsi" w:hAnsiTheme="minorHAnsi"/>
          <w:szCs w:val="22"/>
        </w:rPr>
        <w:t>Případná náhrada škody bude zaplacena v měně platné na území České republiky, přičemž pro propočet na tuto měnu je rozhodný kurs České národní banky ke dni vzniku škody.</w:t>
      </w:r>
    </w:p>
    <w:p w14:paraId="0EA5EC2F" w14:textId="513A10BB" w:rsidR="00B405B4" w:rsidRPr="00B40E94" w:rsidRDefault="00E04631" w:rsidP="00E04631">
      <w:pPr>
        <w:pStyle w:val="RLTextlnkuslovan"/>
        <w:rPr>
          <w:rFonts w:asciiTheme="minorHAnsi" w:hAnsiTheme="minorHAnsi"/>
          <w:szCs w:val="22"/>
        </w:rPr>
      </w:pPr>
      <w:r w:rsidRPr="00B40E94">
        <w:rPr>
          <w:rFonts w:asciiTheme="minorHAnsi" w:hAnsiTheme="minorHAnsi"/>
          <w:szCs w:val="22"/>
        </w:rPr>
        <w:t>Každá ze smluvních stran je oprávněna požadovat náhradu škody i v případě, že se jedná o porušení povinnosti, na kterou se vztahuje smluvní pokuta</w:t>
      </w:r>
      <w:r w:rsidR="000D6E64" w:rsidRPr="00B40E94">
        <w:rPr>
          <w:rFonts w:asciiTheme="minorHAnsi" w:hAnsiTheme="minorHAnsi"/>
          <w:szCs w:val="22"/>
        </w:rPr>
        <w:t xml:space="preserve"> nebo sleva z ceny</w:t>
      </w:r>
      <w:r w:rsidRPr="00B40E94">
        <w:rPr>
          <w:rFonts w:asciiTheme="minorHAnsi" w:hAnsiTheme="minorHAnsi"/>
          <w:szCs w:val="22"/>
        </w:rPr>
        <w:t>, a to v celém rozsahu</w:t>
      </w:r>
      <w:r w:rsidRPr="00B40E94">
        <w:rPr>
          <w:rFonts w:asciiTheme="minorHAnsi" w:hAnsiTheme="minorHAnsi"/>
        </w:rPr>
        <w:t xml:space="preserve"> nebo slevy z ceny dle této Smlouvy</w:t>
      </w:r>
      <w:r w:rsidR="00BB6F17" w:rsidRPr="00B40E94">
        <w:rPr>
          <w:rFonts w:asciiTheme="minorHAnsi" w:hAnsiTheme="minorHAnsi"/>
          <w:szCs w:val="22"/>
        </w:rPr>
        <w:t>.</w:t>
      </w:r>
    </w:p>
    <w:p w14:paraId="5ED70542" w14:textId="439632DF" w:rsidR="00B84F34" w:rsidRPr="00B40E94" w:rsidRDefault="00B84F34" w:rsidP="008A1514">
      <w:pPr>
        <w:pStyle w:val="RLlneksmlouvy"/>
        <w:rPr>
          <w:rFonts w:asciiTheme="minorHAnsi" w:hAnsiTheme="minorHAnsi"/>
          <w:szCs w:val="22"/>
        </w:rPr>
      </w:pPr>
      <w:bookmarkStart w:id="126" w:name="_Ref427757590"/>
      <w:bookmarkStart w:id="127" w:name="_Toc295034742"/>
      <w:bookmarkStart w:id="128" w:name="_Ref402538669"/>
      <w:bookmarkStart w:id="129" w:name="_Ref402539146"/>
      <w:r w:rsidRPr="00B40E94">
        <w:rPr>
          <w:rFonts w:asciiTheme="minorHAnsi" w:hAnsiTheme="minorHAnsi"/>
          <w:szCs w:val="22"/>
        </w:rPr>
        <w:t>ODPOVĚDNOST ZA VADY</w:t>
      </w:r>
      <w:bookmarkEnd w:id="126"/>
    </w:p>
    <w:p w14:paraId="79F192B5" w14:textId="3B7B2D12" w:rsidR="00B84F34" w:rsidRPr="00B40E94" w:rsidRDefault="00B84F34" w:rsidP="00B84F34">
      <w:pPr>
        <w:pStyle w:val="RLTextlnkuslovan"/>
        <w:rPr>
          <w:lang w:eastAsia="en-US"/>
        </w:rPr>
      </w:pPr>
      <w:r w:rsidRPr="00B40E94">
        <w:rPr>
          <w:lang w:eastAsia="en-US"/>
        </w:rPr>
        <w:t xml:space="preserve">Poskytovatel je povinen poskytovat </w:t>
      </w:r>
      <w:r w:rsidR="00312302" w:rsidRPr="00B40E94">
        <w:rPr>
          <w:lang w:eastAsia="en-US"/>
        </w:rPr>
        <w:t>Služb</w:t>
      </w:r>
      <w:r w:rsidR="00312302">
        <w:rPr>
          <w:lang w:eastAsia="en-US"/>
        </w:rPr>
        <w:t>u</w:t>
      </w:r>
      <w:r w:rsidR="00312302" w:rsidRPr="00B40E94">
        <w:rPr>
          <w:lang w:eastAsia="en-US"/>
        </w:rPr>
        <w:t xml:space="preserve"> </w:t>
      </w:r>
      <w:r w:rsidRPr="00B40E94">
        <w:rPr>
          <w:lang w:eastAsia="en-US"/>
        </w:rPr>
        <w:t xml:space="preserve">dle této Smlouvy v nejvyšší možné kvalitě nebo v kvalitě smluvními stranami výslovně dohodnuté. V případě, že </w:t>
      </w:r>
      <w:r w:rsidR="00312302" w:rsidRPr="00B40E94">
        <w:rPr>
          <w:lang w:eastAsia="en-US"/>
        </w:rPr>
        <w:t>Služb</w:t>
      </w:r>
      <w:r w:rsidR="00312302">
        <w:rPr>
          <w:lang w:eastAsia="en-US"/>
        </w:rPr>
        <w:t>a</w:t>
      </w:r>
      <w:r w:rsidR="00312302" w:rsidRPr="00B40E94">
        <w:rPr>
          <w:lang w:eastAsia="en-US"/>
        </w:rPr>
        <w:t xml:space="preserve"> </w:t>
      </w:r>
      <w:r w:rsidRPr="00B40E94">
        <w:rPr>
          <w:lang w:eastAsia="en-US"/>
        </w:rPr>
        <w:t xml:space="preserve">nebo výsledky </w:t>
      </w:r>
      <w:r w:rsidR="00312302" w:rsidRPr="00B40E94">
        <w:rPr>
          <w:lang w:eastAsia="en-US"/>
        </w:rPr>
        <w:t>Služ</w:t>
      </w:r>
      <w:r w:rsidR="00312302">
        <w:rPr>
          <w:lang w:eastAsia="en-US"/>
        </w:rPr>
        <w:t>by</w:t>
      </w:r>
      <w:r w:rsidR="00312302" w:rsidRPr="00B40E94">
        <w:rPr>
          <w:lang w:eastAsia="en-US"/>
        </w:rPr>
        <w:t xml:space="preserve"> </w:t>
      </w:r>
      <w:r w:rsidRPr="00B40E94">
        <w:rPr>
          <w:lang w:eastAsia="en-US"/>
        </w:rPr>
        <w:t>budou mít vady, zavazuje se Poskytovatel takové vady odstranit neprodleně poté, co se o existenci vady dozví, případně nahradit vadné plnění plněním bezvadným.</w:t>
      </w:r>
    </w:p>
    <w:p w14:paraId="7E8A6AE9" w14:textId="437AEF64" w:rsidR="00B84F34" w:rsidRDefault="00B84F34" w:rsidP="00B84F34">
      <w:pPr>
        <w:pStyle w:val="RLTextlnkuslovan"/>
        <w:rPr>
          <w:lang w:eastAsia="en-US"/>
        </w:rPr>
      </w:pPr>
      <w:r w:rsidRPr="00B40E94">
        <w:rPr>
          <w:lang w:eastAsia="en-US"/>
        </w:rPr>
        <w:lastRenderedPageBreak/>
        <w:t>Povinnost Poskytovatele odstranit vady plnění není dotčena případn</w:t>
      </w:r>
      <w:r w:rsidR="00322A82">
        <w:rPr>
          <w:lang w:eastAsia="en-US"/>
        </w:rPr>
        <w:t>ým</w:t>
      </w:r>
      <w:r w:rsidRPr="00B40E94">
        <w:rPr>
          <w:lang w:eastAsia="en-US"/>
        </w:rPr>
        <w:t xml:space="preserve"> </w:t>
      </w:r>
      <w:r w:rsidR="00322A82">
        <w:rPr>
          <w:lang w:eastAsia="en-US"/>
        </w:rPr>
        <w:t>nárokem na slevu</w:t>
      </w:r>
      <w:r w:rsidRPr="00B40E94">
        <w:rPr>
          <w:lang w:eastAsia="en-US"/>
        </w:rPr>
        <w:t>, sankcí či odpovědností za škody vztahující se k vadnému plnění.</w:t>
      </w:r>
    </w:p>
    <w:p w14:paraId="562AB38E" w14:textId="4F4D2649" w:rsidR="006B4929" w:rsidRPr="00B40E94" w:rsidRDefault="006B4929" w:rsidP="00B84F34">
      <w:pPr>
        <w:pStyle w:val="RLTextlnkuslovan"/>
        <w:rPr>
          <w:lang w:eastAsia="en-US"/>
        </w:rPr>
      </w:pPr>
      <w:r>
        <w:rPr>
          <w:lang w:eastAsia="en-US"/>
        </w:rPr>
        <w:t xml:space="preserve">Vadou dle tohoto článku </w:t>
      </w:r>
      <w:r>
        <w:rPr>
          <w:lang w:eastAsia="en-US"/>
        </w:rPr>
        <w:fldChar w:fldCharType="begin"/>
      </w:r>
      <w:r>
        <w:rPr>
          <w:lang w:eastAsia="en-US"/>
        </w:rPr>
        <w:instrText xml:space="preserve"> REF _Ref427757590 \r \h </w:instrText>
      </w:r>
      <w:r>
        <w:rPr>
          <w:lang w:eastAsia="en-US"/>
        </w:rPr>
      </w:r>
      <w:r>
        <w:rPr>
          <w:lang w:eastAsia="en-US"/>
        </w:rPr>
        <w:fldChar w:fldCharType="separate"/>
      </w:r>
      <w:r w:rsidR="00B2643E">
        <w:rPr>
          <w:lang w:eastAsia="en-US"/>
        </w:rPr>
        <w:t>14</w:t>
      </w:r>
      <w:r>
        <w:rPr>
          <w:lang w:eastAsia="en-US"/>
        </w:rPr>
        <w:fldChar w:fldCharType="end"/>
      </w:r>
      <w:r>
        <w:rPr>
          <w:lang w:eastAsia="en-US"/>
        </w:rPr>
        <w:t xml:space="preserve"> Smlouvy se nemíní pojem „Vada“, definovaný v </w:t>
      </w:r>
      <w:hyperlink w:anchor="ListAnnex01" w:history="1">
        <w:r w:rsidRPr="006B4929">
          <w:rPr>
            <w:rStyle w:val="Hypertextovodkaz"/>
            <w:lang w:eastAsia="en-US"/>
          </w:rPr>
          <w:t>Příloze č. 1</w:t>
        </w:r>
      </w:hyperlink>
      <w:r>
        <w:rPr>
          <w:lang w:eastAsia="en-US"/>
        </w:rPr>
        <w:t xml:space="preserve"> Smlouvy jako příčina incidentu.</w:t>
      </w:r>
    </w:p>
    <w:p w14:paraId="0E627F59" w14:textId="7F7CD32B" w:rsidR="008A1514" w:rsidRPr="00B40E94" w:rsidRDefault="00E813B8" w:rsidP="008A1514">
      <w:pPr>
        <w:pStyle w:val="RLlneksmlouvy"/>
        <w:rPr>
          <w:rFonts w:asciiTheme="minorHAnsi" w:hAnsiTheme="minorHAnsi"/>
          <w:szCs w:val="22"/>
        </w:rPr>
      </w:pPr>
      <w:bookmarkStart w:id="130" w:name="_Ref402786793"/>
      <w:r>
        <w:rPr>
          <w:rFonts w:asciiTheme="minorHAnsi" w:hAnsiTheme="minorHAnsi"/>
          <w:szCs w:val="22"/>
        </w:rPr>
        <w:t>SLEVY</w:t>
      </w:r>
      <w:r w:rsidRPr="00B40E94">
        <w:rPr>
          <w:rFonts w:asciiTheme="minorHAnsi" w:hAnsiTheme="minorHAnsi"/>
          <w:szCs w:val="22"/>
        </w:rPr>
        <w:t xml:space="preserve"> </w:t>
      </w:r>
      <w:r w:rsidR="00070801" w:rsidRPr="00B40E94">
        <w:rPr>
          <w:rFonts w:asciiTheme="minorHAnsi" w:hAnsiTheme="minorHAnsi"/>
          <w:szCs w:val="22"/>
        </w:rPr>
        <w:t xml:space="preserve">A </w:t>
      </w:r>
      <w:r w:rsidR="008A1514" w:rsidRPr="00B40E94">
        <w:rPr>
          <w:rFonts w:asciiTheme="minorHAnsi" w:hAnsiTheme="minorHAnsi"/>
          <w:szCs w:val="22"/>
        </w:rPr>
        <w:t>SANKCE</w:t>
      </w:r>
      <w:bookmarkEnd w:id="127"/>
      <w:bookmarkEnd w:id="128"/>
      <w:bookmarkEnd w:id="129"/>
      <w:bookmarkEnd w:id="130"/>
    </w:p>
    <w:p w14:paraId="1DD87148" w14:textId="65F44901" w:rsidR="00E04631" w:rsidRPr="004C419E" w:rsidRDefault="00E04631" w:rsidP="00E04631">
      <w:pPr>
        <w:pStyle w:val="RLTextlnkuslovan"/>
        <w:rPr>
          <w:rFonts w:asciiTheme="minorHAnsi" w:hAnsiTheme="minorHAnsi"/>
          <w:szCs w:val="22"/>
          <w:lang w:eastAsia="en-US"/>
        </w:rPr>
      </w:pPr>
      <w:bookmarkStart w:id="131" w:name="_Ref273568416"/>
      <w:r w:rsidRPr="00B40E94">
        <w:rPr>
          <w:rFonts w:asciiTheme="minorHAnsi" w:hAnsiTheme="minorHAnsi"/>
          <w:szCs w:val="22"/>
        </w:rPr>
        <w:t>V případě, že v kterémkoliv Vyhodnocovacím období Služby dle této Smlouvy nejsou</w:t>
      </w:r>
      <w:r w:rsidR="00471811">
        <w:rPr>
          <w:rFonts w:asciiTheme="minorHAnsi" w:hAnsiTheme="minorHAnsi"/>
          <w:szCs w:val="22"/>
        </w:rPr>
        <w:t xml:space="preserve"> jednotlivé komponenty</w:t>
      </w:r>
      <w:r w:rsidRPr="00B40E94">
        <w:rPr>
          <w:rFonts w:asciiTheme="minorHAnsi" w:hAnsiTheme="minorHAnsi"/>
          <w:szCs w:val="22"/>
        </w:rPr>
        <w:t xml:space="preserve"> Služby poskytovány v souladu s</w:t>
      </w:r>
      <w:r w:rsidR="00167391" w:rsidRPr="00B40E94">
        <w:rPr>
          <w:rFonts w:asciiTheme="minorHAnsi" w:hAnsiTheme="minorHAnsi"/>
          <w:szCs w:val="22"/>
        </w:rPr>
        <w:t> </w:t>
      </w:r>
      <w:r w:rsidRPr="00B40E94">
        <w:rPr>
          <w:rFonts w:asciiTheme="minorHAnsi" w:hAnsiTheme="minorHAnsi"/>
          <w:szCs w:val="22"/>
        </w:rPr>
        <w:t>SLA</w:t>
      </w:r>
      <w:r w:rsidR="00167391" w:rsidRPr="00B40E94">
        <w:rPr>
          <w:rFonts w:asciiTheme="minorHAnsi" w:hAnsiTheme="minorHAnsi"/>
          <w:szCs w:val="22"/>
        </w:rPr>
        <w:t xml:space="preserve"> stanoveným</w:t>
      </w:r>
      <w:r w:rsidR="00312302">
        <w:rPr>
          <w:rFonts w:asciiTheme="minorHAnsi" w:hAnsiTheme="minorHAnsi"/>
          <w:szCs w:val="22"/>
        </w:rPr>
        <w:t>i</w:t>
      </w:r>
      <w:r w:rsidR="00167391" w:rsidRPr="00B40E94">
        <w:rPr>
          <w:rFonts w:asciiTheme="minorHAnsi" w:hAnsiTheme="minorHAnsi"/>
          <w:szCs w:val="22"/>
        </w:rPr>
        <w:t xml:space="preserve"> v </w:t>
      </w:r>
      <w:hyperlink w:anchor="ListAnnex01" w:history="1">
        <w:r w:rsidR="00167391" w:rsidRPr="00B40E94">
          <w:rPr>
            <w:rStyle w:val="Hypertextovodkaz"/>
            <w:rFonts w:asciiTheme="minorHAnsi" w:hAnsiTheme="minorHAnsi"/>
            <w:szCs w:val="22"/>
          </w:rPr>
          <w:t>Příloze č. 1</w:t>
        </w:r>
      </w:hyperlink>
      <w:r w:rsidR="00167391" w:rsidRPr="00B40E94">
        <w:rPr>
          <w:rFonts w:asciiTheme="minorHAnsi" w:hAnsiTheme="minorHAnsi"/>
          <w:szCs w:val="22"/>
        </w:rPr>
        <w:t xml:space="preserve"> této Smlouvy</w:t>
      </w:r>
      <w:r w:rsidRPr="00B40E94">
        <w:rPr>
          <w:rFonts w:asciiTheme="minorHAnsi" w:hAnsiTheme="minorHAnsi"/>
          <w:szCs w:val="22"/>
        </w:rPr>
        <w:t xml:space="preserve">, má Objednatel nárok </w:t>
      </w:r>
      <w:r w:rsidRPr="004C419E">
        <w:rPr>
          <w:rFonts w:asciiTheme="minorHAnsi" w:hAnsiTheme="minorHAnsi"/>
          <w:szCs w:val="22"/>
        </w:rPr>
        <w:t>na slevu z ceny, která bude stanovena v souladu s</w:t>
      </w:r>
      <w:r w:rsidR="000E0B8D" w:rsidRPr="004C419E">
        <w:rPr>
          <w:rFonts w:asciiTheme="minorHAnsi" w:hAnsiTheme="minorHAnsi"/>
          <w:szCs w:val="22"/>
        </w:rPr>
        <w:t xml:space="preserve">  </w:t>
      </w:r>
      <w:r w:rsidRPr="004C419E">
        <w:rPr>
          <w:rFonts w:asciiTheme="minorHAnsi" w:hAnsiTheme="minorHAnsi"/>
          <w:szCs w:val="22"/>
        </w:rPr>
        <w:t>mechanismem</w:t>
      </w:r>
      <w:r w:rsidR="006B4929" w:rsidRPr="004C419E">
        <w:rPr>
          <w:rFonts w:asciiTheme="minorHAnsi" w:hAnsiTheme="minorHAnsi"/>
          <w:szCs w:val="22"/>
        </w:rPr>
        <w:t xml:space="preserve"> specifikovaným v odst. 2.2.2 Přílohy č. </w:t>
      </w:r>
      <w:r w:rsidR="00471811" w:rsidRPr="004C419E">
        <w:rPr>
          <w:rFonts w:asciiTheme="minorHAnsi" w:hAnsiTheme="minorHAnsi"/>
          <w:szCs w:val="22"/>
        </w:rPr>
        <w:t>1 této Smlouvy</w:t>
      </w:r>
      <w:r w:rsidRPr="004C419E">
        <w:rPr>
          <w:rFonts w:asciiTheme="minorHAnsi" w:hAnsiTheme="minorHAnsi"/>
          <w:szCs w:val="22"/>
        </w:rPr>
        <w:t>, a to maximálně do výše 50 % ceny za poskytování Služby po celou dobu Vyhodnocovacího období</w:t>
      </w:r>
      <w:bookmarkEnd w:id="131"/>
      <w:r w:rsidR="00471811" w:rsidRPr="004C419E">
        <w:rPr>
          <w:rFonts w:asciiTheme="minorHAnsi" w:hAnsiTheme="minorHAnsi"/>
          <w:szCs w:val="22"/>
        </w:rPr>
        <w:t>.</w:t>
      </w:r>
    </w:p>
    <w:p w14:paraId="223CF258" w14:textId="7DD38AB4" w:rsidR="00E26805" w:rsidRPr="004C419E" w:rsidRDefault="00E26805" w:rsidP="00E26805">
      <w:pPr>
        <w:pStyle w:val="RLTextlnkuslovan"/>
        <w:rPr>
          <w:lang w:eastAsia="en-US"/>
        </w:rPr>
      </w:pPr>
      <w:r w:rsidRPr="004C419E">
        <w:rPr>
          <w:lang w:eastAsia="en-US"/>
        </w:rPr>
        <w:t xml:space="preserve">V případě, že Poskytovatel </w:t>
      </w:r>
      <w:r w:rsidR="00C16110" w:rsidRPr="004C419E">
        <w:rPr>
          <w:lang w:eastAsia="en-US"/>
        </w:rPr>
        <w:t xml:space="preserve">poruší svou povinnost mít uzavřenou pojistnou smlouvou dle odst. </w:t>
      </w:r>
      <w:r w:rsidR="00C16110" w:rsidRPr="004C419E">
        <w:rPr>
          <w:lang w:eastAsia="en-US"/>
        </w:rPr>
        <w:fldChar w:fldCharType="begin"/>
      </w:r>
      <w:r w:rsidR="00C16110" w:rsidRPr="004C419E">
        <w:rPr>
          <w:lang w:eastAsia="en-US"/>
        </w:rPr>
        <w:instrText xml:space="preserve"> REF _Ref402774420 \r \h </w:instrText>
      </w:r>
      <w:r w:rsidR="004C419E">
        <w:rPr>
          <w:lang w:eastAsia="en-US"/>
        </w:rPr>
        <w:instrText xml:space="preserve"> \* MERGEFORMAT </w:instrText>
      </w:r>
      <w:r w:rsidR="00C16110" w:rsidRPr="004C419E">
        <w:rPr>
          <w:lang w:eastAsia="en-US"/>
        </w:rPr>
      </w:r>
      <w:r w:rsidR="00C16110" w:rsidRPr="004C419E">
        <w:rPr>
          <w:lang w:eastAsia="en-US"/>
        </w:rPr>
        <w:fldChar w:fldCharType="separate"/>
      </w:r>
      <w:r w:rsidR="00B2643E">
        <w:rPr>
          <w:lang w:eastAsia="en-US"/>
        </w:rPr>
        <w:t>6.8</w:t>
      </w:r>
      <w:r w:rsidR="00C16110" w:rsidRPr="004C419E">
        <w:rPr>
          <w:lang w:eastAsia="en-US"/>
        </w:rPr>
        <w:fldChar w:fldCharType="end"/>
      </w:r>
      <w:r w:rsidR="00C16110" w:rsidRPr="004C419E">
        <w:rPr>
          <w:lang w:eastAsia="en-US"/>
        </w:rPr>
        <w:t xml:space="preserve"> Smlouvy, má Objednatel nárok na zaplacení smluvní pokuty ve výši 100.000,- Kč, a to za každý započatý měsíc, v němž bude Poskytovatel v prodlení s plněním uvedené povinnosti.</w:t>
      </w:r>
    </w:p>
    <w:p w14:paraId="2568FD89" w14:textId="311909FB" w:rsidR="00D13536" w:rsidRPr="004C419E" w:rsidRDefault="00D13536" w:rsidP="00E26805">
      <w:pPr>
        <w:pStyle w:val="RLTextlnkuslovan"/>
        <w:rPr>
          <w:lang w:eastAsia="en-US"/>
        </w:rPr>
      </w:pPr>
      <w:r w:rsidRPr="004C419E">
        <w:rPr>
          <w:lang w:eastAsia="en-US"/>
        </w:rPr>
        <w:t xml:space="preserve">V případě porušení jakékoliv smluvní povinnosti Poskytovatele, pro kterou není ve Smlouvě stanovena specifická smluvní pokuta, a její nesplnění Poskytovatelem ani v dodatečné přiměřené lhůtě poskytnuté Objednatelem, má Objednatel nárok na zaplacení smluvní pokuty ve výši </w:t>
      </w:r>
      <w:r w:rsidR="00471811" w:rsidRPr="004C419E">
        <w:rPr>
          <w:lang w:eastAsia="en-US"/>
        </w:rPr>
        <w:t>5</w:t>
      </w:r>
      <w:r w:rsidRPr="004C419E">
        <w:rPr>
          <w:lang w:eastAsia="en-US"/>
        </w:rPr>
        <w:t>.000,- Kč, a to za každý jednotlivý případ porušení takové povinnosti. V pochybnostech se má za to, že dodatečná lhůta je přiměřená, pokud činila alespoň pět (5) pracovních dnů.</w:t>
      </w:r>
    </w:p>
    <w:p w14:paraId="03715E42" w14:textId="7763C033" w:rsidR="00E04631" w:rsidRPr="004C419E" w:rsidRDefault="00E04631" w:rsidP="00E04631">
      <w:pPr>
        <w:pStyle w:val="RLTextlnkuslovan"/>
        <w:rPr>
          <w:szCs w:val="22"/>
          <w:lang w:eastAsia="en-US"/>
        </w:rPr>
      </w:pPr>
      <w:bookmarkStart w:id="132" w:name="_Ref228244903"/>
      <w:r w:rsidRPr="004C419E">
        <w:rPr>
          <w:lang w:eastAsia="en-US"/>
        </w:rPr>
        <w:t xml:space="preserve">V případě, že bude Poskytovatel v prodlení s plněním své povinnosti </w:t>
      </w:r>
      <w:r w:rsidRPr="004C419E">
        <w:rPr>
          <w:szCs w:val="22"/>
          <w:lang w:eastAsia="en-US"/>
        </w:rPr>
        <w:t xml:space="preserve">vypracovat Migrační plán dle odst. </w:t>
      </w:r>
      <w:r w:rsidR="00D13536" w:rsidRPr="004C419E">
        <w:rPr>
          <w:szCs w:val="22"/>
          <w:lang w:eastAsia="en-US"/>
        </w:rPr>
        <w:fldChar w:fldCharType="begin"/>
      </w:r>
      <w:r w:rsidR="00D13536" w:rsidRPr="004C419E">
        <w:rPr>
          <w:szCs w:val="22"/>
          <w:lang w:eastAsia="en-US"/>
        </w:rPr>
        <w:instrText xml:space="preserve"> REF _Ref372883687 \r \h </w:instrText>
      </w:r>
      <w:r w:rsidR="004C419E">
        <w:rPr>
          <w:szCs w:val="22"/>
          <w:lang w:eastAsia="en-US"/>
        </w:rPr>
        <w:instrText xml:space="preserve"> \* MERGEFORMAT </w:instrText>
      </w:r>
      <w:r w:rsidR="00D13536" w:rsidRPr="004C419E">
        <w:rPr>
          <w:szCs w:val="22"/>
          <w:lang w:eastAsia="en-US"/>
        </w:rPr>
      </w:r>
      <w:r w:rsidR="00D13536" w:rsidRPr="004C419E">
        <w:rPr>
          <w:szCs w:val="22"/>
          <w:lang w:eastAsia="en-US"/>
        </w:rPr>
        <w:fldChar w:fldCharType="separate"/>
      </w:r>
      <w:r w:rsidR="00B2643E">
        <w:rPr>
          <w:szCs w:val="22"/>
          <w:lang w:eastAsia="en-US"/>
        </w:rPr>
        <w:t>6.9</w:t>
      </w:r>
      <w:r w:rsidR="00D13536" w:rsidRPr="004C419E">
        <w:rPr>
          <w:szCs w:val="22"/>
          <w:lang w:eastAsia="en-US"/>
        </w:rPr>
        <w:fldChar w:fldCharType="end"/>
      </w:r>
      <w:r w:rsidR="00D13536" w:rsidRPr="004C419E">
        <w:rPr>
          <w:szCs w:val="22"/>
          <w:lang w:eastAsia="en-US"/>
        </w:rPr>
        <w:t xml:space="preserve"> </w:t>
      </w:r>
      <w:r w:rsidRPr="004C419E">
        <w:rPr>
          <w:szCs w:val="22"/>
          <w:lang w:eastAsia="en-US"/>
        </w:rPr>
        <w:t>Smlouvy a poskytnout plnění nezbytná k realizaci tohoto Migračního plánu do</w:t>
      </w:r>
      <w:r w:rsidR="00A02ECA">
        <w:rPr>
          <w:szCs w:val="22"/>
          <w:lang w:eastAsia="en-US"/>
        </w:rPr>
        <w:t xml:space="preserve"> jednoho</w:t>
      </w:r>
      <w:r w:rsidRPr="004C419E">
        <w:rPr>
          <w:szCs w:val="22"/>
          <w:lang w:eastAsia="en-US"/>
        </w:rPr>
        <w:t xml:space="preserve"> </w:t>
      </w:r>
      <w:r w:rsidR="00A02ECA">
        <w:rPr>
          <w:szCs w:val="22"/>
          <w:lang w:eastAsia="en-US"/>
        </w:rPr>
        <w:t>(</w:t>
      </w:r>
      <w:r w:rsidRPr="004C419E">
        <w:rPr>
          <w:szCs w:val="22"/>
          <w:lang w:eastAsia="en-US"/>
        </w:rPr>
        <w:t>1</w:t>
      </w:r>
      <w:r w:rsidR="00A02ECA">
        <w:rPr>
          <w:szCs w:val="22"/>
          <w:lang w:eastAsia="en-US"/>
        </w:rPr>
        <w:t>)</w:t>
      </w:r>
      <w:r w:rsidRPr="004C419E">
        <w:rPr>
          <w:szCs w:val="22"/>
          <w:lang w:eastAsia="en-US"/>
        </w:rPr>
        <w:t xml:space="preserve"> měsíce </w:t>
      </w:r>
      <w:r w:rsidRPr="004C419E">
        <w:rPr>
          <w:lang w:eastAsia="en-US"/>
        </w:rPr>
        <w:t>od doručení požadavku Objednatele</w:t>
      </w:r>
      <w:r w:rsidR="00FE322B" w:rsidRPr="004C419E">
        <w:rPr>
          <w:lang w:eastAsia="en-US"/>
        </w:rPr>
        <w:t xml:space="preserve"> </w:t>
      </w:r>
      <w:r w:rsidR="00FE322B" w:rsidRPr="004C419E">
        <w:rPr>
          <w:szCs w:val="22"/>
          <w:lang w:eastAsia="en-US"/>
        </w:rPr>
        <w:t xml:space="preserve">dle odst. </w:t>
      </w:r>
      <w:r w:rsidR="00FE322B" w:rsidRPr="004C419E">
        <w:rPr>
          <w:szCs w:val="22"/>
          <w:lang w:eastAsia="en-US"/>
        </w:rPr>
        <w:fldChar w:fldCharType="begin"/>
      </w:r>
      <w:r w:rsidR="00FE322B" w:rsidRPr="004C419E">
        <w:rPr>
          <w:szCs w:val="22"/>
          <w:lang w:eastAsia="en-US"/>
        </w:rPr>
        <w:instrText xml:space="preserve"> REF _Ref372883687 \r \h </w:instrText>
      </w:r>
      <w:r w:rsidR="004C419E">
        <w:rPr>
          <w:szCs w:val="22"/>
          <w:lang w:eastAsia="en-US"/>
        </w:rPr>
        <w:instrText xml:space="preserve"> \* MERGEFORMAT </w:instrText>
      </w:r>
      <w:r w:rsidR="00FE322B" w:rsidRPr="004C419E">
        <w:rPr>
          <w:szCs w:val="22"/>
          <w:lang w:eastAsia="en-US"/>
        </w:rPr>
      </w:r>
      <w:r w:rsidR="00FE322B" w:rsidRPr="004C419E">
        <w:rPr>
          <w:szCs w:val="22"/>
          <w:lang w:eastAsia="en-US"/>
        </w:rPr>
        <w:fldChar w:fldCharType="separate"/>
      </w:r>
      <w:r w:rsidR="00B2643E">
        <w:rPr>
          <w:szCs w:val="22"/>
          <w:lang w:eastAsia="en-US"/>
        </w:rPr>
        <w:t>6.9</w:t>
      </w:r>
      <w:r w:rsidR="00FE322B" w:rsidRPr="004C419E">
        <w:rPr>
          <w:szCs w:val="22"/>
          <w:lang w:eastAsia="en-US"/>
        </w:rPr>
        <w:fldChar w:fldCharType="end"/>
      </w:r>
      <w:r w:rsidR="00FE322B" w:rsidRPr="004C419E">
        <w:rPr>
          <w:szCs w:val="22"/>
          <w:lang w:eastAsia="en-US"/>
        </w:rPr>
        <w:t xml:space="preserve"> Smlouvy</w:t>
      </w:r>
      <w:r w:rsidRPr="004C419E">
        <w:rPr>
          <w:lang w:eastAsia="en-US"/>
        </w:rPr>
        <w:t xml:space="preserve">, </w:t>
      </w:r>
      <w:r w:rsidRPr="004C419E">
        <w:rPr>
          <w:szCs w:val="22"/>
        </w:rPr>
        <w:t xml:space="preserve">je Objednatel oprávněn po něm požadovat smluvní pokutu ve výši </w:t>
      </w:r>
      <w:r w:rsidRPr="004C419E">
        <w:t>5.000,- Kč</w:t>
      </w:r>
      <w:r w:rsidRPr="004C419E">
        <w:rPr>
          <w:szCs w:val="22"/>
        </w:rPr>
        <w:t xml:space="preserve"> za každý i započatý den prodlení s plněním této smluvní povinnosti.</w:t>
      </w:r>
    </w:p>
    <w:p w14:paraId="2F39ABC5" w14:textId="2040D7A7" w:rsidR="00E04631" w:rsidRPr="004C419E" w:rsidRDefault="00E04631" w:rsidP="00E04631">
      <w:pPr>
        <w:pStyle w:val="RLTextlnkuslovan"/>
        <w:rPr>
          <w:szCs w:val="22"/>
          <w:lang w:eastAsia="en-US"/>
        </w:rPr>
      </w:pPr>
      <w:r w:rsidRPr="004C419E">
        <w:rPr>
          <w:szCs w:val="22"/>
          <w:lang w:eastAsia="en-US"/>
        </w:rPr>
        <w:t>V případě, že Poskytovatel poruší svoji povinnost r</w:t>
      </w:r>
      <w:r w:rsidRPr="004C419E">
        <w:rPr>
          <w:lang w:eastAsia="en-US"/>
        </w:rPr>
        <w:t xml:space="preserve">eagovat na požadavek Objednatele nebo jím určené třetí strany a zahájit poskytování součinnosti dle odstavce </w:t>
      </w:r>
      <w:r w:rsidR="00FE322B" w:rsidRPr="004C419E">
        <w:rPr>
          <w:lang w:eastAsia="en-US"/>
        </w:rPr>
        <w:fldChar w:fldCharType="begin"/>
      </w:r>
      <w:r w:rsidR="00FE322B" w:rsidRPr="004C419E">
        <w:rPr>
          <w:lang w:eastAsia="en-US"/>
        </w:rPr>
        <w:instrText xml:space="preserve"> REF _Ref372883688 \r \h </w:instrText>
      </w:r>
      <w:r w:rsidR="004C419E">
        <w:rPr>
          <w:lang w:eastAsia="en-US"/>
        </w:rPr>
        <w:instrText xml:space="preserve"> \* MERGEFORMAT </w:instrText>
      </w:r>
      <w:r w:rsidR="00FE322B" w:rsidRPr="004C419E">
        <w:rPr>
          <w:lang w:eastAsia="en-US"/>
        </w:rPr>
      </w:r>
      <w:r w:rsidR="00FE322B" w:rsidRPr="004C419E">
        <w:rPr>
          <w:lang w:eastAsia="en-US"/>
        </w:rPr>
        <w:fldChar w:fldCharType="separate"/>
      </w:r>
      <w:r w:rsidR="00B2643E">
        <w:rPr>
          <w:lang w:eastAsia="en-US"/>
        </w:rPr>
        <w:t>6.10</w:t>
      </w:r>
      <w:r w:rsidR="00FE322B" w:rsidRPr="004C419E">
        <w:rPr>
          <w:lang w:eastAsia="en-US"/>
        </w:rPr>
        <w:fldChar w:fldCharType="end"/>
      </w:r>
      <w:r w:rsidRPr="004C419E">
        <w:rPr>
          <w:lang w:eastAsia="en-US"/>
        </w:rPr>
        <w:t xml:space="preserve"> Smlouvy nejpozději do </w:t>
      </w:r>
      <w:r w:rsidR="00A02ECA">
        <w:rPr>
          <w:lang w:eastAsia="en-US"/>
        </w:rPr>
        <w:t>tří (</w:t>
      </w:r>
      <w:r w:rsidRPr="004C419E">
        <w:rPr>
          <w:lang w:eastAsia="en-US"/>
        </w:rPr>
        <w:t>3</w:t>
      </w:r>
      <w:r w:rsidR="00A02ECA">
        <w:rPr>
          <w:lang w:eastAsia="en-US"/>
        </w:rPr>
        <w:t>)</w:t>
      </w:r>
      <w:r w:rsidRPr="004C419E">
        <w:rPr>
          <w:lang w:eastAsia="en-US"/>
        </w:rPr>
        <w:t xml:space="preserve"> pracovních dnů ode dne doručení takovéhoto požadavku</w:t>
      </w:r>
      <w:r w:rsidRPr="004C419E">
        <w:rPr>
          <w:szCs w:val="22"/>
        </w:rPr>
        <w:t xml:space="preserve">, je Objednatel oprávněn po něm požadovat smluvní pokutu ve výši </w:t>
      </w:r>
      <w:r w:rsidRPr="004C419E">
        <w:t>5.000,- Kč</w:t>
      </w:r>
      <w:r w:rsidRPr="004C419E">
        <w:rPr>
          <w:szCs w:val="22"/>
        </w:rPr>
        <w:t xml:space="preserve"> za každý i započatý den prodlení s plněním této smluvní povinnosti.</w:t>
      </w:r>
    </w:p>
    <w:p w14:paraId="7FAB52C0" w14:textId="055D0F30" w:rsidR="00E04631" w:rsidRPr="004C419E" w:rsidRDefault="00E04631" w:rsidP="00E04631">
      <w:pPr>
        <w:pStyle w:val="RLTextlnkuslovan"/>
        <w:rPr>
          <w:lang w:eastAsia="en-US"/>
        </w:rPr>
      </w:pPr>
      <w:r w:rsidRPr="004C419E">
        <w:rPr>
          <w:szCs w:val="22"/>
        </w:rPr>
        <w:t xml:space="preserve">V případě, že Poskytovatel poruší svoji povinnost i </w:t>
      </w:r>
      <w:r w:rsidRPr="004C419E">
        <w:t xml:space="preserve">bez výzvy Objednatele průběžně aktualizovat zdrojové kódy počítačových programů a koncepční přípravné materiály a na vyžádání Objednatele mu poskytovat dokumentaci provedených změn dle odst. </w:t>
      </w:r>
      <w:r w:rsidRPr="004C419E">
        <w:fldChar w:fldCharType="begin"/>
      </w:r>
      <w:r w:rsidRPr="004C419E">
        <w:instrText xml:space="preserve"> REF _Ref372010839 \r \h  \* MERGEFORMAT </w:instrText>
      </w:r>
      <w:r w:rsidRPr="004C419E">
        <w:fldChar w:fldCharType="separate"/>
      </w:r>
      <w:r w:rsidR="00B2643E">
        <w:t>9.3</w:t>
      </w:r>
      <w:r w:rsidRPr="004C419E">
        <w:fldChar w:fldCharType="end"/>
      </w:r>
      <w:r w:rsidRPr="004C419E">
        <w:t xml:space="preserve"> Smlouvy nebo povinnost předat Objednateli aktuální dokumentované zdrojové kódy a koncepční přípravné materiály všech počítačových programů do</w:t>
      </w:r>
      <w:r w:rsidR="00A02ECA">
        <w:t xml:space="preserve"> třiceti</w:t>
      </w:r>
      <w:r w:rsidRPr="004C419E">
        <w:t xml:space="preserve"> </w:t>
      </w:r>
      <w:r w:rsidR="00A02ECA">
        <w:t>(</w:t>
      </w:r>
      <w:r w:rsidRPr="004C419E">
        <w:t>30</w:t>
      </w:r>
      <w:r w:rsidR="00A02ECA">
        <w:t>)</w:t>
      </w:r>
      <w:r w:rsidRPr="004C419E">
        <w:t xml:space="preserve"> dnů od skončení účinnosti této Smlouvy, je Objednatel oprávněn po něm požadovat smluvní pokutu ve výši 5.000,- Kč za každý i započatý den prodlení s plněním této smluvní povinnosti.</w:t>
      </w:r>
    </w:p>
    <w:p w14:paraId="746EA002" w14:textId="565C194B" w:rsidR="00E04631" w:rsidRPr="004C419E" w:rsidRDefault="00E04631" w:rsidP="00E04631">
      <w:pPr>
        <w:pStyle w:val="RLTextlnkuslovan"/>
        <w:rPr>
          <w:lang w:eastAsia="en-US"/>
        </w:rPr>
      </w:pPr>
      <w:bookmarkStart w:id="133" w:name="_Ref228244905"/>
      <w:bookmarkEnd w:id="132"/>
      <w:r w:rsidRPr="004C419E">
        <w:t xml:space="preserve">V případě, že Poskytovatel poruší povinnost </w:t>
      </w:r>
      <w:r w:rsidRPr="004C419E">
        <w:rPr>
          <w:szCs w:val="22"/>
        </w:rPr>
        <w:t xml:space="preserve">zajistit náhradní řešení a minimalizovat dopady dle odst. </w:t>
      </w:r>
      <w:r w:rsidRPr="004C419E">
        <w:rPr>
          <w:szCs w:val="22"/>
        </w:rPr>
        <w:fldChar w:fldCharType="begin"/>
      </w:r>
      <w:r w:rsidRPr="004C419E">
        <w:rPr>
          <w:szCs w:val="22"/>
        </w:rPr>
        <w:instrText xml:space="preserve"> REF _Ref378232845 \r \h </w:instrText>
      </w:r>
      <w:r w:rsidR="004C419E">
        <w:rPr>
          <w:szCs w:val="22"/>
        </w:rPr>
        <w:instrText xml:space="preserve"> \* MERGEFORMAT </w:instrText>
      </w:r>
      <w:r w:rsidRPr="004C419E">
        <w:rPr>
          <w:szCs w:val="22"/>
        </w:rPr>
      </w:r>
      <w:r w:rsidRPr="004C419E">
        <w:rPr>
          <w:szCs w:val="22"/>
        </w:rPr>
        <w:fldChar w:fldCharType="separate"/>
      </w:r>
      <w:r w:rsidR="00B2643E">
        <w:rPr>
          <w:szCs w:val="22"/>
        </w:rPr>
        <w:t>9.12</w:t>
      </w:r>
      <w:r w:rsidRPr="004C419E">
        <w:rPr>
          <w:szCs w:val="22"/>
        </w:rPr>
        <w:fldChar w:fldCharType="end"/>
      </w:r>
      <w:r w:rsidRPr="004C419E">
        <w:rPr>
          <w:szCs w:val="22"/>
        </w:rPr>
        <w:t xml:space="preserve"> Smlouvy</w:t>
      </w:r>
      <w:r w:rsidRPr="004C419E">
        <w:t>, náleží Objednateli nárok na slevu z ceny ve výši 20.000,- za každé jednotlivé porušení takovéto povinnosti.</w:t>
      </w:r>
    </w:p>
    <w:bookmarkEnd w:id="133"/>
    <w:p w14:paraId="0D4BEEF6" w14:textId="25108E5F" w:rsidR="002D2699" w:rsidRPr="004C419E" w:rsidRDefault="00E04631" w:rsidP="00E04631">
      <w:pPr>
        <w:pStyle w:val="RLTextlnkuslovan"/>
        <w:rPr>
          <w:rFonts w:asciiTheme="minorHAnsi" w:hAnsiTheme="minorHAnsi"/>
          <w:szCs w:val="22"/>
        </w:rPr>
      </w:pPr>
      <w:r w:rsidRPr="004C419E">
        <w:rPr>
          <w:rFonts w:asciiTheme="minorHAnsi" w:hAnsiTheme="minorHAnsi"/>
          <w:szCs w:val="22"/>
        </w:rPr>
        <w:t>Není-li dále stanoveno jinak, zaplacení jakékoliv sjednané smluvní pokuty</w:t>
      </w:r>
      <w:r w:rsidR="007A52C7" w:rsidRPr="004C419E">
        <w:rPr>
          <w:rFonts w:asciiTheme="minorHAnsi" w:hAnsiTheme="minorHAnsi"/>
          <w:szCs w:val="22"/>
        </w:rPr>
        <w:t xml:space="preserve"> nebo uplatnění slevy z ceny</w:t>
      </w:r>
      <w:r w:rsidRPr="004C419E">
        <w:rPr>
          <w:rFonts w:asciiTheme="minorHAnsi" w:hAnsiTheme="minorHAnsi"/>
          <w:szCs w:val="22"/>
        </w:rPr>
        <w:t xml:space="preserve"> nezbavuje povinnou smluvní stranu povinnosti splnit své </w:t>
      </w:r>
      <w:r w:rsidRPr="004C419E">
        <w:rPr>
          <w:rFonts w:asciiTheme="minorHAnsi" w:hAnsiTheme="minorHAnsi"/>
          <w:szCs w:val="22"/>
        </w:rPr>
        <w:lastRenderedPageBreak/>
        <w:t>závazky</w:t>
      </w:r>
      <w:r w:rsidR="007A52C7" w:rsidRPr="004C419E">
        <w:rPr>
          <w:rFonts w:asciiTheme="minorHAnsi" w:hAnsiTheme="minorHAnsi"/>
          <w:szCs w:val="22"/>
        </w:rPr>
        <w:t xml:space="preserve">, a nedotýká se nároku oprávněné </w:t>
      </w:r>
      <w:r w:rsidR="007D4E10" w:rsidRPr="004C419E">
        <w:rPr>
          <w:rFonts w:asciiTheme="minorHAnsi" w:hAnsiTheme="minorHAnsi"/>
          <w:szCs w:val="22"/>
        </w:rPr>
        <w:t>smluvní</w:t>
      </w:r>
      <w:r w:rsidR="007A52C7" w:rsidRPr="004C419E">
        <w:rPr>
          <w:rFonts w:asciiTheme="minorHAnsi" w:hAnsiTheme="minorHAnsi"/>
          <w:szCs w:val="22"/>
        </w:rPr>
        <w:t xml:space="preserve"> strany na náhradu škody vzniklé v důsledku porušení povinnosti, a to v plném rozsahu</w:t>
      </w:r>
      <w:r w:rsidR="00BB6F17" w:rsidRPr="004C419E">
        <w:rPr>
          <w:rFonts w:asciiTheme="minorHAnsi" w:hAnsiTheme="minorHAnsi"/>
          <w:szCs w:val="22"/>
        </w:rPr>
        <w:t>.</w:t>
      </w:r>
    </w:p>
    <w:p w14:paraId="03BD4CBD" w14:textId="4D5A1719" w:rsidR="007A52C7" w:rsidRPr="004C419E" w:rsidRDefault="007A52C7" w:rsidP="00E04631">
      <w:pPr>
        <w:pStyle w:val="RLTextlnkuslovan"/>
        <w:rPr>
          <w:rFonts w:asciiTheme="minorHAnsi" w:hAnsiTheme="minorHAnsi"/>
          <w:szCs w:val="22"/>
        </w:rPr>
      </w:pPr>
      <w:r w:rsidRPr="004C419E">
        <w:rPr>
          <w:rFonts w:asciiTheme="minorHAnsi" w:hAnsiTheme="minorHAnsi"/>
          <w:szCs w:val="22"/>
        </w:rPr>
        <w:t>Objednatel je oprávněn jednostranně započíst jakýkoliv svůj peněžitý nárok vůči Poskytovateli vzniklý z porušení Smlouvy či dílčí smlouvy Poskytovatelem jako slevu z ceny formou jednostranného zápočtu proti jakékoliv splatné pohledávce Poskytovatele vůči Objednateli.</w:t>
      </w:r>
    </w:p>
    <w:p w14:paraId="351B124F" w14:textId="77777777" w:rsidR="00C21C66" w:rsidRPr="004C419E" w:rsidRDefault="00CC4120" w:rsidP="00CC4120">
      <w:pPr>
        <w:pStyle w:val="RLlneksmlouvy"/>
        <w:rPr>
          <w:rFonts w:asciiTheme="minorHAnsi" w:hAnsiTheme="minorHAnsi"/>
          <w:szCs w:val="22"/>
        </w:rPr>
      </w:pPr>
      <w:bookmarkStart w:id="134" w:name="_Ref228185766"/>
      <w:bookmarkStart w:id="135" w:name="_Toc295034743"/>
      <w:r w:rsidRPr="004C419E">
        <w:rPr>
          <w:rFonts w:asciiTheme="minorHAnsi" w:hAnsiTheme="minorHAnsi"/>
          <w:szCs w:val="22"/>
        </w:rPr>
        <w:t>PLATNOST A ÚČINNOST SMLOUVY</w:t>
      </w:r>
      <w:bookmarkEnd w:id="134"/>
      <w:bookmarkEnd w:id="135"/>
    </w:p>
    <w:p w14:paraId="6725D769" w14:textId="26433BBF" w:rsidR="008D2C71" w:rsidRPr="004C419E" w:rsidRDefault="008D2C71" w:rsidP="008D2C71">
      <w:pPr>
        <w:pStyle w:val="RLTextlnkuslovan"/>
        <w:rPr>
          <w:rFonts w:asciiTheme="minorHAnsi" w:hAnsiTheme="minorHAnsi"/>
        </w:rPr>
      </w:pPr>
      <w:bookmarkStart w:id="136" w:name="_Ref311472254"/>
      <w:bookmarkStart w:id="137" w:name="_Ref371012264"/>
      <w:bookmarkStart w:id="138" w:name="_Ref212855694"/>
      <w:bookmarkStart w:id="139" w:name="_Ref212861074"/>
      <w:r w:rsidRPr="004C419E">
        <w:rPr>
          <w:rFonts w:asciiTheme="minorHAnsi" w:hAnsiTheme="minorHAnsi"/>
        </w:rPr>
        <w:t xml:space="preserve">Tato Smlouva nabývá platnosti </w:t>
      </w:r>
      <w:r w:rsidR="002F2883" w:rsidRPr="004C419E">
        <w:rPr>
          <w:rFonts w:asciiTheme="minorHAnsi" w:hAnsiTheme="minorHAnsi"/>
        </w:rPr>
        <w:t xml:space="preserve">a účinnosti </w:t>
      </w:r>
      <w:r w:rsidRPr="004C419E">
        <w:rPr>
          <w:rFonts w:asciiTheme="minorHAnsi" w:hAnsiTheme="minorHAnsi"/>
        </w:rPr>
        <w:t xml:space="preserve">dnem uzavření, tj. dnem jejího podpisu oběma smluvními stranami. </w:t>
      </w:r>
      <w:bookmarkEnd w:id="136"/>
      <w:r w:rsidRPr="004C419E">
        <w:rPr>
          <w:szCs w:val="22"/>
        </w:rPr>
        <w:t xml:space="preserve">Tato Smlouva se uzavírá na dobu určitou, </w:t>
      </w:r>
      <w:r w:rsidR="00B32BD0" w:rsidRPr="004C419E">
        <w:rPr>
          <w:szCs w:val="22"/>
        </w:rPr>
        <w:t>a to na dobu čtyř (4) let</w:t>
      </w:r>
      <w:r w:rsidRPr="004C419E">
        <w:rPr>
          <w:szCs w:val="22"/>
        </w:rPr>
        <w:t>.</w:t>
      </w:r>
      <w:bookmarkEnd w:id="137"/>
      <w:r w:rsidR="00F631BD" w:rsidRPr="004C419E">
        <w:rPr>
          <w:szCs w:val="22"/>
        </w:rPr>
        <w:t xml:space="preserve"> Účinnost dílčí smlouvy může překročit dobu trvání Smlouvy dle předchozí věty nejvíce o dobu uvedenou v odst. </w:t>
      </w:r>
      <w:r w:rsidR="00F631BD" w:rsidRPr="004C419E">
        <w:rPr>
          <w:szCs w:val="22"/>
        </w:rPr>
        <w:fldChar w:fldCharType="begin"/>
      </w:r>
      <w:r w:rsidR="00F631BD" w:rsidRPr="004C419E">
        <w:rPr>
          <w:szCs w:val="22"/>
        </w:rPr>
        <w:instrText xml:space="preserve"> REF _Ref402791844 \r \h </w:instrText>
      </w:r>
      <w:r w:rsidR="004C419E">
        <w:rPr>
          <w:szCs w:val="22"/>
        </w:rPr>
        <w:instrText xml:space="preserve"> \* MERGEFORMAT </w:instrText>
      </w:r>
      <w:r w:rsidR="00F631BD" w:rsidRPr="004C419E">
        <w:rPr>
          <w:szCs w:val="22"/>
        </w:rPr>
      </w:r>
      <w:r w:rsidR="00F631BD" w:rsidRPr="004C419E">
        <w:rPr>
          <w:szCs w:val="22"/>
        </w:rPr>
        <w:fldChar w:fldCharType="separate"/>
      </w:r>
      <w:r w:rsidR="00B2643E">
        <w:rPr>
          <w:szCs w:val="22"/>
        </w:rPr>
        <w:t>5.1</w:t>
      </w:r>
      <w:r w:rsidR="00F631BD" w:rsidRPr="004C419E">
        <w:rPr>
          <w:szCs w:val="22"/>
        </w:rPr>
        <w:fldChar w:fldCharType="end"/>
      </w:r>
      <w:r w:rsidR="00F631BD" w:rsidRPr="004C419E">
        <w:rPr>
          <w:szCs w:val="22"/>
        </w:rPr>
        <w:t xml:space="preserve"> výše; v případě předčasného zániku účinnosti </w:t>
      </w:r>
      <w:r w:rsidR="00B40E94" w:rsidRPr="004C419E">
        <w:rPr>
          <w:szCs w:val="22"/>
        </w:rPr>
        <w:t>Smlouvy z jakéhokoli důvodu není účinnost dílčích smluv dotčena, ledaže by se důvod zániku účinnosti Smlouvy vztahoval i na tyto dílčí smlouvy</w:t>
      </w:r>
      <w:r w:rsidR="00F631BD" w:rsidRPr="004C419E">
        <w:rPr>
          <w:szCs w:val="22"/>
        </w:rPr>
        <w:t>.</w:t>
      </w:r>
    </w:p>
    <w:p w14:paraId="31C5B571" w14:textId="77777777" w:rsidR="008D2C71" w:rsidRPr="004C419E" w:rsidRDefault="008D2C71" w:rsidP="008D2C71">
      <w:pPr>
        <w:pStyle w:val="RLTextlnkuslovan"/>
        <w:rPr>
          <w:rFonts w:asciiTheme="minorHAnsi" w:hAnsiTheme="minorHAnsi"/>
          <w:szCs w:val="22"/>
        </w:rPr>
      </w:pPr>
      <w:bookmarkStart w:id="140" w:name="_Ref195960005"/>
      <w:r w:rsidRPr="004C419E">
        <w:rPr>
          <w:rFonts w:asciiTheme="minorHAnsi" w:hAnsiTheme="minorHAnsi"/>
          <w:szCs w:val="22"/>
        </w:rPr>
        <w:t>Každá smluvní strana je oprávněna odstoupit od této Smlouvy z důvodů stanovených touto Smlouvou.</w:t>
      </w:r>
    </w:p>
    <w:p w14:paraId="08CE8D91" w14:textId="4C5CEE1F" w:rsidR="008D2C71" w:rsidRPr="004C419E" w:rsidRDefault="008D2C71" w:rsidP="008D2C71">
      <w:pPr>
        <w:pStyle w:val="RLTextlnkuslovan"/>
        <w:rPr>
          <w:rFonts w:asciiTheme="minorHAnsi" w:hAnsiTheme="minorHAnsi"/>
          <w:szCs w:val="22"/>
        </w:rPr>
      </w:pPr>
      <w:r w:rsidRPr="004C419E">
        <w:rPr>
          <w:rFonts w:asciiTheme="minorHAnsi" w:hAnsiTheme="minorHAnsi"/>
          <w:szCs w:val="22"/>
        </w:rPr>
        <w:t>Objednatel je oprávněn odstoupit od této Smlouvy</w:t>
      </w:r>
      <w:r w:rsidR="0074683F" w:rsidRPr="004C419E">
        <w:rPr>
          <w:rFonts w:asciiTheme="minorHAnsi" w:hAnsiTheme="minorHAnsi"/>
          <w:szCs w:val="22"/>
        </w:rPr>
        <w:t xml:space="preserve"> či dílčí smlouvy </w:t>
      </w:r>
      <w:r w:rsidRPr="004C419E">
        <w:rPr>
          <w:rFonts w:asciiTheme="minorHAnsi" w:hAnsiTheme="minorHAnsi"/>
          <w:szCs w:val="22"/>
        </w:rPr>
        <w:t>v případě</w:t>
      </w:r>
      <w:bookmarkEnd w:id="140"/>
      <w:r w:rsidRPr="004C419E">
        <w:rPr>
          <w:rFonts w:asciiTheme="minorHAnsi" w:hAnsiTheme="minorHAnsi"/>
          <w:szCs w:val="22"/>
        </w:rPr>
        <w:t>, že:</w:t>
      </w:r>
    </w:p>
    <w:p w14:paraId="77199B29" w14:textId="6A5EF1AD" w:rsidR="008D2C71" w:rsidRPr="004C419E" w:rsidRDefault="008D2C71" w:rsidP="008D2C71">
      <w:pPr>
        <w:pStyle w:val="RLTextlnkuslovan"/>
        <w:numPr>
          <w:ilvl w:val="2"/>
          <w:numId w:val="1"/>
        </w:numPr>
        <w:rPr>
          <w:rFonts w:asciiTheme="minorHAnsi" w:hAnsiTheme="minorHAnsi"/>
          <w:szCs w:val="22"/>
        </w:rPr>
      </w:pPr>
      <w:r w:rsidRPr="004C419E">
        <w:rPr>
          <w:rFonts w:asciiTheme="minorHAnsi" w:hAnsiTheme="minorHAnsi"/>
          <w:szCs w:val="22"/>
        </w:rPr>
        <w:t xml:space="preserve">Poskytovatel opakovaně v průběhu jednoho kalendářního měsíce poskytne vadné plnění, které </w:t>
      </w:r>
      <w:r w:rsidR="002F2883" w:rsidRPr="004C419E">
        <w:rPr>
          <w:rFonts w:asciiTheme="minorHAnsi" w:hAnsiTheme="minorHAnsi"/>
          <w:szCs w:val="22"/>
        </w:rPr>
        <w:t xml:space="preserve">způsobí nebo </w:t>
      </w:r>
      <w:r w:rsidRPr="004C419E">
        <w:rPr>
          <w:rFonts w:asciiTheme="minorHAnsi" w:hAnsiTheme="minorHAnsi"/>
          <w:szCs w:val="22"/>
        </w:rPr>
        <w:t>může reálně způsobit výpadek celého systému v prostředí Objednatele či jeho podstatné části; nebo</w:t>
      </w:r>
    </w:p>
    <w:p w14:paraId="56776723" w14:textId="48C51F35" w:rsidR="008D2C71" w:rsidRPr="00B40E94" w:rsidRDefault="008D2C71" w:rsidP="008D2C71">
      <w:pPr>
        <w:pStyle w:val="RLTextlnkuslovan"/>
        <w:numPr>
          <w:ilvl w:val="2"/>
          <w:numId w:val="1"/>
        </w:numPr>
        <w:rPr>
          <w:rFonts w:asciiTheme="minorHAnsi" w:hAnsiTheme="minorHAnsi"/>
          <w:szCs w:val="22"/>
        </w:rPr>
      </w:pPr>
      <w:r w:rsidRPr="00B40E94">
        <w:rPr>
          <w:rFonts w:asciiTheme="minorHAnsi" w:hAnsiTheme="minorHAnsi"/>
          <w:szCs w:val="22"/>
        </w:rPr>
        <w:t>Poskytovatel je v prodlení s</w:t>
      </w:r>
      <w:r w:rsidR="00B32BD0" w:rsidRPr="00B40E94">
        <w:rPr>
          <w:rFonts w:asciiTheme="minorHAnsi" w:hAnsiTheme="minorHAnsi"/>
          <w:szCs w:val="22"/>
        </w:rPr>
        <w:t> </w:t>
      </w:r>
      <w:r w:rsidRPr="00B40E94">
        <w:rPr>
          <w:rFonts w:asciiTheme="minorHAnsi" w:hAnsiTheme="minorHAnsi"/>
          <w:szCs w:val="22"/>
        </w:rPr>
        <w:t>plněním</w:t>
      </w:r>
      <w:r w:rsidR="00B32BD0" w:rsidRPr="00B40E94">
        <w:rPr>
          <w:rFonts w:asciiTheme="minorHAnsi" w:hAnsiTheme="minorHAnsi"/>
          <w:szCs w:val="22"/>
        </w:rPr>
        <w:t xml:space="preserve"> svých povinností</w:t>
      </w:r>
      <w:r w:rsidRPr="00B40E94">
        <w:rPr>
          <w:rFonts w:asciiTheme="minorHAnsi" w:hAnsiTheme="minorHAnsi"/>
          <w:szCs w:val="22"/>
        </w:rPr>
        <w:t xml:space="preserve"> déle než </w:t>
      </w:r>
      <w:r w:rsidR="00B32BD0" w:rsidRPr="00B40E94">
        <w:rPr>
          <w:rFonts w:asciiTheme="minorHAnsi" w:hAnsiTheme="minorHAnsi"/>
          <w:szCs w:val="22"/>
        </w:rPr>
        <w:t>patnáct (</w:t>
      </w:r>
      <w:r w:rsidR="002F2883" w:rsidRPr="00B40E94">
        <w:rPr>
          <w:rFonts w:asciiTheme="minorHAnsi" w:hAnsiTheme="minorHAnsi"/>
          <w:szCs w:val="22"/>
        </w:rPr>
        <w:t>15</w:t>
      </w:r>
      <w:r w:rsidR="00B32BD0" w:rsidRPr="00B40E94">
        <w:rPr>
          <w:rFonts w:asciiTheme="minorHAnsi" w:hAnsiTheme="minorHAnsi"/>
          <w:szCs w:val="22"/>
        </w:rPr>
        <w:t>) kalendářních</w:t>
      </w:r>
      <w:r w:rsidR="002F2883" w:rsidRPr="00B40E94">
        <w:rPr>
          <w:rFonts w:asciiTheme="minorHAnsi" w:hAnsiTheme="minorHAnsi"/>
          <w:szCs w:val="22"/>
        </w:rPr>
        <w:t xml:space="preserve"> </w:t>
      </w:r>
      <w:r w:rsidRPr="00B40E94">
        <w:rPr>
          <w:rFonts w:asciiTheme="minorHAnsi" w:hAnsiTheme="minorHAnsi"/>
          <w:szCs w:val="22"/>
        </w:rPr>
        <w:t xml:space="preserve">dní a nezjedná nápravu ani do </w:t>
      </w:r>
      <w:r w:rsidR="00B32BD0" w:rsidRPr="00B40E94">
        <w:rPr>
          <w:rFonts w:asciiTheme="minorHAnsi" w:hAnsiTheme="minorHAnsi"/>
          <w:szCs w:val="22"/>
        </w:rPr>
        <w:t>deseti (</w:t>
      </w:r>
      <w:r w:rsidRPr="00B40E94">
        <w:rPr>
          <w:rFonts w:asciiTheme="minorHAnsi" w:hAnsiTheme="minorHAnsi"/>
          <w:szCs w:val="22"/>
        </w:rPr>
        <w:t>1</w:t>
      </w:r>
      <w:r w:rsidR="002F2883" w:rsidRPr="00B40E94">
        <w:rPr>
          <w:rFonts w:asciiTheme="minorHAnsi" w:hAnsiTheme="minorHAnsi"/>
          <w:szCs w:val="22"/>
        </w:rPr>
        <w:t>0</w:t>
      </w:r>
      <w:r w:rsidR="00B32BD0" w:rsidRPr="00B40E94">
        <w:rPr>
          <w:rFonts w:asciiTheme="minorHAnsi" w:hAnsiTheme="minorHAnsi"/>
          <w:szCs w:val="22"/>
        </w:rPr>
        <w:t>) kalendářních</w:t>
      </w:r>
      <w:r w:rsidRPr="00B40E94">
        <w:rPr>
          <w:rFonts w:asciiTheme="minorHAnsi" w:hAnsiTheme="minorHAnsi"/>
          <w:szCs w:val="22"/>
        </w:rPr>
        <w:t xml:space="preserve"> dnů ode dne doručení písemného oznámení Objednatele o takovém prodlení; nebo</w:t>
      </w:r>
    </w:p>
    <w:p w14:paraId="06ECAF49" w14:textId="77777777" w:rsidR="008D2C71" w:rsidRPr="00B40E94" w:rsidRDefault="008D2C71" w:rsidP="008D2C71">
      <w:pPr>
        <w:pStyle w:val="RLTextlnkuslovan"/>
        <w:numPr>
          <w:ilvl w:val="2"/>
          <w:numId w:val="1"/>
        </w:numPr>
        <w:rPr>
          <w:rFonts w:asciiTheme="minorHAnsi" w:hAnsiTheme="minorHAnsi"/>
        </w:rPr>
      </w:pPr>
      <w:bookmarkStart w:id="141" w:name="_Ref378171688"/>
      <w:r w:rsidRPr="00B40E94">
        <w:rPr>
          <w:rFonts w:asciiTheme="minorHAnsi" w:hAnsiTheme="minorHAnsi"/>
        </w:rPr>
        <w:t>dojde k porušení povinnosti ochrany důvěrných informací dle této Smlouvy ze strany Poskytovatele;</w:t>
      </w:r>
      <w:bookmarkEnd w:id="141"/>
    </w:p>
    <w:p w14:paraId="410D277C" w14:textId="77777777" w:rsidR="008D2C71" w:rsidRPr="00B40E94" w:rsidRDefault="008D2C71" w:rsidP="008D2C71">
      <w:pPr>
        <w:pStyle w:val="RLTextlnkuslovan"/>
        <w:numPr>
          <w:ilvl w:val="2"/>
          <w:numId w:val="1"/>
        </w:numPr>
        <w:rPr>
          <w:rFonts w:asciiTheme="minorHAnsi" w:hAnsiTheme="minorHAnsi"/>
        </w:rPr>
      </w:pPr>
      <w:r w:rsidRPr="00B40E94">
        <w:rPr>
          <w:rFonts w:asciiTheme="minorHAnsi" w:hAnsiTheme="minorHAnsi"/>
        </w:rPr>
        <w:t>na majetek Poskytovatele je prohlášen úpadek, Poskytovatel sám podá dlužnický návrh na zahájení insolvenčního řízení nebo insolvenční návrh je zamítnut proto, že majetek nepostačuje k úhradě nákladů insolvenčního řízení (ve znění insolvenčního zákona); nebo</w:t>
      </w:r>
    </w:p>
    <w:p w14:paraId="50F9E57A" w14:textId="1239BDAA" w:rsidR="008A3BBA" w:rsidRPr="00B40E94" w:rsidRDefault="008D2C71" w:rsidP="008A3BBA">
      <w:pPr>
        <w:pStyle w:val="RLTextlnkuslovan"/>
        <w:numPr>
          <w:ilvl w:val="2"/>
          <w:numId w:val="1"/>
        </w:numPr>
        <w:rPr>
          <w:rFonts w:asciiTheme="minorHAnsi" w:hAnsiTheme="minorHAnsi"/>
          <w:szCs w:val="22"/>
        </w:rPr>
      </w:pPr>
      <w:r w:rsidRPr="00B40E94">
        <w:rPr>
          <w:rFonts w:asciiTheme="minorHAnsi" w:hAnsiTheme="minorHAnsi"/>
        </w:rPr>
        <w:t>Poskytovatel vstoupí do likvidace</w:t>
      </w:r>
      <w:r w:rsidR="008A3BBA" w:rsidRPr="00B40E94">
        <w:rPr>
          <w:rFonts w:asciiTheme="minorHAnsi" w:hAnsiTheme="minorHAnsi"/>
        </w:rPr>
        <w:t>;</w:t>
      </w:r>
    </w:p>
    <w:p w14:paraId="30B0A115" w14:textId="12BA502D" w:rsidR="008D2C71" w:rsidRPr="00B40E94" w:rsidRDefault="008A3BBA" w:rsidP="008A3BBA">
      <w:pPr>
        <w:pStyle w:val="RLTextlnkuslovan"/>
        <w:numPr>
          <w:ilvl w:val="2"/>
          <w:numId w:val="1"/>
        </w:numPr>
        <w:rPr>
          <w:rFonts w:asciiTheme="minorHAnsi" w:hAnsiTheme="minorHAnsi"/>
          <w:szCs w:val="22"/>
        </w:rPr>
      </w:pPr>
      <w:r w:rsidRPr="00B40E94">
        <w:rPr>
          <w:rFonts w:asciiTheme="minorHAnsi" w:hAnsiTheme="minorHAnsi"/>
        </w:rPr>
        <w:t xml:space="preserve">Poskytovatel předem neoznámí Objednateli jakoukoliv změnu osoby subdodavatele nebo zvětšení rozsahu plnění svěřeného subdodavateli ve smyslu odst. </w:t>
      </w:r>
      <w:r w:rsidR="00A83930" w:rsidRPr="00B40E94">
        <w:rPr>
          <w:rFonts w:asciiTheme="minorHAnsi" w:hAnsiTheme="minorHAnsi"/>
        </w:rPr>
        <w:fldChar w:fldCharType="begin"/>
      </w:r>
      <w:r w:rsidR="00A83930" w:rsidRPr="00B40E94">
        <w:rPr>
          <w:rFonts w:asciiTheme="minorHAnsi" w:hAnsiTheme="minorHAnsi"/>
        </w:rPr>
        <w:instrText xml:space="preserve"> REF _Ref379989703 \r \h  \* MERGEFORMAT </w:instrText>
      </w:r>
      <w:r w:rsidR="00A83930" w:rsidRPr="00B40E94">
        <w:rPr>
          <w:rFonts w:asciiTheme="minorHAnsi" w:hAnsiTheme="minorHAnsi"/>
        </w:rPr>
      </w:r>
      <w:r w:rsidR="00A83930" w:rsidRPr="00B40E94">
        <w:rPr>
          <w:rFonts w:asciiTheme="minorHAnsi" w:hAnsiTheme="minorHAnsi"/>
        </w:rPr>
        <w:fldChar w:fldCharType="separate"/>
      </w:r>
      <w:r w:rsidR="00B2643E">
        <w:rPr>
          <w:rFonts w:asciiTheme="minorHAnsi" w:hAnsiTheme="minorHAnsi"/>
        </w:rPr>
        <w:t>3.9</w:t>
      </w:r>
      <w:r w:rsidR="00A83930" w:rsidRPr="00B40E94">
        <w:rPr>
          <w:rFonts w:asciiTheme="minorHAnsi" w:hAnsiTheme="minorHAnsi"/>
        </w:rPr>
        <w:fldChar w:fldCharType="end"/>
      </w:r>
      <w:r w:rsidR="00A83930" w:rsidRPr="00B40E94">
        <w:rPr>
          <w:rFonts w:asciiTheme="minorHAnsi" w:hAnsiTheme="minorHAnsi"/>
        </w:rPr>
        <w:t xml:space="preserve"> </w:t>
      </w:r>
      <w:r w:rsidRPr="00B40E94">
        <w:rPr>
          <w:rFonts w:asciiTheme="minorHAnsi" w:hAnsiTheme="minorHAnsi"/>
        </w:rPr>
        <w:t xml:space="preserve">Smlouvy, nebo k takovéto změně Objednatel nedá předem souhlas dle téhož odstavce Smlouvy nebo dojde-li k porušení povinnosti alokovat na poskytování </w:t>
      </w:r>
      <w:r w:rsidR="004B616F" w:rsidRPr="00B40E94">
        <w:rPr>
          <w:rFonts w:asciiTheme="minorHAnsi" w:hAnsiTheme="minorHAnsi"/>
        </w:rPr>
        <w:t>Služ</w:t>
      </w:r>
      <w:r w:rsidR="004B616F">
        <w:rPr>
          <w:rFonts w:asciiTheme="minorHAnsi" w:hAnsiTheme="minorHAnsi"/>
        </w:rPr>
        <w:t>by</w:t>
      </w:r>
      <w:r w:rsidR="004B616F" w:rsidRPr="00B40E94">
        <w:rPr>
          <w:rFonts w:asciiTheme="minorHAnsi" w:hAnsiTheme="minorHAnsi"/>
        </w:rPr>
        <w:t xml:space="preserve"> </w:t>
      </w:r>
      <w:r w:rsidRPr="00B40E94">
        <w:rPr>
          <w:rFonts w:asciiTheme="minorHAnsi" w:hAnsiTheme="minorHAnsi"/>
        </w:rPr>
        <w:t xml:space="preserve">dle této Smlouvy kapacity členů realizačního týmu Poskytovatele dle </w:t>
      </w:r>
      <w:hyperlink w:anchor="ListAnnex04" w:history="1">
        <w:r w:rsidR="00FF77B8" w:rsidRPr="00B40E94">
          <w:rPr>
            <w:rStyle w:val="Hypertextovodkaz"/>
            <w:rFonts w:asciiTheme="minorHAnsi" w:hAnsiTheme="minorHAnsi"/>
          </w:rPr>
          <w:t xml:space="preserve">Přílohy č. </w:t>
        </w:r>
        <w:r w:rsidR="00FF77B8">
          <w:rPr>
            <w:rStyle w:val="Hypertextovodkaz"/>
            <w:rFonts w:asciiTheme="minorHAnsi" w:hAnsiTheme="minorHAnsi"/>
          </w:rPr>
          <w:t>4</w:t>
        </w:r>
      </w:hyperlink>
      <w:r w:rsidR="00FF77B8" w:rsidRPr="00B40E94">
        <w:rPr>
          <w:rFonts w:asciiTheme="minorHAnsi" w:hAnsiTheme="minorHAnsi"/>
        </w:rPr>
        <w:t xml:space="preserve"> </w:t>
      </w:r>
      <w:r w:rsidRPr="00B40E94">
        <w:rPr>
          <w:rFonts w:asciiTheme="minorHAnsi" w:hAnsiTheme="minorHAnsi"/>
        </w:rPr>
        <w:t xml:space="preserve">této Smlouvy dle podmínek stanovených v odst. </w:t>
      </w:r>
      <w:r w:rsidR="00B32BD0" w:rsidRPr="00B40E94">
        <w:rPr>
          <w:rFonts w:asciiTheme="minorHAnsi" w:hAnsiTheme="minorHAnsi"/>
        </w:rPr>
        <w:fldChar w:fldCharType="begin"/>
      </w:r>
      <w:r w:rsidR="00B32BD0" w:rsidRPr="00B40E94">
        <w:rPr>
          <w:rFonts w:asciiTheme="minorHAnsi" w:hAnsiTheme="minorHAnsi"/>
        </w:rPr>
        <w:instrText xml:space="preserve"> REF _Ref367806517 \r \h </w:instrText>
      </w:r>
      <w:r w:rsidR="005A52E4" w:rsidRPr="00B40E94">
        <w:rPr>
          <w:rFonts w:asciiTheme="minorHAnsi" w:hAnsiTheme="minorHAnsi"/>
        </w:rPr>
        <w:instrText xml:space="preserve"> \* MERGEFORMAT </w:instrText>
      </w:r>
      <w:r w:rsidR="00B32BD0" w:rsidRPr="00B40E94">
        <w:rPr>
          <w:rFonts w:asciiTheme="minorHAnsi" w:hAnsiTheme="minorHAnsi"/>
        </w:rPr>
      </w:r>
      <w:r w:rsidR="00B32BD0" w:rsidRPr="00B40E94">
        <w:rPr>
          <w:rFonts w:asciiTheme="minorHAnsi" w:hAnsiTheme="minorHAnsi"/>
        </w:rPr>
        <w:fldChar w:fldCharType="separate"/>
      </w:r>
      <w:r w:rsidR="00B2643E">
        <w:rPr>
          <w:rFonts w:asciiTheme="minorHAnsi" w:hAnsiTheme="minorHAnsi"/>
        </w:rPr>
        <w:t>6.4.7</w:t>
      </w:r>
      <w:r w:rsidR="00B32BD0" w:rsidRPr="00B40E94">
        <w:rPr>
          <w:rFonts w:asciiTheme="minorHAnsi" w:hAnsiTheme="minorHAnsi"/>
        </w:rPr>
        <w:fldChar w:fldCharType="end"/>
      </w:r>
      <w:r w:rsidR="00B32BD0" w:rsidRPr="00B40E94">
        <w:rPr>
          <w:rFonts w:asciiTheme="minorHAnsi" w:hAnsiTheme="minorHAnsi"/>
        </w:rPr>
        <w:t xml:space="preserve"> </w:t>
      </w:r>
      <w:r w:rsidRPr="00B40E94">
        <w:rPr>
          <w:rFonts w:asciiTheme="minorHAnsi" w:hAnsiTheme="minorHAnsi"/>
        </w:rPr>
        <w:t>Smlouvy</w:t>
      </w:r>
      <w:r w:rsidRPr="00B40E94">
        <w:rPr>
          <w:rFonts w:asciiTheme="minorHAnsi" w:hAnsiTheme="minorHAnsi"/>
          <w:szCs w:val="22"/>
        </w:rPr>
        <w:t>.</w:t>
      </w:r>
    </w:p>
    <w:p w14:paraId="3A2D53AA" w14:textId="0FAE64A7" w:rsidR="0074683F" w:rsidRPr="00B40E94" w:rsidRDefault="0074683F" w:rsidP="008D2C71">
      <w:pPr>
        <w:pStyle w:val="RLTextlnkuslovan"/>
        <w:rPr>
          <w:rFonts w:asciiTheme="minorHAnsi" w:hAnsiTheme="minorHAnsi"/>
          <w:szCs w:val="22"/>
        </w:rPr>
      </w:pPr>
      <w:bookmarkStart w:id="142" w:name="_Ref303885513"/>
      <w:r w:rsidRPr="00B40E94">
        <w:rPr>
          <w:rFonts w:asciiTheme="minorHAnsi" w:hAnsiTheme="minorHAnsi"/>
          <w:szCs w:val="22"/>
        </w:rPr>
        <w:t>Objednatel je oprávněn od Smlouvy či dílčí smlouvy odstoupit rovněž v případě, pokud mu nebudou přiděleny rozpočtové prostředky na financování předmětu plnění dle Smlouvy</w:t>
      </w:r>
      <w:bookmarkEnd w:id="142"/>
      <w:r w:rsidRPr="00B40E94">
        <w:rPr>
          <w:rFonts w:asciiTheme="minorHAnsi" w:hAnsiTheme="minorHAnsi"/>
          <w:szCs w:val="22"/>
        </w:rPr>
        <w:t xml:space="preserve">, resp. příslušné </w:t>
      </w:r>
      <w:r w:rsidR="00B94080">
        <w:rPr>
          <w:rFonts w:asciiTheme="minorHAnsi" w:hAnsiTheme="minorHAnsi"/>
          <w:szCs w:val="22"/>
        </w:rPr>
        <w:t>dílčí smlouvy</w:t>
      </w:r>
      <w:r w:rsidRPr="00B40E94">
        <w:rPr>
          <w:rFonts w:asciiTheme="minorHAnsi" w:hAnsiTheme="minorHAnsi"/>
          <w:szCs w:val="22"/>
        </w:rPr>
        <w:t>.</w:t>
      </w:r>
    </w:p>
    <w:p w14:paraId="03205EBA" w14:textId="5AD7903A" w:rsidR="008D2C71" w:rsidRPr="00B40E94" w:rsidRDefault="008D2C71" w:rsidP="008D2C71">
      <w:pPr>
        <w:pStyle w:val="RLTextlnkuslovan"/>
        <w:rPr>
          <w:rFonts w:asciiTheme="minorHAnsi" w:hAnsiTheme="minorHAnsi"/>
          <w:szCs w:val="22"/>
        </w:rPr>
      </w:pPr>
      <w:r w:rsidRPr="00B40E94">
        <w:rPr>
          <w:rFonts w:asciiTheme="minorHAnsi" w:hAnsiTheme="minorHAnsi"/>
          <w:szCs w:val="22"/>
        </w:rPr>
        <w:t xml:space="preserve">Poskytovatel je oprávněn odstoupit od této Smlouvy v případě prodlení Objednatele se zaplacením jakékoliv splatné částky dle této Smlouvy po dobu delší než </w:t>
      </w:r>
      <w:r w:rsidR="005A52E4" w:rsidRPr="00B40E94">
        <w:rPr>
          <w:rFonts w:asciiTheme="minorHAnsi" w:hAnsiTheme="minorHAnsi"/>
          <w:szCs w:val="22"/>
        </w:rPr>
        <w:t>šedesát (</w:t>
      </w:r>
      <w:r w:rsidRPr="00B40E94">
        <w:rPr>
          <w:rFonts w:asciiTheme="minorHAnsi" w:hAnsiTheme="minorHAnsi"/>
          <w:szCs w:val="22"/>
        </w:rPr>
        <w:t>60</w:t>
      </w:r>
      <w:r w:rsidR="005A52E4" w:rsidRPr="00B40E94">
        <w:rPr>
          <w:rFonts w:asciiTheme="minorHAnsi" w:hAnsiTheme="minorHAnsi"/>
          <w:szCs w:val="22"/>
        </w:rPr>
        <w:t>) kalendářních</w:t>
      </w:r>
      <w:r w:rsidRPr="00B40E94">
        <w:rPr>
          <w:rFonts w:asciiTheme="minorHAnsi" w:hAnsiTheme="minorHAnsi"/>
          <w:szCs w:val="22"/>
        </w:rPr>
        <w:t xml:space="preserve"> dnů, pokud Objednatel nezjedná nápravu ani v dodatečné </w:t>
      </w:r>
      <w:r w:rsidRPr="00B40E94">
        <w:rPr>
          <w:rFonts w:asciiTheme="minorHAnsi" w:hAnsiTheme="minorHAnsi"/>
          <w:szCs w:val="22"/>
        </w:rPr>
        <w:lastRenderedPageBreak/>
        <w:t>přiměřené lhůtě, kterou mu k tomu Poskytovatel poskytne v písemné výzvě ke splnění povinnosti, přičemž tato lhůta nesmí být kratší než</w:t>
      </w:r>
      <w:r w:rsidR="005A52E4" w:rsidRPr="00B40E94">
        <w:rPr>
          <w:rFonts w:asciiTheme="minorHAnsi" w:hAnsiTheme="minorHAnsi"/>
          <w:szCs w:val="22"/>
        </w:rPr>
        <w:t xml:space="preserve"> patnáct</w:t>
      </w:r>
      <w:r w:rsidRPr="00B40E94">
        <w:rPr>
          <w:rFonts w:asciiTheme="minorHAnsi" w:hAnsiTheme="minorHAnsi"/>
          <w:szCs w:val="22"/>
        </w:rPr>
        <w:t xml:space="preserve"> </w:t>
      </w:r>
      <w:r w:rsidR="005A52E4" w:rsidRPr="00B40E94">
        <w:rPr>
          <w:rFonts w:asciiTheme="minorHAnsi" w:hAnsiTheme="minorHAnsi"/>
          <w:szCs w:val="22"/>
        </w:rPr>
        <w:t>(</w:t>
      </w:r>
      <w:r w:rsidRPr="00B40E94">
        <w:rPr>
          <w:rFonts w:asciiTheme="minorHAnsi" w:hAnsiTheme="minorHAnsi"/>
          <w:szCs w:val="22"/>
        </w:rPr>
        <w:t>15</w:t>
      </w:r>
      <w:r w:rsidR="005A52E4" w:rsidRPr="00B40E94">
        <w:rPr>
          <w:rFonts w:asciiTheme="minorHAnsi" w:hAnsiTheme="minorHAnsi"/>
          <w:szCs w:val="22"/>
        </w:rPr>
        <w:t>) kalendářních</w:t>
      </w:r>
      <w:r w:rsidRPr="00B40E94">
        <w:rPr>
          <w:rFonts w:asciiTheme="minorHAnsi" w:hAnsiTheme="minorHAnsi"/>
          <w:szCs w:val="22"/>
        </w:rPr>
        <w:t xml:space="preserve"> dnů od doručení takovéto výzvy.</w:t>
      </w:r>
    </w:p>
    <w:p w14:paraId="0BDEAC9D" w14:textId="5F2A2AF4" w:rsidR="008D2C71" w:rsidRPr="00B40E94" w:rsidRDefault="008D2C71" w:rsidP="008D2C71">
      <w:pPr>
        <w:pStyle w:val="RLTextlnkuslovan"/>
        <w:rPr>
          <w:rFonts w:asciiTheme="minorHAnsi" w:hAnsiTheme="minorHAnsi"/>
          <w:szCs w:val="22"/>
        </w:rPr>
      </w:pPr>
      <w:bookmarkStart w:id="143" w:name="_Ref378171675"/>
      <w:r w:rsidRPr="00B40E94">
        <w:rPr>
          <w:rFonts w:asciiTheme="minorHAnsi" w:hAnsiTheme="minorHAnsi"/>
          <w:szCs w:val="22"/>
        </w:rPr>
        <w:t>Účinky odstoupení od Smlouvy nastávají dnem doručení písemného oznámení o odstoupení druhé smluvní straně.</w:t>
      </w:r>
      <w:bookmarkEnd w:id="143"/>
      <w:r w:rsidRPr="00B40E94">
        <w:rPr>
          <w:rFonts w:asciiTheme="minorHAnsi" w:hAnsiTheme="minorHAnsi"/>
          <w:szCs w:val="22"/>
        </w:rPr>
        <w:t xml:space="preserve"> </w:t>
      </w:r>
    </w:p>
    <w:p w14:paraId="609D2070" w14:textId="1E02E1AD" w:rsidR="008D2C71" w:rsidRPr="00B40E94" w:rsidRDefault="008D2C71" w:rsidP="005942CC">
      <w:pPr>
        <w:pStyle w:val="RLTextlnkuslovan"/>
        <w:rPr>
          <w:szCs w:val="22"/>
        </w:rPr>
      </w:pPr>
      <w:bookmarkStart w:id="144" w:name="_Ref370978531"/>
      <w:bookmarkStart w:id="145" w:name="_Ref402540663"/>
      <w:r w:rsidRPr="00B40E94">
        <w:rPr>
          <w:rFonts w:asciiTheme="minorHAnsi" w:hAnsiTheme="minorHAnsi"/>
          <w:szCs w:val="22"/>
        </w:rPr>
        <w:t>Objednatel je oprávněn tuto Smlouvu</w:t>
      </w:r>
      <w:r w:rsidR="005A52E4" w:rsidRPr="00B40E94">
        <w:rPr>
          <w:rFonts w:asciiTheme="minorHAnsi" w:hAnsiTheme="minorHAnsi"/>
          <w:szCs w:val="22"/>
        </w:rPr>
        <w:t xml:space="preserve"> nebo dílčí smlouvu </w:t>
      </w:r>
      <w:r w:rsidRPr="00B40E94">
        <w:rPr>
          <w:rFonts w:asciiTheme="minorHAnsi" w:hAnsiTheme="minorHAnsi"/>
          <w:szCs w:val="22"/>
        </w:rPr>
        <w:t>písemně vypovědět</w:t>
      </w:r>
      <w:r w:rsidR="005A52E4" w:rsidRPr="00B40E94">
        <w:rPr>
          <w:rFonts w:asciiTheme="minorHAnsi" w:hAnsiTheme="minorHAnsi"/>
          <w:szCs w:val="22"/>
        </w:rPr>
        <w:t xml:space="preserve"> (a to i částečně)</w:t>
      </w:r>
      <w:r w:rsidRPr="00B40E94">
        <w:rPr>
          <w:rFonts w:asciiTheme="minorHAnsi" w:hAnsiTheme="minorHAnsi"/>
          <w:szCs w:val="22"/>
        </w:rPr>
        <w:t xml:space="preserve"> bez udání důvodů, a to s výpovědní dobou</w:t>
      </w:r>
      <w:bookmarkStart w:id="146" w:name="_Ref372234489"/>
      <w:bookmarkStart w:id="147" w:name="_Ref378235672"/>
      <w:bookmarkEnd w:id="144"/>
      <w:r w:rsidRPr="00B40E94">
        <w:rPr>
          <w:szCs w:val="22"/>
        </w:rPr>
        <w:t xml:space="preserve">, která uplyne ke konci měsíce následujícího po měsíci doručení písemné výpovědi Poskytovateli. Tuto výpověď </w:t>
      </w:r>
      <w:r w:rsidR="001B283B" w:rsidRPr="00B40E94">
        <w:rPr>
          <w:szCs w:val="22"/>
        </w:rPr>
        <w:t xml:space="preserve">nebo částečnou výpověď </w:t>
      </w:r>
      <w:r w:rsidRPr="00B40E94">
        <w:rPr>
          <w:szCs w:val="22"/>
        </w:rPr>
        <w:t>je Objednatel oprávněn učinit kdykoliv po dobu trvání této Smlouvy</w:t>
      </w:r>
      <w:bookmarkEnd w:id="146"/>
      <w:r w:rsidRPr="00B40E94">
        <w:rPr>
          <w:szCs w:val="22"/>
        </w:rPr>
        <w:t>.</w:t>
      </w:r>
      <w:bookmarkEnd w:id="145"/>
      <w:bookmarkEnd w:id="147"/>
    </w:p>
    <w:p w14:paraId="06F2539D" w14:textId="27314E2C" w:rsidR="008D2C71" w:rsidRPr="00B40E94" w:rsidRDefault="008D2C71" w:rsidP="008D2C71">
      <w:pPr>
        <w:pStyle w:val="RLTextlnkuslovan"/>
        <w:rPr>
          <w:rFonts w:asciiTheme="minorHAnsi" w:hAnsiTheme="minorHAnsi"/>
          <w:szCs w:val="22"/>
        </w:rPr>
      </w:pPr>
      <w:r w:rsidRPr="00B40E94">
        <w:rPr>
          <w:rFonts w:asciiTheme="minorHAnsi" w:hAnsiTheme="minorHAnsi"/>
          <w:szCs w:val="22"/>
        </w:rPr>
        <w:t>Ukončením účinnosti této Smlouvy nejsou dotčena ustanovení Smlouvy týkající se licencí, záruk, nároků z odpovědnosti za vady, nároky</w:t>
      </w:r>
      <w:r w:rsidR="004C419E">
        <w:rPr>
          <w:rFonts w:asciiTheme="minorHAnsi" w:hAnsiTheme="minorHAnsi"/>
          <w:szCs w:val="22"/>
        </w:rPr>
        <w:t xml:space="preserve"> na slevu, nároky</w:t>
      </w:r>
      <w:r w:rsidRPr="00B40E94">
        <w:rPr>
          <w:rFonts w:asciiTheme="minorHAnsi" w:hAnsiTheme="minorHAnsi"/>
          <w:szCs w:val="22"/>
        </w:rPr>
        <w:t xml:space="preserve"> z odpovědnosti za škodu </w:t>
      </w:r>
      <w:r w:rsidR="00E276F1" w:rsidRPr="00B40E94">
        <w:rPr>
          <w:rFonts w:asciiTheme="minorHAnsi" w:hAnsiTheme="minorHAnsi"/>
          <w:szCs w:val="22"/>
        </w:rPr>
        <w:t>a</w:t>
      </w:r>
      <w:r w:rsidRPr="00B40E94">
        <w:rPr>
          <w:rFonts w:asciiTheme="minorHAnsi" w:hAnsiTheme="minorHAnsi"/>
          <w:szCs w:val="22"/>
        </w:rPr>
        <w:t xml:space="preserve"> ze smluvních pokut, ustanovení o ochraně informací, ani další ustanovení a nároky, z jejichž povahy vyplývá, že mají trvat i po zániku účinnosti této Smlouvy.</w:t>
      </w:r>
    </w:p>
    <w:p w14:paraId="197E693B" w14:textId="418E2001" w:rsidR="008D2C71" w:rsidRPr="00B40E94" w:rsidRDefault="008D2C71" w:rsidP="008D2C71">
      <w:pPr>
        <w:pStyle w:val="RLTextlnkuslovan"/>
        <w:rPr>
          <w:rFonts w:asciiTheme="minorHAnsi" w:hAnsiTheme="minorHAnsi"/>
          <w:szCs w:val="22"/>
        </w:rPr>
      </w:pPr>
      <w:r w:rsidRPr="00B40E94">
        <w:rPr>
          <w:rFonts w:asciiTheme="minorHAnsi" w:hAnsiTheme="minorHAnsi"/>
          <w:szCs w:val="22"/>
        </w:rPr>
        <w:t xml:space="preserve">Ukončením účinnosti této Smlouvy nejsou dále dotčena ustanovení odst. </w:t>
      </w:r>
      <w:r w:rsidR="00E276F1" w:rsidRPr="00B40E94">
        <w:rPr>
          <w:rFonts w:asciiTheme="minorHAnsi" w:hAnsiTheme="minorHAnsi"/>
        </w:rPr>
        <w:fldChar w:fldCharType="begin"/>
      </w:r>
      <w:r w:rsidR="00E276F1" w:rsidRPr="00B40E94">
        <w:rPr>
          <w:rFonts w:asciiTheme="minorHAnsi" w:hAnsiTheme="minorHAnsi"/>
          <w:szCs w:val="22"/>
        </w:rPr>
        <w:instrText xml:space="preserve"> REF _Ref372883687 \r \h </w:instrText>
      </w:r>
      <w:r w:rsidR="00E276F1" w:rsidRPr="00B40E94">
        <w:rPr>
          <w:rFonts w:asciiTheme="minorHAnsi" w:hAnsiTheme="minorHAnsi"/>
        </w:rPr>
        <w:instrText xml:space="preserve"> \* MERGEFORMAT </w:instrText>
      </w:r>
      <w:r w:rsidR="00E276F1" w:rsidRPr="00B40E94">
        <w:rPr>
          <w:rFonts w:asciiTheme="minorHAnsi" w:hAnsiTheme="minorHAnsi"/>
        </w:rPr>
      </w:r>
      <w:r w:rsidR="00E276F1" w:rsidRPr="00B40E94">
        <w:rPr>
          <w:rFonts w:asciiTheme="minorHAnsi" w:hAnsiTheme="minorHAnsi"/>
        </w:rPr>
        <w:fldChar w:fldCharType="separate"/>
      </w:r>
      <w:r w:rsidR="00B2643E">
        <w:rPr>
          <w:rFonts w:asciiTheme="minorHAnsi" w:hAnsiTheme="minorHAnsi"/>
          <w:szCs w:val="22"/>
        </w:rPr>
        <w:t>6.9</w:t>
      </w:r>
      <w:r w:rsidR="00E276F1" w:rsidRPr="00B40E94">
        <w:rPr>
          <w:rFonts w:asciiTheme="minorHAnsi" w:hAnsiTheme="minorHAnsi"/>
        </w:rPr>
        <w:fldChar w:fldCharType="end"/>
      </w:r>
      <w:r w:rsidR="00E276F1" w:rsidRPr="00B40E94">
        <w:rPr>
          <w:rFonts w:asciiTheme="minorHAnsi" w:hAnsiTheme="minorHAnsi"/>
        </w:rPr>
        <w:t xml:space="preserve"> </w:t>
      </w:r>
      <w:r w:rsidRPr="00B40E94">
        <w:rPr>
          <w:rFonts w:asciiTheme="minorHAnsi" w:hAnsiTheme="minorHAnsi"/>
          <w:szCs w:val="22"/>
        </w:rPr>
        <w:t xml:space="preserve">a odst. </w:t>
      </w:r>
      <w:r w:rsidR="00E276F1" w:rsidRPr="00B40E94">
        <w:rPr>
          <w:rFonts w:asciiTheme="minorHAnsi" w:hAnsiTheme="minorHAnsi"/>
        </w:rPr>
        <w:fldChar w:fldCharType="begin"/>
      </w:r>
      <w:r w:rsidR="00E276F1" w:rsidRPr="00B40E94">
        <w:rPr>
          <w:rFonts w:asciiTheme="minorHAnsi" w:hAnsiTheme="minorHAnsi"/>
          <w:szCs w:val="22"/>
        </w:rPr>
        <w:instrText xml:space="preserve"> REF _Ref372883688 \r \h </w:instrText>
      </w:r>
      <w:r w:rsidR="00E276F1" w:rsidRPr="00B40E94">
        <w:rPr>
          <w:rFonts w:asciiTheme="minorHAnsi" w:hAnsiTheme="minorHAnsi"/>
        </w:rPr>
        <w:instrText xml:space="preserve"> \* MERGEFORMAT </w:instrText>
      </w:r>
      <w:r w:rsidR="00E276F1" w:rsidRPr="00B40E94">
        <w:rPr>
          <w:rFonts w:asciiTheme="minorHAnsi" w:hAnsiTheme="minorHAnsi"/>
        </w:rPr>
      </w:r>
      <w:r w:rsidR="00E276F1" w:rsidRPr="00B40E94">
        <w:rPr>
          <w:rFonts w:asciiTheme="minorHAnsi" w:hAnsiTheme="minorHAnsi"/>
        </w:rPr>
        <w:fldChar w:fldCharType="separate"/>
      </w:r>
      <w:r w:rsidR="00B2643E">
        <w:rPr>
          <w:rFonts w:asciiTheme="minorHAnsi" w:hAnsiTheme="minorHAnsi"/>
          <w:szCs w:val="22"/>
        </w:rPr>
        <w:t>6.10</w:t>
      </w:r>
      <w:r w:rsidR="00E276F1" w:rsidRPr="00B40E94">
        <w:rPr>
          <w:rFonts w:asciiTheme="minorHAnsi" w:hAnsiTheme="minorHAnsi"/>
        </w:rPr>
        <w:fldChar w:fldCharType="end"/>
      </w:r>
      <w:r w:rsidR="00E276F1" w:rsidRPr="00B40E94">
        <w:rPr>
          <w:rFonts w:asciiTheme="minorHAnsi" w:hAnsiTheme="minorHAnsi"/>
        </w:rPr>
        <w:t xml:space="preserve"> </w:t>
      </w:r>
      <w:r w:rsidRPr="00B40E94">
        <w:rPr>
          <w:rFonts w:asciiTheme="minorHAnsi" w:hAnsiTheme="minorHAnsi"/>
          <w:szCs w:val="22"/>
        </w:rPr>
        <w:t xml:space="preserve">Smlouvy jakož i další ustanovení této Smlouvy související s poskytováním plnění stran dle odst. </w:t>
      </w:r>
      <w:r w:rsidR="00E276F1" w:rsidRPr="00B40E94">
        <w:rPr>
          <w:rFonts w:asciiTheme="minorHAnsi" w:hAnsiTheme="minorHAnsi"/>
          <w:szCs w:val="22"/>
        </w:rPr>
        <w:fldChar w:fldCharType="begin"/>
      </w:r>
      <w:r w:rsidR="00E276F1" w:rsidRPr="00B40E94">
        <w:rPr>
          <w:rFonts w:asciiTheme="minorHAnsi" w:hAnsiTheme="minorHAnsi"/>
          <w:szCs w:val="22"/>
        </w:rPr>
        <w:instrText xml:space="preserve"> REF _Ref372883687 \r \h  \* MERGEFORMAT </w:instrText>
      </w:r>
      <w:r w:rsidR="00E276F1" w:rsidRPr="00B40E94">
        <w:rPr>
          <w:rFonts w:asciiTheme="minorHAnsi" w:hAnsiTheme="minorHAnsi"/>
          <w:szCs w:val="22"/>
        </w:rPr>
      </w:r>
      <w:r w:rsidR="00E276F1" w:rsidRPr="00B40E94">
        <w:rPr>
          <w:rFonts w:asciiTheme="minorHAnsi" w:hAnsiTheme="minorHAnsi"/>
          <w:szCs w:val="22"/>
        </w:rPr>
        <w:fldChar w:fldCharType="separate"/>
      </w:r>
      <w:r w:rsidR="00B2643E">
        <w:rPr>
          <w:rFonts w:asciiTheme="minorHAnsi" w:hAnsiTheme="minorHAnsi"/>
          <w:szCs w:val="22"/>
        </w:rPr>
        <w:t>6.9</w:t>
      </w:r>
      <w:r w:rsidR="00E276F1" w:rsidRPr="00B40E94">
        <w:rPr>
          <w:rFonts w:asciiTheme="minorHAnsi" w:hAnsiTheme="minorHAnsi"/>
          <w:szCs w:val="22"/>
        </w:rPr>
        <w:fldChar w:fldCharType="end"/>
      </w:r>
      <w:r w:rsidR="00E276F1" w:rsidRPr="00B40E94">
        <w:rPr>
          <w:rFonts w:asciiTheme="minorHAnsi" w:hAnsiTheme="minorHAnsi"/>
          <w:szCs w:val="22"/>
        </w:rPr>
        <w:t xml:space="preserve"> </w:t>
      </w:r>
      <w:r w:rsidRPr="00B40E94">
        <w:rPr>
          <w:rFonts w:asciiTheme="minorHAnsi" w:hAnsiTheme="minorHAnsi"/>
          <w:szCs w:val="22"/>
        </w:rPr>
        <w:t xml:space="preserve">a odst. </w:t>
      </w:r>
      <w:r w:rsidR="00E276F1" w:rsidRPr="00B40E94">
        <w:rPr>
          <w:rFonts w:asciiTheme="minorHAnsi" w:hAnsiTheme="minorHAnsi"/>
        </w:rPr>
        <w:fldChar w:fldCharType="begin"/>
      </w:r>
      <w:r w:rsidR="00E276F1" w:rsidRPr="00B40E94">
        <w:rPr>
          <w:rFonts w:asciiTheme="minorHAnsi" w:hAnsiTheme="minorHAnsi"/>
          <w:szCs w:val="22"/>
        </w:rPr>
        <w:instrText xml:space="preserve"> REF _Ref372883688 \r \h </w:instrText>
      </w:r>
      <w:r w:rsidR="00E276F1" w:rsidRPr="00B40E94">
        <w:rPr>
          <w:rFonts w:asciiTheme="minorHAnsi" w:hAnsiTheme="minorHAnsi"/>
        </w:rPr>
        <w:instrText xml:space="preserve"> \* MERGEFORMAT </w:instrText>
      </w:r>
      <w:r w:rsidR="00E276F1" w:rsidRPr="00B40E94">
        <w:rPr>
          <w:rFonts w:asciiTheme="minorHAnsi" w:hAnsiTheme="minorHAnsi"/>
        </w:rPr>
      </w:r>
      <w:r w:rsidR="00E276F1" w:rsidRPr="00B40E94">
        <w:rPr>
          <w:rFonts w:asciiTheme="minorHAnsi" w:hAnsiTheme="minorHAnsi"/>
        </w:rPr>
        <w:fldChar w:fldCharType="separate"/>
      </w:r>
      <w:r w:rsidR="00B2643E">
        <w:rPr>
          <w:rFonts w:asciiTheme="minorHAnsi" w:hAnsiTheme="minorHAnsi"/>
          <w:szCs w:val="22"/>
        </w:rPr>
        <w:t>6.10</w:t>
      </w:r>
      <w:r w:rsidR="00E276F1" w:rsidRPr="00B40E94">
        <w:rPr>
          <w:rFonts w:asciiTheme="minorHAnsi" w:hAnsiTheme="minorHAnsi"/>
        </w:rPr>
        <w:fldChar w:fldCharType="end"/>
      </w:r>
      <w:r w:rsidR="00E276F1" w:rsidRPr="00B40E94">
        <w:rPr>
          <w:rFonts w:asciiTheme="minorHAnsi" w:hAnsiTheme="minorHAnsi"/>
        </w:rPr>
        <w:t xml:space="preserve"> </w:t>
      </w:r>
      <w:r w:rsidRPr="00B40E94">
        <w:rPr>
          <w:rFonts w:asciiTheme="minorHAnsi" w:hAnsiTheme="minorHAnsi"/>
          <w:szCs w:val="22"/>
        </w:rPr>
        <w:t>této Smlouvy.</w:t>
      </w:r>
      <w:r w:rsidR="00A96581" w:rsidRPr="00B40E94">
        <w:rPr>
          <w:rFonts w:asciiTheme="minorHAnsi" w:hAnsiTheme="minorHAnsi"/>
          <w:szCs w:val="22"/>
        </w:rPr>
        <w:t xml:space="preserve"> </w:t>
      </w:r>
    </w:p>
    <w:p w14:paraId="417AA55C" w14:textId="096B3C2B" w:rsidR="00CC4120" w:rsidRPr="00B40E94" w:rsidRDefault="008D2C71" w:rsidP="008D2C71">
      <w:pPr>
        <w:pStyle w:val="RLTextlnkuslovan"/>
        <w:rPr>
          <w:rFonts w:asciiTheme="minorHAnsi" w:hAnsiTheme="minorHAnsi"/>
          <w:szCs w:val="22"/>
        </w:rPr>
      </w:pPr>
      <w:r w:rsidRPr="00B40E94">
        <w:rPr>
          <w:szCs w:val="22"/>
        </w:rPr>
        <w:t>Zánikem účinnosti této Smlouvy není dotčeno vzájemné plnění, pokud bylo řádně poskytnuto ani práva a nároky z takových plnění vyplývající. V případě, kdy by však Objednatel odstoupil od Smlouvy z důvodu takového porušení smluvní povinnosti Poskytovatele, že se plnění Poskytovatele stalo pro Objednatele nepotřebným, bude toto plnění Poskytovateli vráceno a ten bude povinen vrátit Objednateli zaplacenou cenu.</w:t>
      </w:r>
      <w:bookmarkEnd w:id="138"/>
      <w:bookmarkEnd w:id="139"/>
    </w:p>
    <w:p w14:paraId="19268EDE" w14:textId="77777777" w:rsidR="00CC4120" w:rsidRPr="00B40E94" w:rsidRDefault="00CC4120" w:rsidP="00CC4120">
      <w:pPr>
        <w:pStyle w:val="RLlneksmlouvy"/>
        <w:rPr>
          <w:rFonts w:asciiTheme="minorHAnsi" w:hAnsiTheme="minorHAnsi"/>
          <w:szCs w:val="22"/>
        </w:rPr>
      </w:pPr>
      <w:bookmarkStart w:id="148" w:name="_Toc212632764"/>
      <w:bookmarkStart w:id="149" w:name="_Toc295034744"/>
      <w:r w:rsidRPr="00B40E94">
        <w:rPr>
          <w:rFonts w:asciiTheme="minorHAnsi" w:hAnsiTheme="minorHAnsi"/>
          <w:szCs w:val="22"/>
        </w:rPr>
        <w:t>ŘEŠENÍ SPORŮ</w:t>
      </w:r>
      <w:bookmarkEnd w:id="148"/>
      <w:bookmarkEnd w:id="149"/>
    </w:p>
    <w:p w14:paraId="427E01ED" w14:textId="77777777" w:rsidR="008D2C71" w:rsidRPr="00B40E94" w:rsidRDefault="008D2C71" w:rsidP="008D2C71">
      <w:pPr>
        <w:pStyle w:val="RLTextlnkuslovan"/>
        <w:rPr>
          <w:rFonts w:asciiTheme="minorHAnsi" w:hAnsiTheme="minorHAnsi"/>
          <w:szCs w:val="22"/>
        </w:rPr>
      </w:pPr>
      <w:r w:rsidRPr="00B40E94">
        <w:rPr>
          <w:rFonts w:asciiTheme="minorHAnsi" w:hAnsiTheme="minorHAnsi"/>
          <w:szCs w:val="22"/>
        </w:rPr>
        <w:t>Práva a povinnosti smluvních stran touto Smlouvou výslovně neupravené se řídí občanským zákoníkem a příslušnými právními předpisy souvisejícími.</w:t>
      </w:r>
    </w:p>
    <w:p w14:paraId="21371DA6" w14:textId="3A18D4E7" w:rsidR="008D2C71" w:rsidRPr="00B40E94" w:rsidRDefault="008D2C71" w:rsidP="008D2C71">
      <w:pPr>
        <w:pStyle w:val="RLTextlnkuslovan"/>
        <w:rPr>
          <w:szCs w:val="22"/>
        </w:rPr>
      </w:pPr>
      <w:bookmarkStart w:id="150" w:name="_Ref212281042"/>
      <w:r w:rsidRPr="00B40E94">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r w:rsidR="00E276F1" w:rsidRPr="00B40E94">
        <w:rPr>
          <w:rFonts w:asciiTheme="minorHAnsi" w:hAnsiTheme="minorHAnsi"/>
          <w:szCs w:val="22"/>
        </w:rPr>
        <w:t>,</w:t>
      </w:r>
      <w:r w:rsidRPr="00B40E94">
        <w:t xml:space="preserve"> a to </w:t>
      </w:r>
      <w:r w:rsidRPr="00B40E94">
        <w:rPr>
          <w:szCs w:val="22"/>
        </w:rPr>
        <w:t xml:space="preserve">do </w:t>
      </w:r>
      <w:r w:rsidR="00E276F1" w:rsidRPr="00B40E94">
        <w:rPr>
          <w:szCs w:val="22"/>
        </w:rPr>
        <w:t>šedesáti (</w:t>
      </w:r>
      <w:r w:rsidRPr="00B40E94">
        <w:rPr>
          <w:szCs w:val="22"/>
        </w:rPr>
        <w:t>60</w:t>
      </w:r>
      <w:r w:rsidR="00E276F1" w:rsidRPr="00B40E94">
        <w:rPr>
          <w:szCs w:val="22"/>
        </w:rPr>
        <w:t>) kalendářních</w:t>
      </w:r>
      <w:r w:rsidRPr="00B40E94">
        <w:rPr>
          <w:szCs w:val="22"/>
        </w:rPr>
        <w:t xml:space="preserve"> dnů ode dne doručení výzvy k smírnému vyřešení sporu zaslané kteroukoliv smluvní stranou druhé smluvní straně.</w:t>
      </w:r>
      <w:bookmarkStart w:id="151" w:name="_Ref378169791"/>
    </w:p>
    <w:bookmarkEnd w:id="150"/>
    <w:bookmarkEnd w:id="151"/>
    <w:p w14:paraId="43209BC6" w14:textId="75614723" w:rsidR="003B35B0" w:rsidRPr="00B40E94" w:rsidRDefault="008D2C71" w:rsidP="008D2C71">
      <w:pPr>
        <w:pStyle w:val="RLTextlnkuslovan"/>
        <w:rPr>
          <w:rFonts w:asciiTheme="minorHAnsi" w:hAnsiTheme="minorHAnsi"/>
          <w:szCs w:val="22"/>
        </w:rPr>
      </w:pPr>
      <w:r w:rsidRPr="00B40E94">
        <w:rPr>
          <w:rFonts w:asciiTheme="minorHAnsi" w:hAnsiTheme="minorHAnsi"/>
          <w:szCs w:val="22"/>
        </w:rPr>
        <w:t xml:space="preserve">Nebude-li sporná záležitost vyřešena dle odst. </w:t>
      </w:r>
      <w:r w:rsidRPr="00B40E94">
        <w:rPr>
          <w:rFonts w:asciiTheme="minorHAnsi" w:hAnsiTheme="minorHAnsi"/>
        </w:rPr>
        <w:fldChar w:fldCharType="begin"/>
      </w:r>
      <w:r w:rsidRPr="00B40E94">
        <w:rPr>
          <w:rFonts w:asciiTheme="minorHAnsi" w:hAnsiTheme="minorHAnsi"/>
        </w:rPr>
        <w:instrText xml:space="preserve"> REF _Ref212281042 \r \h  \* MERGEFORMAT </w:instrText>
      </w:r>
      <w:r w:rsidRPr="00B40E94">
        <w:rPr>
          <w:rFonts w:asciiTheme="minorHAnsi" w:hAnsiTheme="minorHAnsi"/>
        </w:rPr>
      </w:r>
      <w:r w:rsidRPr="00B40E94">
        <w:rPr>
          <w:rFonts w:asciiTheme="minorHAnsi" w:hAnsiTheme="minorHAnsi"/>
        </w:rPr>
        <w:fldChar w:fldCharType="separate"/>
      </w:r>
      <w:r w:rsidR="00B2643E" w:rsidRPr="00B2643E">
        <w:rPr>
          <w:rFonts w:asciiTheme="minorHAnsi" w:hAnsiTheme="minorHAnsi"/>
          <w:szCs w:val="22"/>
        </w:rPr>
        <w:t>17.2</w:t>
      </w:r>
      <w:r w:rsidRPr="00B40E94">
        <w:rPr>
          <w:rFonts w:asciiTheme="minorHAnsi" w:hAnsiTheme="minorHAnsi"/>
        </w:rPr>
        <w:fldChar w:fldCharType="end"/>
      </w:r>
      <w:r w:rsidRPr="00B40E94">
        <w:rPr>
          <w:rFonts w:asciiTheme="minorHAnsi" w:hAnsiTheme="minorHAnsi"/>
          <w:szCs w:val="22"/>
        </w:rPr>
        <w:t xml:space="preserve"> do </w:t>
      </w:r>
      <w:r w:rsidR="00E276F1" w:rsidRPr="00B40E94">
        <w:rPr>
          <w:szCs w:val="22"/>
        </w:rPr>
        <w:t>šedesáti (60) kalendářních dnů</w:t>
      </w:r>
      <w:r w:rsidR="00E276F1" w:rsidRPr="00B40E94">
        <w:rPr>
          <w:rFonts w:asciiTheme="minorHAnsi" w:hAnsiTheme="minorHAnsi"/>
          <w:szCs w:val="22"/>
        </w:rPr>
        <w:t xml:space="preserve"> </w:t>
      </w:r>
      <w:r w:rsidRPr="00B40E94">
        <w:rPr>
          <w:rFonts w:asciiTheme="minorHAnsi" w:hAnsiTheme="minorHAnsi"/>
          <w:szCs w:val="22"/>
        </w:rPr>
        <w:t>ode dne doručení výzvy k smírnému vyřešení sporu zaslané kteroukoliv smluvní stranou druhé smluvní straně, bude tento spor rozhodován s konečnou platností u příslušného obecného soudu České republiky</w:t>
      </w:r>
      <w:r w:rsidR="003B35B0" w:rsidRPr="00B40E94">
        <w:rPr>
          <w:rFonts w:asciiTheme="minorHAnsi" w:hAnsiTheme="minorHAnsi"/>
          <w:szCs w:val="22"/>
        </w:rPr>
        <w:t>.</w:t>
      </w:r>
      <w:r w:rsidR="003F5DE5" w:rsidRPr="00B40E94">
        <w:rPr>
          <w:rFonts w:asciiTheme="minorHAnsi" w:hAnsiTheme="minorHAnsi"/>
          <w:szCs w:val="22"/>
        </w:rPr>
        <w:t xml:space="preserve"> Smluvní strany se dohodly, že místně příslušným soudem pro řešení případných sporů bude soud příslušný dle místa sídla Objednatele.</w:t>
      </w:r>
    </w:p>
    <w:p w14:paraId="5504E387" w14:textId="77777777" w:rsidR="00CC4120" w:rsidRPr="00B40E94" w:rsidRDefault="00CC4120" w:rsidP="00CC4120">
      <w:pPr>
        <w:pStyle w:val="RLlneksmlouvy"/>
        <w:rPr>
          <w:rFonts w:asciiTheme="minorHAnsi" w:hAnsiTheme="minorHAnsi"/>
          <w:szCs w:val="22"/>
        </w:rPr>
      </w:pPr>
      <w:bookmarkStart w:id="152" w:name="_Toc212632765"/>
      <w:bookmarkStart w:id="153" w:name="_Toc295034745"/>
      <w:r w:rsidRPr="00B40E94">
        <w:rPr>
          <w:rFonts w:asciiTheme="minorHAnsi" w:hAnsiTheme="minorHAnsi"/>
          <w:szCs w:val="22"/>
        </w:rPr>
        <w:t>ZÁVĚREČNÁ USTANOVENÍ</w:t>
      </w:r>
      <w:bookmarkEnd w:id="152"/>
      <w:bookmarkEnd w:id="153"/>
    </w:p>
    <w:p w14:paraId="6C0CEC30" w14:textId="77777777" w:rsidR="008D2C71" w:rsidRPr="00B40E94" w:rsidRDefault="008D2C71" w:rsidP="008D2C71">
      <w:pPr>
        <w:pStyle w:val="RLTextlnkuslovan"/>
        <w:rPr>
          <w:rFonts w:asciiTheme="minorHAnsi" w:hAnsiTheme="minorHAnsi"/>
          <w:szCs w:val="22"/>
        </w:rPr>
      </w:pPr>
      <w:bookmarkStart w:id="154" w:name="_Ref305054129"/>
      <w:r w:rsidRPr="00B40E94">
        <w:rPr>
          <w:rFonts w:asciiTheme="minorHAnsi" w:hAnsiTheme="minorHAnsi"/>
          <w:szCs w:val="22"/>
        </w:rPr>
        <w:t xml:space="preserve">Tato Smlouva představuje úplnou dohodu smluvních stran o předmětu této Smlouvy. Tuto Smlouvu je možné měnit pouze písemnou dohodou smluvních stran ve formě číslovaných dodatků této Smlouvy, podepsaných osobami oprávněnými </w:t>
      </w:r>
      <w:r w:rsidRPr="00B40E94">
        <w:rPr>
          <w:rFonts w:asciiTheme="minorHAnsi" w:hAnsiTheme="minorHAnsi"/>
          <w:szCs w:val="22"/>
        </w:rPr>
        <w:lastRenderedPageBreak/>
        <w:t>jednat jménem smluvních stran</w:t>
      </w:r>
      <w:r w:rsidRPr="00B40E94">
        <w:rPr>
          <w:rFonts w:asciiTheme="minorHAnsi" w:hAnsiTheme="minorHAnsi"/>
        </w:rPr>
        <w:t>, přičemž jakákoliv změna Smlouvy bude provedena v souladu se ZVZ</w:t>
      </w:r>
      <w:r w:rsidRPr="00B40E94">
        <w:rPr>
          <w:rFonts w:asciiTheme="minorHAnsi" w:hAnsiTheme="minorHAnsi"/>
          <w:szCs w:val="22"/>
        </w:rPr>
        <w:t>.</w:t>
      </w:r>
      <w:bookmarkEnd w:id="154"/>
    </w:p>
    <w:p w14:paraId="57048352" w14:textId="6F985A19" w:rsidR="00514EB0" w:rsidRPr="00B40E94" w:rsidRDefault="00514EB0" w:rsidP="008D2C71">
      <w:pPr>
        <w:pStyle w:val="RLTextlnkuslovan"/>
        <w:rPr>
          <w:rFonts w:asciiTheme="minorHAnsi" w:hAnsiTheme="minorHAnsi"/>
          <w:szCs w:val="22"/>
        </w:rPr>
      </w:pPr>
      <w:r w:rsidRPr="00B40E94">
        <w:rPr>
          <w:rFonts w:asciiTheme="minorHAnsi" w:hAnsiTheme="minorHAnsi"/>
          <w:szCs w:val="22"/>
        </w:rPr>
        <w:t xml:space="preserve">V zájmu vyloučení pochybností smluvní strany výslovně uvádějí, že hovoří-li tato Smlouva o plnění </w:t>
      </w:r>
      <w:r w:rsidR="00D13536" w:rsidRPr="00B40E94">
        <w:rPr>
          <w:rFonts w:asciiTheme="minorHAnsi" w:hAnsiTheme="minorHAnsi"/>
          <w:szCs w:val="22"/>
        </w:rPr>
        <w:t>poskytovaném na</w:t>
      </w:r>
      <w:r w:rsidRPr="00B40E94">
        <w:rPr>
          <w:rFonts w:asciiTheme="minorHAnsi" w:hAnsiTheme="minorHAnsi"/>
          <w:szCs w:val="22"/>
        </w:rPr>
        <w:t xml:space="preserve"> </w:t>
      </w:r>
      <w:r w:rsidR="00D13536" w:rsidRPr="00B40E94">
        <w:rPr>
          <w:rFonts w:asciiTheme="minorHAnsi" w:hAnsiTheme="minorHAnsi"/>
          <w:szCs w:val="22"/>
        </w:rPr>
        <w:t>základě Smlouvy, je tím míněno</w:t>
      </w:r>
      <w:r w:rsidRPr="00B40E94">
        <w:rPr>
          <w:rFonts w:asciiTheme="minorHAnsi" w:hAnsiTheme="minorHAnsi"/>
          <w:szCs w:val="22"/>
        </w:rPr>
        <w:t xml:space="preserve"> plnění </w:t>
      </w:r>
      <w:r w:rsidR="00D13536" w:rsidRPr="00B40E94">
        <w:rPr>
          <w:rFonts w:asciiTheme="minorHAnsi" w:hAnsiTheme="minorHAnsi"/>
          <w:szCs w:val="22"/>
        </w:rPr>
        <w:t xml:space="preserve">poskytované </w:t>
      </w:r>
      <w:r w:rsidRPr="00B40E94">
        <w:rPr>
          <w:rFonts w:asciiTheme="minorHAnsi" w:hAnsiTheme="minorHAnsi"/>
          <w:szCs w:val="22"/>
        </w:rPr>
        <w:t>na základě této Smlouvy a příslušné dílčí smlouvy.</w:t>
      </w:r>
    </w:p>
    <w:p w14:paraId="46CDDDE8" w14:textId="77777777" w:rsidR="008D2C71" w:rsidRDefault="008D2C71" w:rsidP="008D2C71">
      <w:pPr>
        <w:pStyle w:val="RLTextlnkuslovan"/>
      </w:pPr>
      <w:r w:rsidRPr="00B40E94">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w:t>
      </w:r>
      <w:r w:rsidRPr="00B40E94">
        <w:rPr>
          <w:rFonts w:asciiTheme="minorHAnsi" w:hAnsiTheme="minorHAnsi"/>
          <w:szCs w:val="22"/>
        </w:rPr>
        <w:t xml:space="preserve">v souladu se ZVZ </w:t>
      </w:r>
      <w:r w:rsidRPr="00B40E94">
        <w:t>platným a vynutitelným ustanovením, které je svým obsahem nejbližší účelu neplatného či nevynutitelného ustanovení.</w:t>
      </w:r>
    </w:p>
    <w:p w14:paraId="428FABC3" w14:textId="5CBBF40A" w:rsidR="00FF77B8" w:rsidRPr="00B40E94" w:rsidRDefault="00FF77B8" w:rsidP="008D2C71">
      <w:pPr>
        <w:pStyle w:val="RLTextlnkuslovan"/>
      </w:pPr>
      <w:r>
        <w:t xml:space="preserve">Pokud po dobu trvání této Smlouvy či kterékoli dílčí smlouvy pozbyde účinnosti jakákoli část obecně závazných právních předpisů, na něž tato Smlouva odkazuje, má se za to, že takový odkaz se nadále vztahuje k takovému ustanovení v místě a čase účinného právního předpisu, </w:t>
      </w:r>
      <w:r w:rsidR="0059067B">
        <w:t>jímž bylo původní odkazované ustanovení nahrazeno</w:t>
      </w:r>
      <w:r>
        <w:t>.</w:t>
      </w:r>
    </w:p>
    <w:p w14:paraId="62C6D97B" w14:textId="77777777" w:rsidR="008D2C71" w:rsidRPr="00B40E94" w:rsidRDefault="008D2C71" w:rsidP="008D2C71">
      <w:pPr>
        <w:pStyle w:val="RLTextlnkuslovan"/>
        <w:rPr>
          <w:rFonts w:asciiTheme="minorHAnsi" w:hAnsiTheme="minorHAnsi"/>
          <w:szCs w:val="22"/>
        </w:rPr>
      </w:pPr>
      <w:bookmarkStart w:id="155" w:name="_Ref214189956"/>
      <w:r w:rsidRPr="00B40E94">
        <w:rPr>
          <w:rFonts w:asciiTheme="minorHAnsi" w:hAnsiTheme="minorHAnsi"/>
          <w:szCs w:val="22"/>
        </w:rPr>
        <w:t>Veškerá práva a povinnosti vyplývající z této Smlouvy přecházejí, pokud to povaha těchto práv a povinností nevylučuje, na právní nástupce smluvních stran.</w:t>
      </w:r>
      <w:bookmarkEnd w:id="155"/>
      <w:r w:rsidRPr="00B40E94">
        <w:rPr>
          <w:rFonts w:asciiTheme="minorHAnsi" w:hAnsiTheme="minorHAnsi"/>
          <w:szCs w:val="22"/>
        </w:rPr>
        <w:t xml:space="preserve"> </w:t>
      </w:r>
    </w:p>
    <w:p w14:paraId="07C7023A" w14:textId="0192397A" w:rsidR="00200D7C" w:rsidRPr="00B40E94" w:rsidRDefault="008D2C71" w:rsidP="008D2C71">
      <w:pPr>
        <w:pStyle w:val="RLTextlnkuslovan"/>
        <w:rPr>
          <w:rFonts w:asciiTheme="minorHAnsi" w:hAnsiTheme="minorHAnsi"/>
          <w:szCs w:val="22"/>
        </w:rPr>
      </w:pPr>
      <w:r w:rsidRPr="00B40E94">
        <w:rPr>
          <w:rFonts w:asciiTheme="minorHAnsi" w:hAnsiTheme="minorHAnsi"/>
          <w:szCs w:val="22"/>
        </w:rPr>
        <w:t>Poskytovatel není oprávněn postoupit peněžité nároky vůči Objednateli na třetí osobu bez předchozího písemného souhlasu Objednatele</w:t>
      </w:r>
      <w:r w:rsidR="00200D7C" w:rsidRPr="00B40E94">
        <w:rPr>
          <w:rFonts w:asciiTheme="minorHAnsi" w:hAnsiTheme="minorHAnsi"/>
          <w:szCs w:val="22"/>
        </w:rPr>
        <w:t>.</w:t>
      </w:r>
    </w:p>
    <w:p w14:paraId="78AD17F3" w14:textId="77777777" w:rsidR="00CB4254" w:rsidRPr="00B40E94" w:rsidRDefault="00CB4254" w:rsidP="00200D7C">
      <w:pPr>
        <w:pStyle w:val="RLTextlnkuslovan"/>
        <w:rPr>
          <w:rFonts w:asciiTheme="minorHAnsi" w:hAnsiTheme="minorHAnsi"/>
          <w:szCs w:val="22"/>
        </w:rPr>
      </w:pPr>
      <w:r w:rsidRPr="00B40E94">
        <w:rPr>
          <w:rFonts w:asciiTheme="minorHAnsi" w:hAnsiTheme="minorHAnsi"/>
          <w:szCs w:val="22"/>
        </w:rPr>
        <w:t>Nedílnou součást Smlouvy tvoří tyto přílohy:</w:t>
      </w:r>
    </w:p>
    <w:tbl>
      <w:tblPr>
        <w:tblW w:w="5000" w:type="pct"/>
        <w:jc w:val="center"/>
        <w:tblLook w:val="01E0" w:firstRow="1" w:lastRow="1" w:firstColumn="1" w:lastColumn="1" w:noHBand="0" w:noVBand="0"/>
      </w:tblPr>
      <w:tblGrid>
        <w:gridCol w:w="3772"/>
        <w:gridCol w:w="5514"/>
      </w:tblGrid>
      <w:tr w:rsidR="00CB4254" w:rsidRPr="00B40E94" w14:paraId="0C9A623C" w14:textId="77777777" w:rsidTr="00471E51">
        <w:trPr>
          <w:jc w:val="center"/>
        </w:trPr>
        <w:tc>
          <w:tcPr>
            <w:tcW w:w="2031" w:type="pct"/>
          </w:tcPr>
          <w:bookmarkStart w:id="156" w:name="ListAnnex01"/>
          <w:p w14:paraId="237CBDEA" w14:textId="046E932B" w:rsidR="00CB4254" w:rsidRPr="00B40E94" w:rsidRDefault="006C2375" w:rsidP="007B5197">
            <w:pPr>
              <w:pStyle w:val="Seznamploh"/>
              <w:rPr>
                <w:rFonts w:asciiTheme="minorHAnsi" w:hAnsiTheme="minorHAnsi"/>
              </w:rPr>
            </w:pPr>
            <w:r w:rsidRPr="00B40E94">
              <w:rPr>
                <w:rFonts w:asciiTheme="minorHAnsi" w:hAnsiTheme="minorHAnsi"/>
              </w:rPr>
              <w:fldChar w:fldCharType="begin"/>
            </w:r>
            <w:r w:rsidR="00C43592">
              <w:rPr>
                <w:rFonts w:asciiTheme="minorHAnsi" w:hAnsiTheme="minorHAnsi"/>
              </w:rPr>
              <w:instrText>HYPERLINK  \l "Annex01"</w:instrText>
            </w:r>
            <w:r w:rsidRPr="00B40E94">
              <w:rPr>
                <w:rFonts w:asciiTheme="minorHAnsi" w:hAnsiTheme="minorHAnsi"/>
              </w:rPr>
              <w:fldChar w:fldCharType="separate"/>
            </w:r>
            <w:r w:rsidR="00CB4254" w:rsidRPr="00B40E94">
              <w:rPr>
                <w:rStyle w:val="Hypertextovodkaz"/>
                <w:rFonts w:asciiTheme="minorHAnsi" w:hAnsiTheme="minorHAnsi"/>
              </w:rPr>
              <w:t>Příloha č. 1</w:t>
            </w:r>
            <w:r w:rsidRPr="00B40E94">
              <w:rPr>
                <w:rFonts w:asciiTheme="minorHAnsi" w:hAnsiTheme="minorHAnsi"/>
              </w:rPr>
              <w:fldChar w:fldCharType="end"/>
            </w:r>
            <w:r w:rsidR="00CB4254" w:rsidRPr="00B40E94">
              <w:rPr>
                <w:rFonts w:asciiTheme="minorHAnsi" w:hAnsiTheme="minorHAnsi"/>
              </w:rPr>
              <w:t>:</w:t>
            </w:r>
            <w:bookmarkEnd w:id="156"/>
          </w:p>
        </w:tc>
        <w:tc>
          <w:tcPr>
            <w:tcW w:w="2969" w:type="pct"/>
          </w:tcPr>
          <w:p w14:paraId="038E7E92" w14:textId="21109311" w:rsidR="00CB4254" w:rsidRPr="00B40E94" w:rsidRDefault="00D01154" w:rsidP="004B616F">
            <w:pPr>
              <w:rPr>
                <w:rFonts w:asciiTheme="minorHAnsi" w:hAnsiTheme="minorHAnsi"/>
                <w:szCs w:val="22"/>
              </w:rPr>
            </w:pPr>
            <w:r w:rsidRPr="00B40E94">
              <w:rPr>
                <w:rFonts w:asciiTheme="minorHAnsi" w:hAnsiTheme="minorHAnsi"/>
                <w:szCs w:val="22"/>
              </w:rPr>
              <w:t xml:space="preserve">Specifikace </w:t>
            </w:r>
            <w:r w:rsidR="004B616F" w:rsidRPr="00B40E94">
              <w:rPr>
                <w:rFonts w:asciiTheme="minorHAnsi" w:hAnsiTheme="minorHAnsi"/>
                <w:szCs w:val="22"/>
              </w:rPr>
              <w:t>Služ</w:t>
            </w:r>
            <w:r w:rsidR="004B616F">
              <w:rPr>
                <w:rFonts w:asciiTheme="minorHAnsi" w:hAnsiTheme="minorHAnsi"/>
                <w:szCs w:val="22"/>
              </w:rPr>
              <w:t>by</w:t>
            </w:r>
            <w:r w:rsidR="004B616F" w:rsidRPr="00B40E94">
              <w:rPr>
                <w:rFonts w:asciiTheme="minorHAnsi" w:hAnsiTheme="minorHAnsi"/>
                <w:szCs w:val="22"/>
              </w:rPr>
              <w:t xml:space="preserve"> </w:t>
            </w:r>
            <w:r w:rsidRPr="00B40E94">
              <w:rPr>
                <w:rFonts w:asciiTheme="minorHAnsi" w:hAnsiTheme="minorHAnsi"/>
                <w:szCs w:val="22"/>
              </w:rPr>
              <w:t>včetně podmínek jejich poskytování</w:t>
            </w:r>
            <w:r w:rsidR="002D2699" w:rsidRPr="00B40E94">
              <w:rPr>
                <w:rFonts w:asciiTheme="minorHAnsi" w:hAnsiTheme="minorHAnsi"/>
                <w:szCs w:val="22"/>
              </w:rPr>
              <w:t xml:space="preserve"> </w:t>
            </w:r>
          </w:p>
        </w:tc>
      </w:tr>
      <w:bookmarkStart w:id="157" w:name="ListAnnex02"/>
      <w:tr w:rsidR="00E72AE0" w:rsidRPr="00B40E94" w14:paraId="0C5E6F0C" w14:textId="77777777" w:rsidTr="00471E51">
        <w:trPr>
          <w:jc w:val="center"/>
        </w:trPr>
        <w:tc>
          <w:tcPr>
            <w:tcW w:w="2031" w:type="pct"/>
          </w:tcPr>
          <w:p w14:paraId="21F9F779" w14:textId="13E6C0BB" w:rsidR="00E72AE0" w:rsidRPr="00B40E94" w:rsidRDefault="00C43592" w:rsidP="00C43592">
            <w:pPr>
              <w:pStyle w:val="Seznamploh"/>
              <w:rPr>
                <w:rFonts w:asciiTheme="minorHAnsi" w:hAnsiTheme="minorHAnsi"/>
              </w:rPr>
            </w:pPr>
            <w:r w:rsidRPr="00B40E94">
              <w:rPr>
                <w:rFonts w:asciiTheme="minorHAnsi" w:hAnsiTheme="minorHAnsi"/>
              </w:rPr>
              <w:fldChar w:fldCharType="begin"/>
            </w:r>
            <w:r>
              <w:rPr>
                <w:rFonts w:asciiTheme="minorHAnsi" w:hAnsiTheme="minorHAnsi"/>
              </w:rPr>
              <w:instrText>HYPERLINK  \l "Annex02"</w:instrText>
            </w:r>
            <w:r w:rsidRPr="00B40E94">
              <w:rPr>
                <w:rFonts w:asciiTheme="minorHAnsi" w:hAnsiTheme="minorHAnsi"/>
              </w:rP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2</w:t>
            </w:r>
            <w:r w:rsidRPr="00B40E94">
              <w:rPr>
                <w:rFonts w:asciiTheme="minorHAnsi" w:hAnsiTheme="minorHAnsi"/>
              </w:rPr>
              <w:fldChar w:fldCharType="end"/>
            </w:r>
            <w:bookmarkEnd w:id="157"/>
            <w:r w:rsidR="00E72AE0" w:rsidRPr="00B40E94">
              <w:rPr>
                <w:rFonts w:asciiTheme="minorHAnsi" w:hAnsiTheme="minorHAnsi"/>
              </w:rPr>
              <w:t>:</w:t>
            </w:r>
          </w:p>
        </w:tc>
        <w:tc>
          <w:tcPr>
            <w:tcW w:w="2969" w:type="pct"/>
          </w:tcPr>
          <w:p w14:paraId="0D979C93" w14:textId="4047A2F2" w:rsidR="00E72AE0" w:rsidRPr="00B40E94" w:rsidRDefault="00BD35E6" w:rsidP="004B616F">
            <w:pPr>
              <w:rPr>
                <w:rFonts w:asciiTheme="minorHAnsi" w:hAnsiTheme="minorHAnsi"/>
                <w:szCs w:val="22"/>
              </w:rPr>
            </w:pPr>
            <w:r>
              <w:rPr>
                <w:rFonts w:asciiTheme="minorHAnsi" w:hAnsiTheme="minorHAnsi"/>
                <w:szCs w:val="22"/>
              </w:rPr>
              <w:t>C</w:t>
            </w:r>
            <w:r w:rsidR="00D01154" w:rsidRPr="00B40E94">
              <w:rPr>
                <w:rFonts w:asciiTheme="minorHAnsi" w:hAnsiTheme="minorHAnsi"/>
                <w:szCs w:val="22"/>
              </w:rPr>
              <w:t xml:space="preserve">eny za poskytování </w:t>
            </w:r>
            <w:r w:rsidR="004B616F" w:rsidRPr="00B40E94">
              <w:rPr>
                <w:rFonts w:asciiTheme="minorHAnsi" w:hAnsiTheme="minorHAnsi"/>
                <w:szCs w:val="22"/>
              </w:rPr>
              <w:t>Služ</w:t>
            </w:r>
            <w:r w:rsidR="004B616F">
              <w:rPr>
                <w:rFonts w:asciiTheme="minorHAnsi" w:hAnsiTheme="minorHAnsi"/>
                <w:szCs w:val="22"/>
              </w:rPr>
              <w:t>by</w:t>
            </w:r>
          </w:p>
        </w:tc>
      </w:tr>
      <w:bookmarkStart w:id="158" w:name="ListAnnex03"/>
      <w:tr w:rsidR="002F2883" w:rsidRPr="00B40E94" w14:paraId="13562C19" w14:textId="77777777" w:rsidTr="00471E51">
        <w:trPr>
          <w:jc w:val="center"/>
        </w:trPr>
        <w:tc>
          <w:tcPr>
            <w:tcW w:w="2031" w:type="pct"/>
          </w:tcPr>
          <w:p w14:paraId="1DD6E951" w14:textId="1742FB6D" w:rsidR="002F2883" w:rsidRPr="00B40E94" w:rsidRDefault="00C43592" w:rsidP="00C43592">
            <w:pPr>
              <w:pStyle w:val="Seznamploh"/>
              <w:rPr>
                <w:rFonts w:asciiTheme="minorHAnsi" w:hAnsiTheme="minorHAnsi"/>
              </w:rPr>
            </w:pPr>
            <w:r w:rsidRPr="00B40E94">
              <w:rPr>
                <w:rFonts w:asciiTheme="minorHAnsi" w:hAnsiTheme="minorHAnsi"/>
              </w:rPr>
              <w:fldChar w:fldCharType="begin"/>
            </w:r>
            <w:r>
              <w:rPr>
                <w:rFonts w:asciiTheme="minorHAnsi" w:hAnsiTheme="minorHAnsi"/>
              </w:rPr>
              <w:instrText>HYPERLINK  \l "Annex03"</w:instrText>
            </w:r>
            <w:r w:rsidRPr="00B40E94">
              <w:rPr>
                <w:rFonts w:asciiTheme="minorHAnsi" w:hAnsiTheme="minorHAnsi"/>
              </w:rP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3</w:t>
            </w:r>
            <w:r w:rsidRPr="00B40E94">
              <w:rPr>
                <w:rFonts w:asciiTheme="minorHAnsi" w:hAnsiTheme="minorHAnsi"/>
              </w:rPr>
              <w:fldChar w:fldCharType="end"/>
            </w:r>
            <w:bookmarkEnd w:id="158"/>
            <w:r w:rsidR="002F2883" w:rsidRPr="00B40E94">
              <w:rPr>
                <w:rFonts w:asciiTheme="minorHAnsi" w:hAnsiTheme="minorHAnsi"/>
              </w:rPr>
              <w:t>:</w:t>
            </w:r>
          </w:p>
        </w:tc>
        <w:tc>
          <w:tcPr>
            <w:tcW w:w="2969" w:type="pct"/>
          </w:tcPr>
          <w:p w14:paraId="58C1869D" w14:textId="610B2311" w:rsidR="002F2883" w:rsidRPr="00B40E94" w:rsidRDefault="00D01154" w:rsidP="000B181D">
            <w:pPr>
              <w:rPr>
                <w:rFonts w:asciiTheme="minorHAnsi" w:hAnsiTheme="minorHAnsi"/>
                <w:szCs w:val="22"/>
              </w:rPr>
            </w:pPr>
            <w:r w:rsidRPr="00B40E94">
              <w:rPr>
                <w:rFonts w:asciiTheme="minorHAnsi" w:hAnsiTheme="minorHAnsi"/>
                <w:szCs w:val="22"/>
                <w:lang w:eastAsia="en-US"/>
              </w:rPr>
              <w:t>Vzor výkazu o Službách</w:t>
            </w:r>
            <w:r w:rsidR="00E52C73" w:rsidRPr="00B40E94">
              <w:rPr>
                <w:rFonts w:asciiTheme="minorHAnsi" w:hAnsiTheme="minorHAnsi"/>
                <w:szCs w:val="22"/>
                <w:lang w:eastAsia="en-US"/>
              </w:rPr>
              <w:t xml:space="preserve"> - Reportu</w:t>
            </w:r>
          </w:p>
        </w:tc>
      </w:tr>
      <w:bookmarkStart w:id="159" w:name="ListAnnex04"/>
      <w:tr w:rsidR="002F2883" w:rsidRPr="00B40E94" w14:paraId="3A9988A3" w14:textId="77777777" w:rsidTr="00471E51">
        <w:trPr>
          <w:jc w:val="center"/>
        </w:trPr>
        <w:tc>
          <w:tcPr>
            <w:tcW w:w="2031" w:type="pct"/>
          </w:tcPr>
          <w:p w14:paraId="6E9D8D59" w14:textId="7FB45272" w:rsidR="002F2883" w:rsidRPr="00B40E94" w:rsidRDefault="00C43592" w:rsidP="00C43592">
            <w:pPr>
              <w:pStyle w:val="Seznamploh"/>
              <w:rPr>
                <w:rFonts w:asciiTheme="minorHAnsi" w:hAnsiTheme="minorHAnsi"/>
              </w:rPr>
            </w:pPr>
            <w:r>
              <w:fldChar w:fldCharType="begin"/>
            </w:r>
            <w:r>
              <w:instrText>HYPERLINK  \l "Annex04"</w:instrText>
            </w:r>
            <w: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4</w:t>
            </w:r>
            <w:r>
              <w:rPr>
                <w:rStyle w:val="Hypertextovodkaz"/>
                <w:rFonts w:asciiTheme="minorHAnsi" w:hAnsiTheme="minorHAnsi"/>
              </w:rPr>
              <w:fldChar w:fldCharType="end"/>
            </w:r>
            <w:bookmarkEnd w:id="159"/>
            <w:r w:rsidR="002F2883" w:rsidRPr="00B40E94">
              <w:rPr>
                <w:rFonts w:asciiTheme="minorHAnsi" w:hAnsiTheme="minorHAnsi"/>
              </w:rPr>
              <w:t>:</w:t>
            </w:r>
          </w:p>
        </w:tc>
        <w:tc>
          <w:tcPr>
            <w:tcW w:w="2969" w:type="pct"/>
          </w:tcPr>
          <w:p w14:paraId="2D4491C9" w14:textId="7CA81EB6" w:rsidR="002F2883" w:rsidRPr="00B40E94" w:rsidRDefault="00D01154" w:rsidP="008D2C71">
            <w:pPr>
              <w:rPr>
                <w:rFonts w:asciiTheme="minorHAnsi" w:hAnsiTheme="minorHAnsi"/>
                <w:szCs w:val="22"/>
              </w:rPr>
            </w:pPr>
            <w:r w:rsidRPr="00B40E94">
              <w:rPr>
                <w:rFonts w:asciiTheme="minorHAnsi" w:hAnsiTheme="minorHAnsi"/>
                <w:szCs w:val="22"/>
              </w:rPr>
              <w:t>Realizační tým Poskytovatele</w:t>
            </w:r>
            <w:r w:rsidR="002F2883" w:rsidRPr="00B40E94">
              <w:rPr>
                <w:rFonts w:asciiTheme="minorHAnsi" w:hAnsiTheme="minorHAnsi"/>
              </w:rPr>
              <w:t xml:space="preserve"> </w:t>
            </w:r>
          </w:p>
        </w:tc>
      </w:tr>
      <w:bookmarkStart w:id="160" w:name="ListAnnex05"/>
      <w:tr w:rsidR="00D01154" w:rsidRPr="00B40E94" w14:paraId="02D329D2" w14:textId="77777777" w:rsidTr="00471E51">
        <w:trPr>
          <w:jc w:val="center"/>
        </w:trPr>
        <w:tc>
          <w:tcPr>
            <w:tcW w:w="2031" w:type="pct"/>
          </w:tcPr>
          <w:p w14:paraId="2F1BAD08" w14:textId="43CBD50D" w:rsidR="00D01154" w:rsidRPr="00B40E94" w:rsidRDefault="00C43592" w:rsidP="00C43592">
            <w:pPr>
              <w:pStyle w:val="Seznamploh"/>
              <w:rPr>
                <w:rFonts w:asciiTheme="minorHAnsi" w:hAnsiTheme="minorHAnsi"/>
              </w:rPr>
            </w:pPr>
            <w:r>
              <w:fldChar w:fldCharType="begin"/>
            </w:r>
            <w:r>
              <w:instrText>HYPERLINK  \l "Annex05"</w:instrText>
            </w:r>
            <w: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5</w:t>
            </w:r>
            <w:r>
              <w:rPr>
                <w:rStyle w:val="Hypertextovodkaz"/>
                <w:rFonts w:asciiTheme="minorHAnsi" w:hAnsiTheme="minorHAnsi"/>
              </w:rPr>
              <w:fldChar w:fldCharType="end"/>
            </w:r>
            <w:bookmarkEnd w:id="160"/>
            <w:r w:rsidR="00D01154" w:rsidRPr="00B40E94">
              <w:rPr>
                <w:rFonts w:asciiTheme="minorHAnsi" w:hAnsiTheme="minorHAnsi"/>
              </w:rPr>
              <w:t>:</w:t>
            </w:r>
          </w:p>
        </w:tc>
        <w:tc>
          <w:tcPr>
            <w:tcW w:w="2969" w:type="pct"/>
          </w:tcPr>
          <w:p w14:paraId="53C9E140" w14:textId="23FBEDFF" w:rsidR="00D01154" w:rsidRPr="00B40E94" w:rsidRDefault="00D01154" w:rsidP="00216C41">
            <w:pPr>
              <w:rPr>
                <w:rFonts w:asciiTheme="minorHAnsi" w:hAnsiTheme="minorHAnsi"/>
                <w:szCs w:val="22"/>
              </w:rPr>
            </w:pPr>
            <w:r w:rsidRPr="00B40E94">
              <w:rPr>
                <w:rFonts w:asciiTheme="minorHAnsi" w:hAnsiTheme="minorHAnsi"/>
                <w:szCs w:val="22"/>
              </w:rPr>
              <w:t>Oprávněné osoby</w:t>
            </w:r>
            <w:r w:rsidRPr="00B40E94">
              <w:rPr>
                <w:rFonts w:asciiTheme="minorHAnsi" w:hAnsiTheme="minorHAnsi"/>
              </w:rPr>
              <w:t xml:space="preserve"> </w:t>
            </w:r>
          </w:p>
        </w:tc>
      </w:tr>
      <w:bookmarkStart w:id="161" w:name="ListAnnex06"/>
      <w:tr w:rsidR="00D01154" w:rsidRPr="00B40E94" w14:paraId="35465592" w14:textId="77777777" w:rsidTr="00471E51">
        <w:trPr>
          <w:jc w:val="center"/>
        </w:trPr>
        <w:tc>
          <w:tcPr>
            <w:tcW w:w="2031" w:type="pct"/>
          </w:tcPr>
          <w:p w14:paraId="79F82165" w14:textId="7DB93474" w:rsidR="00D01154" w:rsidRPr="00B40E94" w:rsidRDefault="00C43592" w:rsidP="00C43592">
            <w:pPr>
              <w:pStyle w:val="Seznamploh"/>
              <w:rPr>
                <w:rFonts w:asciiTheme="minorHAnsi" w:hAnsiTheme="minorHAnsi"/>
              </w:rPr>
            </w:pPr>
            <w:r>
              <w:fldChar w:fldCharType="begin"/>
            </w:r>
            <w:r>
              <w:instrText>HYPERLINK  \l "Annex06"</w:instrText>
            </w:r>
            <w: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6</w:t>
            </w:r>
            <w:r>
              <w:rPr>
                <w:rStyle w:val="Hypertextovodkaz"/>
                <w:rFonts w:asciiTheme="minorHAnsi" w:hAnsiTheme="minorHAnsi"/>
              </w:rPr>
              <w:fldChar w:fldCharType="end"/>
            </w:r>
            <w:bookmarkEnd w:id="161"/>
            <w:r w:rsidR="00D01154" w:rsidRPr="00B40E94">
              <w:rPr>
                <w:rFonts w:asciiTheme="minorHAnsi" w:hAnsiTheme="minorHAnsi"/>
              </w:rPr>
              <w:t>:</w:t>
            </w:r>
          </w:p>
        </w:tc>
        <w:tc>
          <w:tcPr>
            <w:tcW w:w="2969" w:type="pct"/>
          </w:tcPr>
          <w:p w14:paraId="3F26242B" w14:textId="1FB5C2D1" w:rsidR="00D01154" w:rsidRPr="00B40E94" w:rsidRDefault="00D01154" w:rsidP="008D2C71">
            <w:pPr>
              <w:rPr>
                <w:rFonts w:asciiTheme="minorHAnsi" w:hAnsiTheme="minorHAnsi"/>
                <w:szCs w:val="22"/>
              </w:rPr>
            </w:pPr>
            <w:r w:rsidRPr="00B40E94">
              <w:rPr>
                <w:rFonts w:asciiTheme="minorHAnsi" w:hAnsiTheme="minorHAnsi"/>
                <w:szCs w:val="22"/>
              </w:rPr>
              <w:t>Seznam subdodavatelů</w:t>
            </w:r>
          </w:p>
        </w:tc>
      </w:tr>
      <w:bookmarkStart w:id="162" w:name="ListAnnex07"/>
      <w:tr w:rsidR="00D01154" w:rsidRPr="00B40E94" w14:paraId="5E09EE23" w14:textId="77777777" w:rsidTr="00471E51">
        <w:trPr>
          <w:jc w:val="center"/>
        </w:trPr>
        <w:tc>
          <w:tcPr>
            <w:tcW w:w="2031" w:type="pct"/>
          </w:tcPr>
          <w:p w14:paraId="664D949C" w14:textId="451E3316" w:rsidR="00D01154" w:rsidRPr="00B40E94" w:rsidRDefault="00C43592" w:rsidP="00C43592">
            <w:pPr>
              <w:pStyle w:val="Seznamploh"/>
              <w:rPr>
                <w:rFonts w:asciiTheme="minorHAnsi" w:hAnsiTheme="minorHAnsi"/>
              </w:rPr>
            </w:pPr>
            <w:r>
              <w:fldChar w:fldCharType="begin"/>
            </w:r>
            <w:r>
              <w:instrText>HYPERLINK  \l "Annex07"</w:instrText>
            </w:r>
            <w:r>
              <w:fldChar w:fldCharType="separate"/>
            </w:r>
            <w:r w:rsidRPr="00B40E94">
              <w:rPr>
                <w:rStyle w:val="Hypertextovodkaz"/>
                <w:rFonts w:asciiTheme="minorHAnsi" w:hAnsiTheme="minorHAnsi"/>
              </w:rPr>
              <w:t xml:space="preserve">Příloha č. </w:t>
            </w:r>
            <w:r>
              <w:rPr>
                <w:rStyle w:val="Hypertextovodkaz"/>
                <w:rFonts w:asciiTheme="minorHAnsi" w:hAnsiTheme="minorHAnsi"/>
              </w:rPr>
              <w:t>7</w:t>
            </w:r>
            <w:r>
              <w:rPr>
                <w:rStyle w:val="Hypertextovodkaz"/>
                <w:rFonts w:asciiTheme="minorHAnsi" w:hAnsiTheme="minorHAnsi"/>
              </w:rPr>
              <w:fldChar w:fldCharType="end"/>
            </w:r>
            <w:bookmarkEnd w:id="162"/>
            <w:r w:rsidR="00D01154" w:rsidRPr="00B40E94">
              <w:rPr>
                <w:rFonts w:asciiTheme="minorHAnsi" w:hAnsiTheme="minorHAnsi"/>
              </w:rPr>
              <w:t>:</w:t>
            </w:r>
          </w:p>
        </w:tc>
        <w:tc>
          <w:tcPr>
            <w:tcW w:w="2969" w:type="pct"/>
          </w:tcPr>
          <w:p w14:paraId="494B04F4" w14:textId="5B0E92D1" w:rsidR="00D01154" w:rsidRPr="00B40E94" w:rsidRDefault="00D01154" w:rsidP="008D2C71">
            <w:pPr>
              <w:rPr>
                <w:rFonts w:asciiTheme="minorHAnsi" w:hAnsiTheme="minorHAnsi"/>
                <w:szCs w:val="22"/>
              </w:rPr>
            </w:pPr>
            <w:r w:rsidRPr="00B40E94">
              <w:rPr>
                <w:rFonts w:asciiTheme="minorHAnsi" w:hAnsiTheme="minorHAnsi"/>
                <w:szCs w:val="22"/>
              </w:rPr>
              <w:t xml:space="preserve">Zadávací dokumentace Veřejné zakázky </w:t>
            </w:r>
          </w:p>
        </w:tc>
      </w:tr>
      <w:bookmarkStart w:id="163" w:name="ListAnnex08"/>
      <w:tr w:rsidR="000E61F0" w:rsidRPr="00B40E94" w14:paraId="3F8CFF3C" w14:textId="77777777" w:rsidTr="00471E51">
        <w:trPr>
          <w:jc w:val="center"/>
        </w:trPr>
        <w:tc>
          <w:tcPr>
            <w:tcW w:w="2031" w:type="pct"/>
          </w:tcPr>
          <w:p w14:paraId="0281D2F2" w14:textId="1B9AFB91" w:rsidR="000E61F0" w:rsidRDefault="001553FC" w:rsidP="00C43592">
            <w:pPr>
              <w:pStyle w:val="Seznamploh"/>
            </w:pPr>
            <w:r>
              <w:fldChar w:fldCharType="begin"/>
            </w:r>
            <w:r>
              <w:instrText xml:space="preserve"> HYPERLINK  \l "Annex08" </w:instrText>
            </w:r>
            <w:r>
              <w:fldChar w:fldCharType="separate"/>
            </w:r>
            <w:r w:rsidR="000E61F0" w:rsidRPr="001553FC">
              <w:rPr>
                <w:rStyle w:val="Hypertextovodkaz"/>
              </w:rPr>
              <w:t>Příloha č. 8</w:t>
            </w:r>
            <w:bookmarkEnd w:id="163"/>
            <w:r>
              <w:fldChar w:fldCharType="end"/>
            </w:r>
          </w:p>
        </w:tc>
        <w:tc>
          <w:tcPr>
            <w:tcW w:w="2969" w:type="pct"/>
          </w:tcPr>
          <w:p w14:paraId="49864835" w14:textId="0A2F6999" w:rsidR="000E61F0" w:rsidRPr="00B40E94" w:rsidRDefault="000E61F0" w:rsidP="008D2C71">
            <w:pPr>
              <w:rPr>
                <w:rFonts w:asciiTheme="minorHAnsi" w:hAnsiTheme="minorHAnsi"/>
                <w:szCs w:val="22"/>
              </w:rPr>
            </w:pPr>
            <w:r>
              <w:rPr>
                <w:rFonts w:asciiTheme="minorHAnsi" w:hAnsiTheme="minorHAnsi"/>
                <w:szCs w:val="22"/>
              </w:rPr>
              <w:t xml:space="preserve">Vzor </w:t>
            </w:r>
            <w:r w:rsidR="002937D6" w:rsidRPr="002937D6">
              <w:rPr>
                <w:rFonts w:asciiTheme="minorHAnsi" w:hAnsiTheme="minorHAnsi"/>
                <w:szCs w:val="22"/>
              </w:rPr>
              <w:t>Prohlášení o ochraně důvěrných informací</w:t>
            </w:r>
          </w:p>
        </w:tc>
      </w:tr>
    </w:tbl>
    <w:p w14:paraId="42186076" w14:textId="77777777" w:rsidR="00200D7C" w:rsidRPr="00B40E94" w:rsidRDefault="00200D7C" w:rsidP="00200D7C">
      <w:pPr>
        <w:pStyle w:val="RLTextlnkuslovan"/>
        <w:rPr>
          <w:rFonts w:asciiTheme="minorHAnsi" w:hAnsiTheme="minorHAnsi"/>
          <w:szCs w:val="22"/>
        </w:rPr>
      </w:pPr>
      <w:r w:rsidRPr="00B40E94">
        <w:rPr>
          <w:rFonts w:asciiTheme="minorHAnsi" w:hAnsiTheme="minorHAnsi"/>
          <w:szCs w:val="22"/>
        </w:rPr>
        <w:t xml:space="preserve">Tato Smlouva byla vyhotovena a smluvními stranami podepsána ve </w:t>
      </w:r>
      <w:r w:rsidR="00430DC5" w:rsidRPr="00B40E94">
        <w:rPr>
          <w:rFonts w:asciiTheme="minorHAnsi" w:hAnsiTheme="minorHAnsi"/>
          <w:szCs w:val="22"/>
        </w:rPr>
        <w:t>4</w:t>
      </w:r>
      <w:r w:rsidRPr="00B40E94">
        <w:rPr>
          <w:rFonts w:asciiTheme="minorHAnsi" w:hAnsiTheme="minorHAnsi"/>
          <w:szCs w:val="22"/>
        </w:rPr>
        <w:t xml:space="preserve"> stejnopisech, z nichž každá ze stran obdrží po </w:t>
      </w:r>
      <w:r w:rsidR="00430DC5" w:rsidRPr="00B40E94">
        <w:rPr>
          <w:rFonts w:asciiTheme="minorHAnsi" w:hAnsiTheme="minorHAnsi"/>
          <w:szCs w:val="22"/>
        </w:rPr>
        <w:t>2</w:t>
      </w:r>
      <w:r w:rsidRPr="00B40E94">
        <w:rPr>
          <w:rFonts w:asciiTheme="minorHAnsi" w:hAnsiTheme="minorHAnsi"/>
          <w:szCs w:val="22"/>
        </w:rPr>
        <w:t xml:space="preserve"> stejnopisech.</w:t>
      </w:r>
    </w:p>
    <w:p w14:paraId="3C395FA4" w14:textId="77777777" w:rsidR="00200D7C" w:rsidRPr="00B40E94" w:rsidRDefault="00200D7C" w:rsidP="00EC245F">
      <w:pPr>
        <w:pStyle w:val="RLProhlensmluvnchstran"/>
        <w:rPr>
          <w:rFonts w:asciiTheme="minorHAnsi" w:hAnsiTheme="minorHAnsi"/>
          <w:szCs w:val="22"/>
        </w:rPr>
      </w:pPr>
    </w:p>
    <w:p w14:paraId="4B955D13" w14:textId="71D1873B" w:rsidR="00FF77B8" w:rsidRDefault="00FF77B8">
      <w:pPr>
        <w:spacing w:after="0" w:line="240" w:lineRule="auto"/>
        <w:rPr>
          <w:rFonts w:asciiTheme="minorHAnsi" w:hAnsiTheme="minorHAnsi"/>
          <w:b/>
          <w:szCs w:val="22"/>
        </w:rPr>
      </w:pPr>
    </w:p>
    <w:p w14:paraId="2E1558F3" w14:textId="77777777" w:rsidR="0059067B" w:rsidRDefault="0059067B">
      <w:pPr>
        <w:spacing w:after="0" w:line="240" w:lineRule="auto"/>
        <w:rPr>
          <w:rFonts w:asciiTheme="minorHAnsi" w:hAnsiTheme="minorHAnsi"/>
          <w:b/>
          <w:szCs w:val="22"/>
        </w:rPr>
      </w:pPr>
      <w:r>
        <w:rPr>
          <w:rFonts w:asciiTheme="minorHAnsi" w:hAnsiTheme="minorHAnsi"/>
          <w:szCs w:val="22"/>
        </w:rPr>
        <w:br w:type="page"/>
      </w:r>
    </w:p>
    <w:p w14:paraId="0016E914" w14:textId="233B1EB2" w:rsidR="00EC245F" w:rsidRPr="00B40E94" w:rsidRDefault="00EC245F" w:rsidP="00EC245F">
      <w:pPr>
        <w:pStyle w:val="RLProhlensmluvnchstran"/>
        <w:rPr>
          <w:rFonts w:asciiTheme="minorHAnsi" w:hAnsiTheme="minorHAnsi"/>
          <w:szCs w:val="22"/>
        </w:rPr>
      </w:pPr>
      <w:r w:rsidRPr="00B40E94">
        <w:rPr>
          <w:rFonts w:asciiTheme="minorHAnsi" w:hAnsiTheme="minorHAnsi"/>
          <w:szCs w:val="22"/>
        </w:rPr>
        <w:lastRenderedPageBreak/>
        <w:t>Smluvní strany prohlašují, že si tuto Smlouvu přečetly, že s jejím obsahem souhlasí a na důkaz toho k ní připojují svoje podpisy.</w:t>
      </w:r>
    </w:p>
    <w:p w14:paraId="09F85738" w14:textId="77777777" w:rsidR="00EC245F" w:rsidRPr="00B40E94" w:rsidRDefault="00EC245F" w:rsidP="00EC245F">
      <w:pPr>
        <w:pStyle w:val="RLProhlensmluvnchstran"/>
        <w:rPr>
          <w:rFonts w:asciiTheme="minorHAnsi" w:hAnsiTheme="minorHAnsi"/>
          <w:szCs w:val="22"/>
        </w:rPr>
      </w:pPr>
    </w:p>
    <w:tbl>
      <w:tblPr>
        <w:tblW w:w="0" w:type="auto"/>
        <w:jc w:val="center"/>
        <w:tblLook w:val="01E0" w:firstRow="1" w:lastRow="1" w:firstColumn="1" w:lastColumn="1" w:noHBand="0" w:noVBand="0"/>
      </w:tblPr>
      <w:tblGrid>
        <w:gridCol w:w="4605"/>
        <w:gridCol w:w="4605"/>
      </w:tblGrid>
      <w:tr w:rsidR="00EC245F" w:rsidRPr="00B40E94" w14:paraId="79ED08DF" w14:textId="77777777" w:rsidTr="00C8681E">
        <w:trPr>
          <w:jc w:val="center"/>
        </w:trPr>
        <w:tc>
          <w:tcPr>
            <w:tcW w:w="4605" w:type="dxa"/>
          </w:tcPr>
          <w:p w14:paraId="1736C69B" w14:textId="77777777" w:rsidR="00EC245F" w:rsidRPr="00B40E94" w:rsidRDefault="00683657" w:rsidP="00B6136C">
            <w:pPr>
              <w:pStyle w:val="RLProhlensmluvnchstran"/>
              <w:rPr>
                <w:rFonts w:asciiTheme="minorHAnsi" w:hAnsiTheme="minorHAnsi"/>
                <w:szCs w:val="22"/>
              </w:rPr>
            </w:pPr>
            <w:r w:rsidRPr="00B40E94">
              <w:rPr>
                <w:rFonts w:asciiTheme="minorHAnsi" w:hAnsiTheme="minorHAnsi"/>
                <w:szCs w:val="22"/>
              </w:rPr>
              <w:t>Objednatel</w:t>
            </w:r>
          </w:p>
          <w:p w14:paraId="2B6DDF7A" w14:textId="77777777" w:rsidR="00EC245F" w:rsidRPr="00B40E94" w:rsidRDefault="00EC245F" w:rsidP="00EC245F">
            <w:pPr>
              <w:pStyle w:val="RLdajeosmluvnstran"/>
              <w:rPr>
                <w:rFonts w:asciiTheme="minorHAnsi" w:hAnsiTheme="minorHAnsi"/>
                <w:szCs w:val="22"/>
              </w:rPr>
            </w:pPr>
          </w:p>
          <w:p w14:paraId="31231153"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V _______ dne __.__.______</w:t>
            </w:r>
          </w:p>
          <w:p w14:paraId="295C61CA" w14:textId="77777777" w:rsidR="00EC245F" w:rsidRPr="00B40E94" w:rsidRDefault="00EC245F" w:rsidP="00EC245F">
            <w:pPr>
              <w:pStyle w:val="RLdajeosmluvnstran"/>
              <w:rPr>
                <w:rFonts w:asciiTheme="minorHAnsi" w:hAnsiTheme="minorHAnsi"/>
                <w:szCs w:val="22"/>
              </w:rPr>
            </w:pPr>
          </w:p>
          <w:p w14:paraId="5820448B" w14:textId="77777777" w:rsidR="00EC245F" w:rsidRPr="00B40E94" w:rsidRDefault="00EC245F" w:rsidP="00C8681E">
            <w:pPr>
              <w:rPr>
                <w:rFonts w:asciiTheme="minorHAnsi" w:hAnsiTheme="minorHAnsi"/>
                <w:szCs w:val="22"/>
              </w:rPr>
            </w:pPr>
          </w:p>
        </w:tc>
        <w:tc>
          <w:tcPr>
            <w:tcW w:w="4605" w:type="dxa"/>
          </w:tcPr>
          <w:p w14:paraId="68F2713E" w14:textId="77777777" w:rsidR="00EC245F" w:rsidRPr="00B40E94" w:rsidRDefault="00951F38" w:rsidP="00B6136C">
            <w:pPr>
              <w:pStyle w:val="RLProhlensmluvnchstran"/>
              <w:rPr>
                <w:rFonts w:asciiTheme="minorHAnsi" w:hAnsiTheme="minorHAnsi"/>
                <w:szCs w:val="22"/>
              </w:rPr>
            </w:pPr>
            <w:r w:rsidRPr="00B40E94">
              <w:rPr>
                <w:rFonts w:asciiTheme="minorHAnsi" w:hAnsiTheme="minorHAnsi"/>
                <w:szCs w:val="22"/>
              </w:rPr>
              <w:t>Poskytovatel</w:t>
            </w:r>
          </w:p>
          <w:p w14:paraId="37EF552E" w14:textId="77777777" w:rsidR="00EC245F" w:rsidRPr="00B40E94" w:rsidRDefault="00EC245F" w:rsidP="00EC245F">
            <w:pPr>
              <w:pStyle w:val="RLdajeosmluvnstran"/>
              <w:rPr>
                <w:rFonts w:asciiTheme="minorHAnsi" w:hAnsiTheme="minorHAnsi"/>
                <w:szCs w:val="22"/>
              </w:rPr>
            </w:pPr>
          </w:p>
          <w:p w14:paraId="73A390A3"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V _______ dne __.__.______</w:t>
            </w:r>
          </w:p>
          <w:p w14:paraId="64F0AFA1" w14:textId="77777777" w:rsidR="00EC245F" w:rsidRPr="00B40E94" w:rsidRDefault="00EC245F" w:rsidP="00EC245F">
            <w:pPr>
              <w:pStyle w:val="RLdajeosmluvnstran"/>
              <w:rPr>
                <w:rFonts w:asciiTheme="minorHAnsi" w:hAnsiTheme="minorHAnsi"/>
                <w:szCs w:val="22"/>
              </w:rPr>
            </w:pPr>
          </w:p>
          <w:p w14:paraId="008E9B6B" w14:textId="77777777" w:rsidR="00EC245F" w:rsidRPr="00B40E94" w:rsidRDefault="00EC245F" w:rsidP="00C8681E">
            <w:pPr>
              <w:rPr>
                <w:rFonts w:asciiTheme="minorHAnsi" w:hAnsiTheme="minorHAnsi"/>
                <w:szCs w:val="22"/>
              </w:rPr>
            </w:pPr>
          </w:p>
        </w:tc>
      </w:tr>
      <w:tr w:rsidR="00EC245F" w:rsidRPr="00B40E94" w14:paraId="1747CABF" w14:textId="77777777" w:rsidTr="00C8681E">
        <w:trPr>
          <w:jc w:val="center"/>
        </w:trPr>
        <w:tc>
          <w:tcPr>
            <w:tcW w:w="4605" w:type="dxa"/>
          </w:tcPr>
          <w:p w14:paraId="157A4B47"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w:t>
            </w:r>
          </w:p>
          <w:p w14:paraId="0FA68FFA" w14:textId="547DADB7" w:rsidR="00EC245F" w:rsidRPr="00B40E94" w:rsidRDefault="00683657" w:rsidP="00B6136C">
            <w:pPr>
              <w:pStyle w:val="RLProhlensmluvnchstran"/>
              <w:rPr>
                <w:rFonts w:asciiTheme="minorHAnsi" w:hAnsiTheme="minorHAnsi"/>
                <w:szCs w:val="22"/>
              </w:rPr>
            </w:pPr>
            <w:r w:rsidRPr="00B40E94">
              <w:rPr>
                <w:rFonts w:asciiTheme="minorHAnsi" w:hAnsiTheme="minorHAnsi"/>
                <w:szCs w:val="22"/>
              </w:rPr>
              <w:t xml:space="preserve">Česká republika – Ministerstvo </w:t>
            </w:r>
            <w:r w:rsidR="00950EC5" w:rsidRPr="00B40E94">
              <w:rPr>
                <w:rFonts w:asciiTheme="minorHAnsi" w:hAnsiTheme="minorHAnsi"/>
                <w:szCs w:val="22"/>
              </w:rPr>
              <w:t>práce a sociálních věcí</w:t>
            </w:r>
          </w:p>
          <w:p w14:paraId="03EE319B" w14:textId="644DCC88" w:rsidR="00EC245F" w:rsidRPr="00B40E94" w:rsidRDefault="00950EC5" w:rsidP="00211271">
            <w:pPr>
              <w:pStyle w:val="RLdajeosmluvnstran"/>
              <w:rPr>
                <w:rFonts w:asciiTheme="minorHAnsi" w:hAnsiTheme="minorHAnsi"/>
                <w:szCs w:val="22"/>
              </w:rPr>
            </w:pPr>
            <w:r w:rsidRPr="00B40E94">
              <w:rPr>
                <w:rFonts w:asciiTheme="minorHAnsi" w:hAnsiTheme="minorHAnsi"/>
                <w:highlight w:val="green"/>
              </w:rPr>
              <w:fldChar w:fldCharType="begin"/>
            </w:r>
            <w:r w:rsidRPr="00B40E94">
              <w:rPr>
                <w:rFonts w:asciiTheme="minorHAnsi" w:hAnsiTheme="minorHAnsi"/>
                <w:highlight w:val="green"/>
              </w:rPr>
              <w:instrText xml:space="preserve"> macrobutton nobutton [DOPLNÍ ZADAVATEL]</w:instrText>
            </w:r>
            <w:r w:rsidRPr="00B40E94">
              <w:rPr>
                <w:rFonts w:asciiTheme="minorHAnsi" w:hAnsiTheme="minorHAnsi"/>
                <w:highlight w:val="green"/>
              </w:rPr>
              <w:fldChar w:fldCharType="end"/>
            </w:r>
          </w:p>
        </w:tc>
        <w:tc>
          <w:tcPr>
            <w:tcW w:w="4605" w:type="dxa"/>
          </w:tcPr>
          <w:p w14:paraId="63F1BB3B" w14:textId="77777777" w:rsidR="00EC245F" w:rsidRPr="00B40E94" w:rsidRDefault="00EC245F" w:rsidP="00EC245F">
            <w:pPr>
              <w:pStyle w:val="RLdajeosmluvnstran"/>
              <w:rPr>
                <w:rFonts w:asciiTheme="minorHAnsi" w:hAnsiTheme="minorHAnsi"/>
                <w:szCs w:val="22"/>
              </w:rPr>
            </w:pPr>
            <w:r w:rsidRPr="00B40E94">
              <w:rPr>
                <w:rFonts w:asciiTheme="minorHAnsi" w:hAnsiTheme="minorHAnsi"/>
                <w:szCs w:val="22"/>
              </w:rPr>
              <w:t>...............................................................................</w:t>
            </w:r>
          </w:p>
          <w:p w14:paraId="4BA8C1EA" w14:textId="77777777" w:rsidR="00211271" w:rsidRPr="00B40E94" w:rsidRDefault="00211271" w:rsidP="00211271">
            <w:pPr>
              <w:pStyle w:val="doplnuchaze"/>
              <w:rPr>
                <w:rFonts w:asciiTheme="minorHAnsi" w:hAnsiTheme="minorHAnsi"/>
                <w:highlight w:val="yellow"/>
              </w:rPr>
            </w:pPr>
            <w:r w:rsidRPr="00B40E94">
              <w:rPr>
                <w:rFonts w:asciiTheme="minorHAnsi" w:hAnsiTheme="minorHAnsi"/>
                <w:highlight w:val="yellow"/>
              </w:rPr>
              <w:fldChar w:fldCharType="begin"/>
            </w:r>
            <w:r w:rsidRPr="00B40E94">
              <w:rPr>
                <w:rFonts w:asciiTheme="minorHAnsi" w:hAnsiTheme="minorHAnsi"/>
                <w:highlight w:val="yellow"/>
              </w:rPr>
              <w:instrText xml:space="preserve"> macrobutton nobutton [DOPLNÍ UCHAZEČ]</w:instrText>
            </w:r>
            <w:r w:rsidRPr="00B40E94">
              <w:rPr>
                <w:rFonts w:asciiTheme="minorHAnsi" w:hAnsiTheme="minorHAnsi"/>
                <w:highlight w:val="yellow"/>
              </w:rPr>
              <w:fldChar w:fldCharType="end"/>
            </w:r>
          </w:p>
          <w:p w14:paraId="24241509" w14:textId="77777777" w:rsidR="00EC245F" w:rsidRPr="00B40E94" w:rsidRDefault="00211271" w:rsidP="00211271">
            <w:pPr>
              <w:pStyle w:val="doplnuchaze"/>
              <w:rPr>
                <w:rFonts w:asciiTheme="minorHAnsi" w:hAnsiTheme="minorHAnsi"/>
              </w:rPr>
            </w:pPr>
            <w:r w:rsidRPr="00B40E94">
              <w:rPr>
                <w:rFonts w:asciiTheme="minorHAnsi" w:hAnsiTheme="minorHAnsi"/>
                <w:b w:val="0"/>
                <w:highlight w:val="yellow"/>
              </w:rPr>
              <w:fldChar w:fldCharType="begin"/>
            </w:r>
            <w:r w:rsidRPr="00B40E94">
              <w:rPr>
                <w:rFonts w:asciiTheme="minorHAnsi" w:hAnsiTheme="minorHAnsi"/>
                <w:b w:val="0"/>
                <w:highlight w:val="yellow"/>
              </w:rPr>
              <w:instrText xml:space="preserve"> macrobutton nobutton [DOPLNÍ UCHAZEČ]</w:instrText>
            </w:r>
            <w:r w:rsidRPr="00B40E94">
              <w:rPr>
                <w:rFonts w:asciiTheme="minorHAnsi" w:hAnsiTheme="minorHAnsi"/>
                <w:b w:val="0"/>
                <w:highlight w:val="yellow"/>
              </w:rPr>
              <w:fldChar w:fldCharType="end"/>
            </w:r>
          </w:p>
        </w:tc>
      </w:tr>
    </w:tbl>
    <w:p w14:paraId="3839B803" w14:textId="77777777" w:rsidR="00F2138F" w:rsidRPr="00B40E94" w:rsidRDefault="00F2138F" w:rsidP="00C8464B">
      <w:pPr>
        <w:pStyle w:val="RLProhlensmluvnchstran"/>
        <w:rPr>
          <w:rFonts w:asciiTheme="minorHAnsi" w:hAnsiTheme="minorHAnsi"/>
          <w:szCs w:val="22"/>
          <w:lang w:eastAsia="en-US"/>
        </w:rPr>
      </w:pPr>
    </w:p>
    <w:p w14:paraId="19550E87" w14:textId="77777777" w:rsidR="00F2138F" w:rsidRPr="00B40E94" w:rsidRDefault="00F2138F" w:rsidP="00C8464B">
      <w:pPr>
        <w:pStyle w:val="RLProhlensmluvnchstran"/>
        <w:rPr>
          <w:rFonts w:asciiTheme="minorHAnsi" w:hAnsiTheme="minorHAnsi"/>
          <w:szCs w:val="22"/>
          <w:lang w:eastAsia="en-US"/>
        </w:rPr>
        <w:sectPr w:rsidR="00F2138F" w:rsidRPr="00B40E94" w:rsidSect="00F2138F">
          <w:headerReference w:type="default" r:id="rId15"/>
          <w:footerReference w:type="even" r:id="rId16"/>
          <w:footerReference w:type="default" r:id="rId17"/>
          <w:pgSz w:w="11906" w:h="16838" w:code="9"/>
          <w:pgMar w:top="1418" w:right="1418" w:bottom="1418" w:left="1418" w:header="709" w:footer="709" w:gutter="0"/>
          <w:cols w:space="708"/>
          <w:titlePg/>
          <w:docGrid w:linePitch="360"/>
        </w:sectPr>
      </w:pPr>
    </w:p>
    <w:p w14:paraId="435343B2" w14:textId="77777777" w:rsidR="00E701F0" w:rsidRPr="00FF479E" w:rsidRDefault="00E701F0" w:rsidP="00E701F0">
      <w:pPr>
        <w:pStyle w:val="RLProhlensmluvnchstran"/>
        <w:rPr>
          <w:rFonts w:cs="Arial"/>
          <w:szCs w:val="20"/>
        </w:rPr>
      </w:pPr>
      <w:bookmarkStart w:id="164" w:name="Annex01"/>
      <w:r w:rsidRPr="00FF479E">
        <w:rPr>
          <w:rFonts w:cs="Arial"/>
          <w:szCs w:val="20"/>
        </w:rPr>
        <w:lastRenderedPageBreak/>
        <w:t>Příloha č. 1</w:t>
      </w:r>
    </w:p>
    <w:bookmarkEnd w:id="164"/>
    <w:p w14:paraId="6C58E4C5" w14:textId="77777777" w:rsidR="00E701F0" w:rsidRPr="00FF479E" w:rsidRDefault="00E701F0" w:rsidP="00E701F0">
      <w:pPr>
        <w:pStyle w:val="RLProhlensmluvnchstran"/>
        <w:rPr>
          <w:rFonts w:cs="Arial"/>
          <w:szCs w:val="20"/>
        </w:rPr>
      </w:pPr>
      <w:r>
        <w:rPr>
          <w:rFonts w:cs="Arial"/>
          <w:szCs w:val="20"/>
        </w:rPr>
        <w:t>Technická specifikace</w:t>
      </w:r>
    </w:p>
    <w:p w14:paraId="294D42FE" w14:textId="77777777" w:rsidR="00E701F0" w:rsidRPr="00FF479E" w:rsidRDefault="00E701F0" w:rsidP="00E701F0">
      <w:pPr>
        <w:pStyle w:val="RLProhlensmluvnchstran"/>
        <w:rPr>
          <w:rFonts w:cs="Arial"/>
          <w:szCs w:val="20"/>
        </w:rPr>
      </w:pPr>
    </w:p>
    <w:p w14:paraId="140FD3A2" w14:textId="324E0AEC" w:rsidR="00E701F0" w:rsidRPr="00FF479E" w:rsidRDefault="00E701F0" w:rsidP="00E701F0">
      <w:pPr>
        <w:pStyle w:val="RLProhlensmluvnchstran"/>
        <w:rPr>
          <w:rFonts w:cs="Arial"/>
          <w:b w:val="0"/>
          <w:i/>
          <w:szCs w:val="20"/>
        </w:rPr>
        <w:sectPr w:rsidR="00E701F0" w:rsidRPr="00FF479E" w:rsidSect="00C43592">
          <w:headerReference w:type="default" r:id="rId18"/>
          <w:footerReference w:type="default" r:id="rId19"/>
          <w:pgSz w:w="11906" w:h="16838"/>
          <w:pgMar w:top="1418" w:right="1418" w:bottom="1418" w:left="1418" w:header="709" w:footer="709" w:gutter="0"/>
          <w:pgNumType w:start="1"/>
          <w:cols w:space="708"/>
          <w:docGrid w:linePitch="360"/>
        </w:sectPr>
      </w:pPr>
      <w:r w:rsidRPr="00FF479E">
        <w:rPr>
          <w:rFonts w:cs="Arial"/>
          <w:b w:val="0"/>
          <w:i/>
          <w:szCs w:val="20"/>
        </w:rPr>
        <w:t>(Příloha č. 6 Zadávací dokumentace bude přilo</w:t>
      </w:r>
      <w:r>
        <w:rPr>
          <w:rFonts w:cs="Arial"/>
          <w:b w:val="0"/>
          <w:i/>
          <w:szCs w:val="20"/>
        </w:rPr>
        <w:t>žena k této Smlouvě při podpisu)</w:t>
      </w:r>
    </w:p>
    <w:p w14:paraId="2AF6C3DB" w14:textId="1524F838" w:rsidR="00CB4254" w:rsidRPr="00B40E94" w:rsidRDefault="00CB4254" w:rsidP="00CB4254">
      <w:pPr>
        <w:pStyle w:val="RLProhlensmluvnchstran"/>
        <w:rPr>
          <w:rFonts w:asciiTheme="minorHAnsi" w:hAnsiTheme="minorHAnsi"/>
          <w:szCs w:val="22"/>
        </w:rPr>
      </w:pPr>
      <w:bookmarkStart w:id="165" w:name="Annex02"/>
      <w:r w:rsidRPr="00B40E94">
        <w:rPr>
          <w:rFonts w:asciiTheme="minorHAnsi" w:hAnsiTheme="minorHAnsi"/>
          <w:szCs w:val="22"/>
        </w:rPr>
        <w:lastRenderedPageBreak/>
        <w:t xml:space="preserve">Příloha č. </w:t>
      </w:r>
      <w:r w:rsidR="00C43592">
        <w:rPr>
          <w:rFonts w:asciiTheme="minorHAnsi" w:hAnsiTheme="minorHAnsi"/>
          <w:szCs w:val="22"/>
        </w:rPr>
        <w:t>2</w:t>
      </w:r>
    </w:p>
    <w:bookmarkEnd w:id="165"/>
    <w:p w14:paraId="57C48266" w14:textId="7E31AAFC" w:rsidR="00113174" w:rsidRPr="00B40E94" w:rsidRDefault="00BD35E6" w:rsidP="00113174">
      <w:pPr>
        <w:pStyle w:val="RLProhlensmluvnchstran"/>
        <w:rPr>
          <w:rFonts w:asciiTheme="minorHAnsi" w:hAnsiTheme="minorHAnsi"/>
          <w:szCs w:val="22"/>
        </w:rPr>
      </w:pPr>
      <w:r>
        <w:rPr>
          <w:rFonts w:asciiTheme="minorHAnsi" w:hAnsiTheme="minorHAnsi"/>
          <w:szCs w:val="22"/>
        </w:rPr>
        <w:t>C</w:t>
      </w:r>
      <w:r w:rsidR="00E91940" w:rsidRPr="00B40E94">
        <w:rPr>
          <w:rFonts w:asciiTheme="minorHAnsi" w:hAnsiTheme="minorHAnsi"/>
          <w:szCs w:val="22"/>
        </w:rPr>
        <w:t>eny za poskytování Služb</w:t>
      </w:r>
      <w:r w:rsidR="00C43592">
        <w:rPr>
          <w:rFonts w:asciiTheme="minorHAnsi" w:hAnsiTheme="minorHAnsi"/>
          <w:szCs w:val="22"/>
        </w:rPr>
        <w: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7"/>
        <w:gridCol w:w="3441"/>
        <w:gridCol w:w="1197"/>
        <w:gridCol w:w="1197"/>
        <w:gridCol w:w="1199"/>
        <w:gridCol w:w="1299"/>
      </w:tblGrid>
      <w:tr w:rsidR="00995DBE" w:rsidRPr="00995DBE" w14:paraId="400FB159" w14:textId="77777777" w:rsidTr="00995DBE">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2C814" w14:textId="77777777" w:rsidR="00995DBE" w:rsidRPr="00995DBE" w:rsidRDefault="00995DBE" w:rsidP="00995DBE">
            <w:pPr>
              <w:spacing w:before="120" w:after="0" w:line="240" w:lineRule="auto"/>
              <w:jc w:val="center"/>
              <w:rPr>
                <w:rFonts w:ascii="Arial" w:hAnsi="Arial" w:cs="Arial"/>
                <w:b/>
                <w:sz w:val="20"/>
                <w:szCs w:val="20"/>
              </w:rPr>
            </w:pPr>
            <w:r w:rsidRPr="00995DBE">
              <w:rPr>
                <w:rFonts w:ascii="Arial" w:hAnsi="Arial" w:cs="Arial"/>
                <w:b/>
                <w:sz w:val="20"/>
                <w:szCs w:val="20"/>
              </w:rPr>
              <w:t>ID</w:t>
            </w:r>
          </w:p>
        </w:tc>
        <w:tc>
          <w:tcPr>
            <w:tcW w:w="18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F2533F" w14:textId="77777777" w:rsidR="00995DBE" w:rsidRPr="00995DBE" w:rsidRDefault="00995DBE" w:rsidP="00995DBE">
            <w:pPr>
              <w:spacing w:before="120" w:after="0" w:line="240" w:lineRule="auto"/>
              <w:rPr>
                <w:rFonts w:ascii="Arial" w:hAnsi="Arial" w:cs="Arial"/>
                <w:b/>
                <w:sz w:val="20"/>
                <w:szCs w:val="20"/>
              </w:rPr>
            </w:pPr>
            <w:r w:rsidRPr="00995DBE">
              <w:rPr>
                <w:rFonts w:ascii="Arial" w:hAnsi="Arial" w:cs="Arial"/>
                <w:b/>
                <w:sz w:val="20"/>
                <w:szCs w:val="20"/>
              </w:rPr>
              <w:t>Předmět plnění / Role</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8CA8C" w14:textId="6FE8A58B" w:rsidR="00995DBE" w:rsidRPr="00995DBE" w:rsidRDefault="00995DBE" w:rsidP="00995DBE">
            <w:pPr>
              <w:spacing w:before="120" w:after="0" w:line="240" w:lineRule="auto"/>
              <w:jc w:val="center"/>
              <w:rPr>
                <w:rFonts w:ascii="Arial" w:hAnsi="Arial" w:cs="Arial"/>
                <w:b/>
                <w:sz w:val="20"/>
                <w:szCs w:val="20"/>
              </w:rPr>
            </w:pPr>
            <w:r>
              <w:rPr>
                <w:rFonts w:ascii="Arial" w:hAnsi="Arial" w:cs="Arial"/>
                <w:b/>
                <w:sz w:val="20"/>
                <w:szCs w:val="20"/>
              </w:rPr>
              <w:t>Jednotka plnění</w:t>
            </w:r>
          </w:p>
        </w:tc>
        <w:tc>
          <w:tcPr>
            <w:tcW w:w="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7089A1" w14:textId="787C9C65" w:rsidR="00995DBE" w:rsidRPr="00995DBE" w:rsidRDefault="00995DBE" w:rsidP="00995DBE">
            <w:pPr>
              <w:spacing w:before="120" w:after="0" w:line="240" w:lineRule="auto"/>
              <w:rPr>
                <w:rFonts w:ascii="Arial" w:hAnsi="Arial" w:cs="Arial"/>
                <w:b/>
                <w:sz w:val="20"/>
                <w:szCs w:val="20"/>
              </w:rPr>
            </w:pPr>
            <w:r w:rsidRPr="00995DBE">
              <w:rPr>
                <w:rFonts w:ascii="Arial" w:hAnsi="Arial" w:cs="Arial"/>
                <w:b/>
                <w:sz w:val="20"/>
                <w:szCs w:val="20"/>
              </w:rPr>
              <w:t xml:space="preserve">Cena za 1 MD v Kč </w:t>
            </w:r>
            <w:r w:rsidRPr="00995DBE">
              <w:rPr>
                <w:rFonts w:ascii="Arial" w:hAnsi="Arial" w:cs="Arial"/>
                <w:b/>
                <w:sz w:val="20"/>
                <w:szCs w:val="20"/>
              </w:rPr>
              <w:br/>
              <w:t>bez DPH</w:t>
            </w:r>
          </w:p>
        </w:tc>
        <w:tc>
          <w:tcPr>
            <w:tcW w:w="6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5CCBFE" w14:textId="77777777" w:rsidR="00995DBE" w:rsidRPr="00995DBE" w:rsidRDefault="00995DBE" w:rsidP="00995DBE">
            <w:pPr>
              <w:spacing w:before="120" w:after="0" w:line="240" w:lineRule="auto"/>
              <w:rPr>
                <w:rFonts w:ascii="Arial" w:hAnsi="Arial" w:cs="Arial"/>
                <w:b/>
                <w:sz w:val="20"/>
                <w:szCs w:val="20"/>
              </w:rPr>
            </w:pPr>
            <w:r w:rsidRPr="00995DBE">
              <w:rPr>
                <w:rFonts w:ascii="Arial" w:hAnsi="Arial" w:cs="Arial"/>
                <w:b/>
                <w:sz w:val="20"/>
                <w:szCs w:val="20"/>
              </w:rPr>
              <w:t xml:space="preserve">Sazba DPH </w:t>
            </w:r>
            <w:r w:rsidRPr="00995DBE">
              <w:rPr>
                <w:rFonts w:ascii="Arial" w:hAnsi="Arial" w:cs="Arial"/>
                <w:b/>
                <w:sz w:val="20"/>
                <w:szCs w:val="20"/>
              </w:rPr>
              <w:br/>
              <w:t>21 % v Kč</w:t>
            </w:r>
          </w:p>
        </w:tc>
        <w:tc>
          <w:tcPr>
            <w:tcW w:w="7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A9554" w14:textId="77777777" w:rsidR="00995DBE" w:rsidRPr="00995DBE" w:rsidRDefault="00995DBE" w:rsidP="00995DBE">
            <w:pPr>
              <w:spacing w:before="120" w:after="0" w:line="240" w:lineRule="auto"/>
              <w:rPr>
                <w:rFonts w:ascii="Arial" w:hAnsi="Arial" w:cs="Arial"/>
                <w:b/>
                <w:sz w:val="20"/>
                <w:szCs w:val="20"/>
              </w:rPr>
            </w:pPr>
            <w:r w:rsidRPr="00995DBE">
              <w:rPr>
                <w:rFonts w:ascii="Arial" w:hAnsi="Arial" w:cs="Arial"/>
                <w:b/>
                <w:sz w:val="20"/>
                <w:szCs w:val="20"/>
              </w:rPr>
              <w:t>Cena za 1 MDv Kč včetně DPH</w:t>
            </w:r>
          </w:p>
        </w:tc>
      </w:tr>
      <w:tr w:rsidR="00995DBE" w:rsidRPr="00995DBE" w14:paraId="6755AC15" w14:textId="77777777" w:rsidTr="00995DBE">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35138A82"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1</w:t>
            </w:r>
          </w:p>
        </w:tc>
        <w:tc>
          <w:tcPr>
            <w:tcW w:w="1868" w:type="pct"/>
            <w:tcBorders>
              <w:top w:val="single" w:sz="4" w:space="0" w:color="auto"/>
              <w:left w:val="single" w:sz="4" w:space="0" w:color="auto"/>
              <w:bottom w:val="single" w:sz="4" w:space="0" w:color="auto"/>
              <w:right w:val="single" w:sz="4" w:space="0" w:color="auto"/>
            </w:tcBorders>
            <w:shd w:val="clear" w:color="auto" w:fill="auto"/>
            <w:vAlign w:val="center"/>
          </w:tcPr>
          <w:p w14:paraId="49B57BA3"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Manažer servisní podpory</w:t>
            </w:r>
          </w:p>
        </w:tc>
        <w:tc>
          <w:tcPr>
            <w:tcW w:w="650" w:type="pct"/>
            <w:tcBorders>
              <w:top w:val="single" w:sz="4" w:space="0" w:color="auto"/>
              <w:left w:val="single" w:sz="4" w:space="0" w:color="auto"/>
              <w:bottom w:val="single" w:sz="4" w:space="0" w:color="auto"/>
              <w:right w:val="single" w:sz="4" w:space="0" w:color="auto"/>
            </w:tcBorders>
            <w:vAlign w:val="center"/>
          </w:tcPr>
          <w:p w14:paraId="32E7F1E3" w14:textId="4B23CBC4" w:rsidR="00995DBE" w:rsidRPr="00995DBE" w:rsidRDefault="00995DBE" w:rsidP="00995DBE">
            <w:pPr>
              <w:spacing w:before="120" w:after="0" w:line="240" w:lineRule="auto"/>
              <w:jc w:val="center"/>
              <w:rPr>
                <w:rFonts w:ascii="Arial" w:hAnsi="Arial" w:cs="Arial"/>
                <w:sz w:val="20"/>
                <w:szCs w:val="20"/>
                <w:highlight w:val="yellow"/>
              </w:rPr>
            </w:pPr>
            <w:r w:rsidRPr="00995DBE">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5254F0F5" w14:textId="1DCF4071"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FACD18E"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43EFF34D"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086A7930"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5CB79D09"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2</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0B104255"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kabelážních rozvodů</w:t>
            </w:r>
          </w:p>
        </w:tc>
        <w:tc>
          <w:tcPr>
            <w:tcW w:w="650" w:type="pct"/>
            <w:tcBorders>
              <w:top w:val="single" w:sz="4" w:space="0" w:color="auto"/>
              <w:left w:val="single" w:sz="4" w:space="0" w:color="auto"/>
              <w:bottom w:val="single" w:sz="4" w:space="0" w:color="auto"/>
              <w:right w:val="single" w:sz="4" w:space="0" w:color="auto"/>
            </w:tcBorders>
          </w:tcPr>
          <w:p w14:paraId="743EDF74" w14:textId="6A230CC7"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9CD651D" w14:textId="07376C35"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7ACBFC9"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294648FA"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39A061D5"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77B7DC28"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3</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6385F3CC"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datových prvků a sítí</w:t>
            </w:r>
          </w:p>
        </w:tc>
        <w:tc>
          <w:tcPr>
            <w:tcW w:w="650" w:type="pct"/>
            <w:tcBorders>
              <w:top w:val="single" w:sz="4" w:space="0" w:color="auto"/>
              <w:left w:val="single" w:sz="4" w:space="0" w:color="auto"/>
              <w:bottom w:val="single" w:sz="4" w:space="0" w:color="auto"/>
              <w:right w:val="single" w:sz="4" w:space="0" w:color="auto"/>
            </w:tcBorders>
          </w:tcPr>
          <w:p w14:paraId="06F506A3" w14:textId="5DAE13AB"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24E6D052" w14:textId="2B0F59CE"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5D2B341"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3F3399CF"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174617B1"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58D5F4BB"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4</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231A874C"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správy koncových stanic a zařízení I.</w:t>
            </w:r>
          </w:p>
        </w:tc>
        <w:tc>
          <w:tcPr>
            <w:tcW w:w="650" w:type="pct"/>
            <w:tcBorders>
              <w:top w:val="single" w:sz="4" w:space="0" w:color="auto"/>
              <w:left w:val="single" w:sz="4" w:space="0" w:color="auto"/>
              <w:bottom w:val="single" w:sz="4" w:space="0" w:color="auto"/>
              <w:right w:val="single" w:sz="4" w:space="0" w:color="auto"/>
            </w:tcBorders>
          </w:tcPr>
          <w:p w14:paraId="4E8D20FC" w14:textId="7A357E1B"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4BC52E86" w14:textId="010C43AE"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696A232"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3BD937FF"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55DC0A3A"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7707A3E9"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5</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7B280DD6"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správy koncových stanic a zařízení II.</w:t>
            </w:r>
          </w:p>
        </w:tc>
        <w:tc>
          <w:tcPr>
            <w:tcW w:w="650" w:type="pct"/>
            <w:tcBorders>
              <w:top w:val="single" w:sz="4" w:space="0" w:color="auto"/>
              <w:left w:val="single" w:sz="4" w:space="0" w:color="auto"/>
              <w:bottom w:val="single" w:sz="4" w:space="0" w:color="auto"/>
              <w:right w:val="single" w:sz="4" w:space="0" w:color="auto"/>
            </w:tcBorders>
          </w:tcPr>
          <w:p w14:paraId="3BF60AB7" w14:textId="7133BCBB"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4AA7D609" w14:textId="173734EC"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3CAE486"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39ADA692"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57740A18"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75812F14"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6</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77F81490"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správy webových aplikací</w:t>
            </w:r>
          </w:p>
        </w:tc>
        <w:tc>
          <w:tcPr>
            <w:tcW w:w="650" w:type="pct"/>
            <w:tcBorders>
              <w:top w:val="single" w:sz="4" w:space="0" w:color="auto"/>
              <w:left w:val="single" w:sz="4" w:space="0" w:color="auto"/>
              <w:bottom w:val="single" w:sz="4" w:space="0" w:color="auto"/>
              <w:right w:val="single" w:sz="4" w:space="0" w:color="auto"/>
            </w:tcBorders>
          </w:tcPr>
          <w:p w14:paraId="2235A8E5" w14:textId="68DC3390"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339D3B9" w14:textId="6905E52C"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C7C19FA"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1FFD6763"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69E3A3EB"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19B41F5A"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7</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2E237100"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Technik Microsoft</w:t>
            </w:r>
          </w:p>
        </w:tc>
        <w:tc>
          <w:tcPr>
            <w:tcW w:w="650" w:type="pct"/>
            <w:tcBorders>
              <w:top w:val="single" w:sz="4" w:space="0" w:color="auto"/>
              <w:left w:val="single" w:sz="4" w:space="0" w:color="auto"/>
              <w:bottom w:val="single" w:sz="4" w:space="0" w:color="auto"/>
              <w:right w:val="single" w:sz="4" w:space="0" w:color="auto"/>
            </w:tcBorders>
          </w:tcPr>
          <w:p w14:paraId="49DBACAF" w14:textId="62B30F3A"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20B2D469" w14:textId="7F9D1FD8"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78B7798"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0C77C595"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r w:rsidR="00995DBE" w:rsidRPr="00995DBE" w14:paraId="4315A0BF" w14:textId="77777777" w:rsidTr="005D0947">
        <w:trPr>
          <w:trHeight w:val="559"/>
        </w:trPr>
        <w:tc>
          <w:tcPr>
            <w:tcW w:w="476" w:type="pct"/>
            <w:tcBorders>
              <w:top w:val="single" w:sz="4" w:space="0" w:color="auto"/>
              <w:left w:val="single" w:sz="4" w:space="0" w:color="auto"/>
              <w:bottom w:val="single" w:sz="4" w:space="0" w:color="auto"/>
              <w:right w:val="single" w:sz="4" w:space="0" w:color="auto"/>
            </w:tcBorders>
            <w:shd w:val="clear" w:color="auto" w:fill="FFFFFF"/>
            <w:vAlign w:val="center"/>
          </w:tcPr>
          <w:p w14:paraId="5D145073" w14:textId="77777777" w:rsidR="00995DBE" w:rsidRPr="00995DBE" w:rsidRDefault="00995DBE" w:rsidP="00995DBE">
            <w:pPr>
              <w:spacing w:before="120" w:after="0" w:line="240" w:lineRule="auto"/>
              <w:jc w:val="center"/>
              <w:rPr>
                <w:rFonts w:ascii="Arial" w:hAnsi="Arial" w:cs="Arial"/>
                <w:sz w:val="20"/>
                <w:szCs w:val="20"/>
              </w:rPr>
            </w:pPr>
            <w:r w:rsidRPr="00995DBE">
              <w:rPr>
                <w:rFonts w:ascii="Arial" w:hAnsi="Arial" w:cs="Arial"/>
                <w:sz w:val="20"/>
                <w:szCs w:val="20"/>
              </w:rPr>
              <w:t>8</w:t>
            </w:r>
          </w:p>
        </w:tc>
        <w:tc>
          <w:tcPr>
            <w:tcW w:w="1868" w:type="pct"/>
            <w:tcBorders>
              <w:top w:val="single" w:sz="4" w:space="0" w:color="auto"/>
              <w:left w:val="single" w:sz="4" w:space="0" w:color="auto"/>
              <w:bottom w:val="single" w:sz="4" w:space="0" w:color="auto"/>
              <w:right w:val="single" w:sz="4" w:space="0" w:color="auto"/>
            </w:tcBorders>
            <w:shd w:val="clear" w:color="auto" w:fill="auto"/>
          </w:tcPr>
          <w:p w14:paraId="6F5F4310" w14:textId="77777777" w:rsidR="00995DBE" w:rsidRPr="00995DBE" w:rsidRDefault="00995DBE" w:rsidP="00995DBE">
            <w:pPr>
              <w:spacing w:before="120" w:after="0" w:line="240" w:lineRule="auto"/>
              <w:rPr>
                <w:rFonts w:ascii="Arial" w:hAnsi="Arial" w:cs="Arial"/>
                <w:sz w:val="20"/>
                <w:szCs w:val="20"/>
              </w:rPr>
            </w:pPr>
            <w:r w:rsidRPr="00995DBE">
              <w:rPr>
                <w:rFonts w:ascii="Arial" w:hAnsi="Arial" w:cs="Arial"/>
                <w:sz w:val="20"/>
                <w:szCs w:val="20"/>
              </w:rPr>
              <w:t>Operátor</w:t>
            </w:r>
          </w:p>
        </w:tc>
        <w:tc>
          <w:tcPr>
            <w:tcW w:w="650" w:type="pct"/>
            <w:tcBorders>
              <w:top w:val="single" w:sz="4" w:space="0" w:color="auto"/>
              <w:left w:val="single" w:sz="4" w:space="0" w:color="auto"/>
              <w:bottom w:val="single" w:sz="4" w:space="0" w:color="auto"/>
              <w:right w:val="single" w:sz="4" w:space="0" w:color="auto"/>
            </w:tcBorders>
          </w:tcPr>
          <w:p w14:paraId="476B0697" w14:textId="0A5BFDD7" w:rsidR="00995DBE" w:rsidRPr="00995DBE" w:rsidRDefault="00995DBE" w:rsidP="00995DBE">
            <w:pPr>
              <w:spacing w:before="120" w:after="0" w:line="240" w:lineRule="auto"/>
              <w:jc w:val="center"/>
              <w:rPr>
                <w:rFonts w:ascii="Arial" w:hAnsi="Arial" w:cs="Arial"/>
                <w:sz w:val="20"/>
                <w:szCs w:val="20"/>
                <w:highlight w:val="yellow"/>
              </w:rPr>
            </w:pPr>
            <w:r w:rsidRPr="00815256">
              <w:rPr>
                <w:rFonts w:ascii="Arial" w:hAnsi="Arial" w:cs="Arial"/>
                <w:sz w:val="20"/>
                <w:szCs w:val="20"/>
              </w:rPr>
              <w:t>1 člověkoden (MD)</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349C9D3F" w14:textId="0B7CA24C"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7494B08"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51D0673E" w14:textId="77777777" w:rsidR="00995DBE" w:rsidRPr="00995DBE" w:rsidRDefault="00995DBE" w:rsidP="00995DBE">
            <w:pPr>
              <w:spacing w:before="120" w:after="0" w:line="240" w:lineRule="auto"/>
              <w:rPr>
                <w:rFonts w:ascii="Arial" w:hAnsi="Arial" w:cs="Arial"/>
                <w:sz w:val="20"/>
                <w:szCs w:val="20"/>
                <w:highlight w:val="yellow"/>
              </w:rPr>
            </w:pPr>
            <w:r w:rsidRPr="00995DBE">
              <w:rPr>
                <w:rFonts w:ascii="Arial" w:hAnsi="Arial" w:cs="Arial"/>
                <w:sz w:val="20"/>
                <w:szCs w:val="20"/>
                <w:highlight w:val="yellow"/>
              </w:rPr>
              <w:t>[DOPLNÍ UCHAZEČ]</w:t>
            </w:r>
          </w:p>
        </w:tc>
      </w:tr>
    </w:tbl>
    <w:p w14:paraId="1D44B2B9" w14:textId="77777777" w:rsidR="00A059FE" w:rsidRPr="00B40E94" w:rsidRDefault="00A059FE" w:rsidP="00113174">
      <w:pPr>
        <w:pStyle w:val="RLProhlensmluvnchstran"/>
        <w:rPr>
          <w:rFonts w:asciiTheme="minorHAnsi" w:hAnsiTheme="minorHAnsi"/>
          <w:szCs w:val="22"/>
        </w:rPr>
      </w:pPr>
    </w:p>
    <w:p w14:paraId="039225DB" w14:textId="77777777" w:rsidR="00A059FE" w:rsidRPr="00B40E94" w:rsidRDefault="00A059FE" w:rsidP="00CB4254">
      <w:pPr>
        <w:pStyle w:val="RLProhlensmluvnchstran"/>
        <w:rPr>
          <w:rFonts w:asciiTheme="minorHAnsi" w:hAnsiTheme="minorHAnsi"/>
          <w:szCs w:val="22"/>
        </w:rPr>
      </w:pPr>
    </w:p>
    <w:p w14:paraId="67F9CDF8" w14:textId="77777777" w:rsidR="00216C41" w:rsidRPr="00B40E94" w:rsidRDefault="00216C41" w:rsidP="000E07B2">
      <w:pPr>
        <w:rPr>
          <w:rFonts w:asciiTheme="minorHAnsi" w:hAnsiTheme="minorHAnsi"/>
        </w:rPr>
        <w:sectPr w:rsidR="00216C41" w:rsidRPr="00B40E94" w:rsidSect="00F2138F">
          <w:headerReference w:type="default" r:id="rId20"/>
          <w:footerReference w:type="default" r:id="rId21"/>
          <w:pgSz w:w="11906" w:h="16838"/>
          <w:pgMar w:top="1418" w:right="1418" w:bottom="1418" w:left="1418" w:header="709" w:footer="709" w:gutter="0"/>
          <w:pgNumType w:start="1"/>
          <w:cols w:space="708"/>
          <w:docGrid w:linePitch="360"/>
        </w:sectPr>
      </w:pPr>
    </w:p>
    <w:p w14:paraId="755F956E" w14:textId="38D11125" w:rsidR="00CB4254" w:rsidRPr="00B40E94" w:rsidRDefault="00CB4254" w:rsidP="00CB4254">
      <w:pPr>
        <w:pStyle w:val="RLProhlensmluvnchstran"/>
        <w:rPr>
          <w:rFonts w:asciiTheme="minorHAnsi" w:hAnsiTheme="minorHAnsi"/>
          <w:szCs w:val="22"/>
        </w:rPr>
      </w:pPr>
      <w:bookmarkStart w:id="166" w:name="Annex03"/>
      <w:r w:rsidRPr="00B40E94">
        <w:rPr>
          <w:rFonts w:asciiTheme="minorHAnsi" w:hAnsiTheme="minorHAnsi"/>
          <w:szCs w:val="22"/>
        </w:rPr>
        <w:lastRenderedPageBreak/>
        <w:t xml:space="preserve">Příloha č. </w:t>
      </w:r>
      <w:r w:rsidR="00C43592">
        <w:rPr>
          <w:rFonts w:asciiTheme="minorHAnsi" w:hAnsiTheme="minorHAnsi"/>
          <w:szCs w:val="22"/>
        </w:rPr>
        <w:t>3</w:t>
      </w:r>
    </w:p>
    <w:bookmarkEnd w:id="166"/>
    <w:p w14:paraId="3539728B" w14:textId="4ECD7FFF" w:rsidR="002F2883" w:rsidRPr="00B40E94" w:rsidRDefault="00E91940" w:rsidP="002F2883">
      <w:pPr>
        <w:pStyle w:val="RLProhlensmluvnchstran"/>
        <w:rPr>
          <w:rFonts w:asciiTheme="minorHAnsi" w:hAnsiTheme="minorHAnsi"/>
        </w:rPr>
      </w:pPr>
      <w:r w:rsidRPr="00B40E94">
        <w:rPr>
          <w:rFonts w:asciiTheme="minorHAnsi" w:hAnsiTheme="minorHAnsi"/>
        </w:rPr>
        <w:t>Vzor výkazu o Službách</w:t>
      </w:r>
      <w:r w:rsidR="00E52C73" w:rsidRPr="00B40E94">
        <w:rPr>
          <w:rFonts w:asciiTheme="minorHAnsi" w:hAnsiTheme="minorHAnsi"/>
        </w:rPr>
        <w:t xml:space="preserve"> – Reportu</w:t>
      </w:r>
    </w:p>
    <w:p w14:paraId="5CFE642E" w14:textId="4EC5C0DD" w:rsidR="00E52C73" w:rsidRDefault="004C419E" w:rsidP="002F2883">
      <w:pPr>
        <w:pStyle w:val="RLProhlensmluvnchstran"/>
        <w:rPr>
          <w:rFonts w:ascii="Arial" w:hAnsi="Arial" w:cs="Arial"/>
          <w:sz w:val="20"/>
          <w:szCs w:val="20"/>
        </w:rPr>
      </w:pPr>
      <w:r w:rsidRPr="00995DBE">
        <w:rPr>
          <w:rFonts w:ascii="Arial" w:hAnsi="Arial" w:cs="Arial"/>
          <w:sz w:val="20"/>
          <w:szCs w:val="20"/>
          <w:highlight w:val="yellow"/>
        </w:rPr>
        <w:t>[DOPLNÍ UCHAZEČ]</w:t>
      </w:r>
    </w:p>
    <w:p w14:paraId="1384CF21" w14:textId="1517F5F0" w:rsidR="004C419E" w:rsidRPr="004C419E" w:rsidRDefault="004C419E" w:rsidP="002F2883">
      <w:pPr>
        <w:pStyle w:val="RLProhlensmluvnchstran"/>
        <w:rPr>
          <w:rFonts w:asciiTheme="minorHAnsi" w:hAnsiTheme="minorHAnsi"/>
          <w:b w:val="0"/>
          <w:i/>
        </w:rPr>
      </w:pPr>
      <w:r>
        <w:rPr>
          <w:rFonts w:asciiTheme="minorHAnsi" w:hAnsiTheme="minorHAnsi"/>
          <w:b w:val="0"/>
          <w:i/>
        </w:rPr>
        <w:t xml:space="preserve">(Vzor Reportu vypracuje a předloží uchazeč, a to s náležitostmi a ve formální struktuře předvídané v odst. </w:t>
      </w:r>
      <w:r>
        <w:rPr>
          <w:rFonts w:asciiTheme="minorHAnsi" w:hAnsiTheme="minorHAnsi"/>
          <w:b w:val="0"/>
          <w:i/>
        </w:rPr>
        <w:fldChar w:fldCharType="begin"/>
      </w:r>
      <w:r>
        <w:rPr>
          <w:rFonts w:asciiTheme="minorHAnsi" w:hAnsiTheme="minorHAnsi"/>
          <w:b w:val="0"/>
          <w:i/>
        </w:rPr>
        <w:instrText xml:space="preserve"> REF _Ref427863517 \r \h </w:instrText>
      </w:r>
      <w:r>
        <w:rPr>
          <w:rFonts w:asciiTheme="minorHAnsi" w:hAnsiTheme="minorHAnsi"/>
          <w:b w:val="0"/>
          <w:i/>
        </w:rPr>
      </w:r>
      <w:r>
        <w:rPr>
          <w:rFonts w:asciiTheme="minorHAnsi" w:hAnsiTheme="minorHAnsi"/>
          <w:b w:val="0"/>
          <w:i/>
        </w:rPr>
        <w:fldChar w:fldCharType="separate"/>
      </w:r>
      <w:r w:rsidR="00B2643E">
        <w:rPr>
          <w:rFonts w:asciiTheme="minorHAnsi" w:hAnsiTheme="minorHAnsi"/>
          <w:b w:val="0"/>
          <w:i/>
        </w:rPr>
        <w:t>6.11</w:t>
      </w:r>
      <w:r>
        <w:rPr>
          <w:rFonts w:asciiTheme="minorHAnsi" w:hAnsiTheme="minorHAnsi"/>
          <w:b w:val="0"/>
          <w:i/>
        </w:rPr>
        <w:fldChar w:fldCharType="end"/>
      </w:r>
      <w:r>
        <w:rPr>
          <w:rFonts w:asciiTheme="minorHAnsi" w:hAnsiTheme="minorHAnsi"/>
          <w:b w:val="0"/>
          <w:i/>
        </w:rPr>
        <w:t xml:space="preserve"> Smlouvy)</w:t>
      </w:r>
    </w:p>
    <w:p w14:paraId="42ADFA52" w14:textId="77777777" w:rsidR="0018528A" w:rsidRPr="00B40E94" w:rsidRDefault="0018528A" w:rsidP="008446C2">
      <w:pPr>
        <w:pStyle w:val="Zkladntext"/>
        <w:rPr>
          <w:rFonts w:asciiTheme="minorHAnsi" w:hAnsiTheme="minorHAnsi"/>
        </w:rPr>
      </w:pPr>
    </w:p>
    <w:p w14:paraId="031FCDD8" w14:textId="77777777" w:rsidR="00216C41" w:rsidRPr="00B40E94" w:rsidRDefault="00216C41" w:rsidP="00B16B74">
      <w:pPr>
        <w:pStyle w:val="RLProhlensmluvnchstran"/>
        <w:jc w:val="left"/>
        <w:rPr>
          <w:rFonts w:asciiTheme="minorHAnsi" w:hAnsiTheme="minorHAnsi"/>
          <w:szCs w:val="22"/>
        </w:rPr>
        <w:sectPr w:rsidR="00216C41" w:rsidRPr="00B40E94" w:rsidSect="008446C2">
          <w:headerReference w:type="default" r:id="rId22"/>
          <w:pgSz w:w="11906" w:h="16838"/>
          <w:pgMar w:top="1418" w:right="1418" w:bottom="1418" w:left="1418" w:header="709" w:footer="709" w:gutter="0"/>
          <w:pgNumType w:start="1"/>
          <w:cols w:space="708"/>
          <w:docGrid w:linePitch="360"/>
        </w:sectPr>
      </w:pPr>
    </w:p>
    <w:p w14:paraId="39F975F5" w14:textId="4FB9EE5D" w:rsidR="00CB4254" w:rsidRPr="00B40E94" w:rsidRDefault="00CB4254" w:rsidP="003C4107">
      <w:pPr>
        <w:pStyle w:val="RLProhlensmluvnchstran"/>
        <w:tabs>
          <w:tab w:val="left" w:pos="1815"/>
          <w:tab w:val="center" w:pos="4535"/>
        </w:tabs>
        <w:rPr>
          <w:rFonts w:asciiTheme="minorHAnsi" w:hAnsiTheme="minorHAnsi"/>
          <w:szCs w:val="22"/>
        </w:rPr>
      </w:pPr>
      <w:bookmarkStart w:id="167" w:name="_Projekt_převodu_služeb"/>
      <w:bookmarkStart w:id="168" w:name="Annex04"/>
      <w:bookmarkEnd w:id="167"/>
      <w:r w:rsidRPr="00B40E94">
        <w:rPr>
          <w:rFonts w:asciiTheme="minorHAnsi" w:hAnsiTheme="minorHAnsi"/>
          <w:szCs w:val="22"/>
        </w:rPr>
        <w:lastRenderedPageBreak/>
        <w:t xml:space="preserve">Příloha č. </w:t>
      </w:r>
      <w:r w:rsidR="00C43592">
        <w:rPr>
          <w:rFonts w:asciiTheme="minorHAnsi" w:hAnsiTheme="minorHAnsi"/>
          <w:szCs w:val="22"/>
        </w:rPr>
        <w:t>4</w:t>
      </w:r>
    </w:p>
    <w:bookmarkEnd w:id="168"/>
    <w:p w14:paraId="4F8C3DC3" w14:textId="7D231898" w:rsidR="00E91940" w:rsidRPr="00B40E94" w:rsidRDefault="00E91940" w:rsidP="003C4107">
      <w:pPr>
        <w:pStyle w:val="RLProhlensmluvnchstran"/>
        <w:tabs>
          <w:tab w:val="left" w:pos="1815"/>
          <w:tab w:val="center" w:pos="4535"/>
        </w:tabs>
        <w:rPr>
          <w:rFonts w:asciiTheme="minorHAnsi" w:hAnsiTheme="minorHAnsi"/>
          <w:szCs w:val="22"/>
        </w:rPr>
      </w:pPr>
      <w:r w:rsidRPr="00B40E94">
        <w:rPr>
          <w:rFonts w:asciiTheme="minorHAnsi" w:hAnsiTheme="minorHAnsi"/>
          <w:szCs w:val="22"/>
        </w:rPr>
        <w:t>Realizační tým Poskytovatele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C43592" w:rsidRPr="00FF479E" w14:paraId="1004761B" w14:textId="77777777" w:rsidTr="00C43592">
        <w:tc>
          <w:tcPr>
            <w:tcW w:w="1707" w:type="pct"/>
            <w:shd w:val="clear" w:color="auto" w:fill="D9D9D9"/>
            <w:vAlign w:val="center"/>
          </w:tcPr>
          <w:p w14:paraId="566D003E" w14:textId="77777777" w:rsidR="00C43592" w:rsidRPr="00FF479E" w:rsidRDefault="00C43592" w:rsidP="00C43592">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2EAF23FD" w14:textId="77777777" w:rsidR="00C43592" w:rsidRPr="00FF479E" w:rsidRDefault="00C43592" w:rsidP="00C43592">
            <w:pPr>
              <w:spacing w:line="320" w:lineRule="atLeast"/>
              <w:rPr>
                <w:rFonts w:cs="Arial"/>
                <w:b/>
                <w:szCs w:val="20"/>
              </w:rPr>
            </w:pPr>
            <w:r w:rsidRPr="00FF479E">
              <w:rPr>
                <w:rFonts w:cs="Arial"/>
                <w:b/>
                <w:szCs w:val="20"/>
              </w:rPr>
              <w:t>Kontaktní údaje</w:t>
            </w:r>
          </w:p>
        </w:tc>
      </w:tr>
      <w:tr w:rsidR="00C43592" w:rsidRPr="00FF479E" w14:paraId="2162648F" w14:textId="77777777" w:rsidTr="00C43592">
        <w:trPr>
          <w:trHeight w:val="567"/>
        </w:trPr>
        <w:tc>
          <w:tcPr>
            <w:tcW w:w="1707" w:type="pct"/>
            <w:vAlign w:val="center"/>
          </w:tcPr>
          <w:p w14:paraId="1633B171" w14:textId="127C1A6E" w:rsidR="00C43592" w:rsidRPr="00C43592" w:rsidRDefault="00C43592" w:rsidP="00C43592">
            <w:pPr>
              <w:jc w:val="center"/>
              <w:rPr>
                <w:rFonts w:cs="Arial"/>
                <w:szCs w:val="20"/>
              </w:rPr>
            </w:pPr>
            <w:r w:rsidRPr="00C43592">
              <w:rPr>
                <w:rFonts w:cs="Arial"/>
                <w:b/>
                <w:color w:val="000000"/>
                <w:szCs w:val="20"/>
              </w:rPr>
              <w:t>Manažer servisní podpory</w:t>
            </w:r>
          </w:p>
        </w:tc>
        <w:tc>
          <w:tcPr>
            <w:tcW w:w="3293" w:type="pct"/>
            <w:vAlign w:val="center"/>
          </w:tcPr>
          <w:p w14:paraId="582B0867"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05EE34C8"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1E6B9C93"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52913513" w14:textId="77777777" w:rsidTr="00C43592">
        <w:trPr>
          <w:trHeight w:val="567"/>
        </w:trPr>
        <w:tc>
          <w:tcPr>
            <w:tcW w:w="1707" w:type="pct"/>
            <w:vAlign w:val="center"/>
          </w:tcPr>
          <w:p w14:paraId="56B87B6B" w14:textId="57D00977" w:rsidR="00C43592" w:rsidRPr="00FF479E" w:rsidRDefault="00C43592" w:rsidP="00C43592">
            <w:pPr>
              <w:jc w:val="center"/>
              <w:rPr>
                <w:rFonts w:cs="Arial"/>
                <w:szCs w:val="20"/>
              </w:rPr>
            </w:pPr>
            <w:r>
              <w:rPr>
                <w:rFonts w:cs="Arial"/>
                <w:b/>
                <w:color w:val="000000"/>
                <w:szCs w:val="20"/>
              </w:rPr>
              <w:t>Technik Microsoft</w:t>
            </w:r>
          </w:p>
        </w:tc>
        <w:tc>
          <w:tcPr>
            <w:tcW w:w="3293" w:type="pct"/>
            <w:vAlign w:val="center"/>
          </w:tcPr>
          <w:p w14:paraId="7E639DEC" w14:textId="77777777" w:rsidR="00C43592" w:rsidRPr="00DB78F3" w:rsidRDefault="00C43592" w:rsidP="00C43592">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4EAE4FB5"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1034BF07" w14:textId="77777777" w:rsidR="00C43592" w:rsidRPr="00FF479E" w:rsidRDefault="00C43592" w:rsidP="00C43592">
            <w:pPr>
              <w:spacing w:before="120"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1E1C0917" w14:textId="77777777" w:rsidTr="00C43592">
        <w:trPr>
          <w:trHeight w:val="567"/>
        </w:trPr>
        <w:tc>
          <w:tcPr>
            <w:tcW w:w="1707" w:type="pct"/>
            <w:vAlign w:val="center"/>
          </w:tcPr>
          <w:p w14:paraId="27AE0953" w14:textId="433F474E" w:rsidR="00C43592" w:rsidRPr="00FF479E" w:rsidRDefault="00C43592" w:rsidP="00C43592">
            <w:pPr>
              <w:jc w:val="center"/>
              <w:rPr>
                <w:rFonts w:cs="Arial"/>
                <w:b/>
                <w:color w:val="000000"/>
                <w:szCs w:val="20"/>
              </w:rPr>
            </w:pPr>
            <w:r>
              <w:rPr>
                <w:rFonts w:cs="Arial"/>
                <w:b/>
                <w:color w:val="000000"/>
                <w:szCs w:val="20"/>
              </w:rPr>
              <w:t>Technik datových prvků a sítí</w:t>
            </w:r>
          </w:p>
        </w:tc>
        <w:tc>
          <w:tcPr>
            <w:tcW w:w="3293" w:type="pct"/>
            <w:vAlign w:val="center"/>
          </w:tcPr>
          <w:p w14:paraId="5AA86C73" w14:textId="77777777" w:rsidR="00C43592" w:rsidRPr="00DB78F3" w:rsidRDefault="00C43592" w:rsidP="00C43592">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0A555391"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0673A8B6"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43B7315E" w14:textId="77777777" w:rsidTr="00C43592">
        <w:trPr>
          <w:trHeight w:val="567"/>
        </w:trPr>
        <w:tc>
          <w:tcPr>
            <w:tcW w:w="1707" w:type="pct"/>
            <w:vAlign w:val="center"/>
          </w:tcPr>
          <w:p w14:paraId="349568F6" w14:textId="16ABB30E" w:rsidR="00C43592" w:rsidRPr="00FF479E" w:rsidRDefault="00C43592" w:rsidP="00C43592">
            <w:pPr>
              <w:jc w:val="center"/>
              <w:rPr>
                <w:rFonts w:cs="Arial"/>
                <w:b/>
                <w:color w:val="000000"/>
                <w:szCs w:val="20"/>
              </w:rPr>
            </w:pPr>
            <w:r>
              <w:rPr>
                <w:rFonts w:cs="Arial"/>
                <w:b/>
                <w:color w:val="000000"/>
                <w:szCs w:val="20"/>
              </w:rPr>
              <w:t>Technik kabelážních rozvodů</w:t>
            </w:r>
          </w:p>
        </w:tc>
        <w:tc>
          <w:tcPr>
            <w:tcW w:w="3293" w:type="pct"/>
            <w:vAlign w:val="center"/>
          </w:tcPr>
          <w:p w14:paraId="62E86248" w14:textId="77777777" w:rsidR="00C43592" w:rsidRPr="00DB78F3" w:rsidRDefault="00C43592" w:rsidP="00C43592">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080F57D9"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4FA9E4B1"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35F4DEBE" w14:textId="77777777" w:rsidTr="00C43592">
        <w:trPr>
          <w:trHeight w:val="567"/>
        </w:trPr>
        <w:tc>
          <w:tcPr>
            <w:tcW w:w="1707" w:type="pct"/>
            <w:vAlign w:val="center"/>
          </w:tcPr>
          <w:p w14:paraId="65EDBF88" w14:textId="69A2CB8B" w:rsidR="00C43592" w:rsidRPr="00FF479E" w:rsidRDefault="00C43592" w:rsidP="00C43592">
            <w:pPr>
              <w:jc w:val="center"/>
              <w:rPr>
                <w:rFonts w:cs="Arial"/>
                <w:szCs w:val="20"/>
              </w:rPr>
            </w:pPr>
            <w:r>
              <w:rPr>
                <w:rFonts w:cs="Arial"/>
                <w:b/>
                <w:color w:val="000000"/>
                <w:szCs w:val="20"/>
              </w:rPr>
              <w:t>Technik správy koncových stanic a zařízení I.</w:t>
            </w:r>
          </w:p>
        </w:tc>
        <w:tc>
          <w:tcPr>
            <w:tcW w:w="3293" w:type="pct"/>
            <w:vAlign w:val="center"/>
          </w:tcPr>
          <w:p w14:paraId="6CD9C32F"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921C8CC"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20213B83"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53B4FF6F" w14:textId="77777777" w:rsidTr="00C43592">
        <w:trPr>
          <w:trHeight w:val="567"/>
        </w:trPr>
        <w:tc>
          <w:tcPr>
            <w:tcW w:w="1707" w:type="pct"/>
            <w:vAlign w:val="center"/>
          </w:tcPr>
          <w:p w14:paraId="0E11E3D0" w14:textId="6E30E8D5" w:rsidR="00C43592" w:rsidRPr="00FF479E" w:rsidRDefault="00995DBE" w:rsidP="00C43592">
            <w:pPr>
              <w:jc w:val="center"/>
              <w:rPr>
                <w:rFonts w:cs="Arial"/>
                <w:b/>
                <w:color w:val="000000"/>
                <w:szCs w:val="20"/>
              </w:rPr>
            </w:pPr>
            <w:r>
              <w:rPr>
                <w:rFonts w:cs="Arial"/>
                <w:b/>
                <w:color w:val="000000"/>
                <w:szCs w:val="20"/>
              </w:rPr>
              <w:t>Technik správy koncových stanic a zařízení II.</w:t>
            </w:r>
          </w:p>
        </w:tc>
        <w:tc>
          <w:tcPr>
            <w:tcW w:w="3293" w:type="pct"/>
            <w:vAlign w:val="center"/>
          </w:tcPr>
          <w:p w14:paraId="5F5D4C4C"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1944E01F"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0256B6F1"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5D2D8D0F" w14:textId="77777777" w:rsidTr="00C43592">
        <w:trPr>
          <w:trHeight w:val="567"/>
        </w:trPr>
        <w:tc>
          <w:tcPr>
            <w:tcW w:w="1707" w:type="pct"/>
            <w:vAlign w:val="center"/>
          </w:tcPr>
          <w:p w14:paraId="61B834E5" w14:textId="5AF0E4E0" w:rsidR="00C43592" w:rsidRPr="00FF479E" w:rsidRDefault="00995DBE" w:rsidP="00C43592">
            <w:pPr>
              <w:jc w:val="center"/>
              <w:rPr>
                <w:rFonts w:cs="Arial"/>
                <w:szCs w:val="20"/>
              </w:rPr>
            </w:pPr>
            <w:r>
              <w:rPr>
                <w:rFonts w:cs="Arial"/>
                <w:b/>
                <w:color w:val="000000"/>
                <w:szCs w:val="20"/>
              </w:rPr>
              <w:t>Technik správy webových aplikací</w:t>
            </w:r>
          </w:p>
        </w:tc>
        <w:tc>
          <w:tcPr>
            <w:tcW w:w="3293" w:type="pct"/>
            <w:vAlign w:val="center"/>
          </w:tcPr>
          <w:p w14:paraId="72D2116D"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FF37370"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39A07ECF"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C43592" w:rsidRPr="00FF479E" w14:paraId="5CC97533" w14:textId="77777777" w:rsidTr="00C43592">
        <w:trPr>
          <w:trHeight w:val="567"/>
        </w:trPr>
        <w:tc>
          <w:tcPr>
            <w:tcW w:w="1707" w:type="pct"/>
            <w:vAlign w:val="center"/>
          </w:tcPr>
          <w:p w14:paraId="37896BB1" w14:textId="39DB76FE" w:rsidR="00C43592" w:rsidRDefault="00995DBE" w:rsidP="00995DBE">
            <w:pPr>
              <w:jc w:val="center"/>
              <w:rPr>
                <w:rFonts w:cs="Arial"/>
                <w:b/>
                <w:color w:val="000000"/>
                <w:szCs w:val="20"/>
              </w:rPr>
            </w:pPr>
            <w:r>
              <w:rPr>
                <w:rFonts w:cs="Arial"/>
                <w:b/>
                <w:color w:val="000000"/>
                <w:szCs w:val="20"/>
              </w:rPr>
              <w:t>Operátor</w:t>
            </w:r>
          </w:p>
        </w:tc>
        <w:tc>
          <w:tcPr>
            <w:tcW w:w="3293" w:type="pct"/>
            <w:vAlign w:val="center"/>
          </w:tcPr>
          <w:p w14:paraId="2DF526B7"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30DB03E9"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D31DBC8" w14:textId="77777777" w:rsidR="00C43592" w:rsidRPr="00FF479E" w:rsidRDefault="00C43592" w:rsidP="00C43592">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bl>
    <w:p w14:paraId="642C610B" w14:textId="2AFA429F" w:rsidR="00E52C73" w:rsidRPr="00B40E94" w:rsidRDefault="00E52C73" w:rsidP="003C4107">
      <w:pPr>
        <w:pStyle w:val="RLProhlensmluvnchstran"/>
        <w:tabs>
          <w:tab w:val="left" w:pos="1815"/>
          <w:tab w:val="center" w:pos="4535"/>
        </w:tabs>
        <w:rPr>
          <w:rFonts w:asciiTheme="minorHAnsi" w:hAnsiTheme="minorHAnsi"/>
          <w:b w:val="0"/>
          <w:i/>
          <w:szCs w:val="22"/>
        </w:rPr>
      </w:pPr>
    </w:p>
    <w:p w14:paraId="5656D624" w14:textId="77777777" w:rsidR="00E91940" w:rsidRPr="00B40E94" w:rsidRDefault="00E91940" w:rsidP="003C4107">
      <w:pPr>
        <w:pStyle w:val="RLProhlensmluvnchstran"/>
        <w:tabs>
          <w:tab w:val="left" w:pos="1815"/>
          <w:tab w:val="center" w:pos="4535"/>
        </w:tabs>
        <w:rPr>
          <w:rFonts w:asciiTheme="minorHAnsi" w:hAnsiTheme="minorHAnsi"/>
          <w:i/>
          <w:szCs w:val="22"/>
        </w:rPr>
        <w:sectPr w:rsidR="00E91940" w:rsidRPr="00B40E94" w:rsidSect="00F2138F">
          <w:headerReference w:type="default" r:id="rId23"/>
          <w:footerReference w:type="default" r:id="rId24"/>
          <w:pgSz w:w="11906" w:h="16838"/>
          <w:pgMar w:top="1418" w:right="1418" w:bottom="1418" w:left="1418" w:header="709" w:footer="709" w:gutter="0"/>
          <w:pgNumType w:start="1"/>
          <w:cols w:space="708"/>
          <w:docGrid w:linePitch="360"/>
        </w:sectPr>
      </w:pPr>
    </w:p>
    <w:p w14:paraId="21540F80" w14:textId="5DDAA99F" w:rsidR="00E91940" w:rsidRPr="00B40E94" w:rsidRDefault="00E91940" w:rsidP="00E91940">
      <w:pPr>
        <w:pStyle w:val="RLProhlensmluvnchstran"/>
        <w:rPr>
          <w:rFonts w:asciiTheme="minorHAnsi" w:hAnsiTheme="minorHAnsi"/>
          <w:szCs w:val="22"/>
        </w:rPr>
      </w:pPr>
      <w:bookmarkStart w:id="169" w:name="Annex05"/>
      <w:r w:rsidRPr="00B40E94">
        <w:rPr>
          <w:rFonts w:asciiTheme="minorHAnsi" w:hAnsiTheme="minorHAnsi"/>
          <w:szCs w:val="22"/>
        </w:rPr>
        <w:lastRenderedPageBreak/>
        <w:t xml:space="preserve">Příloha č. </w:t>
      </w:r>
      <w:r w:rsidR="00C43592">
        <w:rPr>
          <w:rFonts w:asciiTheme="minorHAnsi" w:hAnsiTheme="minorHAnsi"/>
          <w:szCs w:val="22"/>
        </w:rPr>
        <w:t>5</w:t>
      </w:r>
    </w:p>
    <w:bookmarkEnd w:id="169"/>
    <w:p w14:paraId="322EFE4A" w14:textId="77777777" w:rsidR="008E2E4A" w:rsidRPr="00B40E94" w:rsidRDefault="008E2E4A" w:rsidP="008E2E4A">
      <w:pPr>
        <w:pStyle w:val="RLProhlensmluvnchstran"/>
        <w:rPr>
          <w:rFonts w:asciiTheme="minorHAnsi" w:hAnsiTheme="minorHAnsi"/>
          <w:szCs w:val="22"/>
        </w:rPr>
      </w:pPr>
      <w:r w:rsidRPr="00B40E94">
        <w:rPr>
          <w:rFonts w:asciiTheme="minorHAnsi" w:hAnsiTheme="minorHAnsi"/>
          <w:szCs w:val="22"/>
        </w:rPr>
        <w:t>Oprávněné osoby</w:t>
      </w:r>
    </w:p>
    <w:p w14:paraId="4FDE1EE5" w14:textId="77777777" w:rsidR="008E2E4A" w:rsidRPr="00B40E94" w:rsidRDefault="008E2E4A" w:rsidP="008E2E4A">
      <w:pPr>
        <w:pStyle w:val="RLProhlensmluvnchstran"/>
        <w:jc w:val="left"/>
        <w:rPr>
          <w:rFonts w:asciiTheme="minorHAnsi" w:hAnsiTheme="minorHAnsi"/>
          <w:szCs w:val="22"/>
        </w:rPr>
      </w:pPr>
      <w:r w:rsidRPr="00B40E94">
        <w:rPr>
          <w:rFonts w:asciiTheme="minorHAnsi" w:hAnsiTheme="minorHAnsi"/>
          <w:szCs w:val="22"/>
        </w:rPr>
        <w:t>Za Objednatele:</w:t>
      </w:r>
    </w:p>
    <w:p w14:paraId="17541202" w14:textId="77777777" w:rsidR="008E2E4A" w:rsidRPr="00B40E94" w:rsidRDefault="008E2E4A" w:rsidP="008E2E4A">
      <w:pPr>
        <w:pStyle w:val="Nadpis9"/>
        <w:numPr>
          <w:ilvl w:val="0"/>
          <w:numId w:val="12"/>
        </w:numPr>
        <w:tabs>
          <w:tab w:val="clear" w:pos="357"/>
          <w:tab w:val="num" w:pos="426"/>
          <w:tab w:val="left" w:pos="4395"/>
        </w:tabs>
        <w:spacing w:before="0" w:after="120" w:line="280" w:lineRule="atLeast"/>
        <w:ind w:left="4395" w:hanging="4395"/>
        <w:rPr>
          <w:rFonts w:asciiTheme="minorHAnsi" w:hAnsiTheme="minorHAnsi"/>
          <w:b w:val="0"/>
          <w:i w:val="0"/>
          <w:sz w:val="22"/>
          <w:szCs w:val="22"/>
        </w:rPr>
      </w:pPr>
      <w:r w:rsidRPr="00B40E94">
        <w:rPr>
          <w:rFonts w:asciiTheme="minorHAnsi" w:hAnsiTheme="minorHAnsi"/>
          <w:b w:val="0"/>
          <w:i w:val="0"/>
          <w:color w:val="auto"/>
          <w:sz w:val="22"/>
          <w:szCs w:val="22"/>
          <w:lang w:eastAsia="cs-CZ"/>
        </w:rPr>
        <w:t>ve věcech smluvních:</w:t>
      </w:r>
      <w:r w:rsidRPr="00B40E94">
        <w:rPr>
          <w:rFonts w:asciiTheme="minorHAnsi" w:hAnsiTheme="minorHAnsi"/>
          <w:b w:val="0"/>
          <w:i w:val="0"/>
          <w:sz w:val="22"/>
          <w:szCs w:val="22"/>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90361" w:rsidRPr="00B40E94" w14:paraId="1E7BF9ED" w14:textId="77777777" w:rsidTr="00E071FF">
        <w:tc>
          <w:tcPr>
            <w:tcW w:w="2206" w:type="dxa"/>
            <w:shd w:val="clear" w:color="auto" w:fill="auto"/>
            <w:vAlign w:val="center"/>
          </w:tcPr>
          <w:p w14:paraId="2DB53C52" w14:textId="77777777" w:rsidR="00A90361" w:rsidRPr="00B40E94" w:rsidRDefault="00A90361" w:rsidP="00E071FF">
            <w:pPr>
              <w:pStyle w:val="RLTextlnkuslovan"/>
              <w:numPr>
                <w:ilvl w:val="0"/>
                <w:numId w:val="0"/>
              </w:numPr>
              <w:jc w:val="left"/>
              <w:rPr>
                <w:rFonts w:asciiTheme="minorHAnsi" w:hAnsiTheme="minorHAnsi"/>
              </w:rPr>
            </w:pPr>
            <w:r w:rsidRPr="00B40E94">
              <w:rPr>
                <w:rFonts w:asciiTheme="minorHAnsi" w:hAnsiTheme="minorHAnsi"/>
              </w:rPr>
              <w:t>Jméno a příjmení</w:t>
            </w:r>
          </w:p>
        </w:tc>
        <w:tc>
          <w:tcPr>
            <w:tcW w:w="6343" w:type="dxa"/>
            <w:shd w:val="clear" w:color="auto" w:fill="auto"/>
          </w:tcPr>
          <w:p w14:paraId="1CD7D10F" w14:textId="692D3C37" w:rsidR="00A90361" w:rsidRPr="00B40E94" w:rsidRDefault="00E91940" w:rsidP="00E071FF">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A90361" w:rsidRPr="00B40E94" w14:paraId="5A517996" w14:textId="77777777" w:rsidTr="00E071FF">
        <w:tc>
          <w:tcPr>
            <w:tcW w:w="2206" w:type="dxa"/>
            <w:shd w:val="clear" w:color="auto" w:fill="auto"/>
            <w:vAlign w:val="center"/>
          </w:tcPr>
          <w:p w14:paraId="152FCBE5" w14:textId="77777777" w:rsidR="00A90361" w:rsidRPr="00B40E94" w:rsidRDefault="00A90361" w:rsidP="00E071FF">
            <w:pPr>
              <w:pStyle w:val="RLTextlnkuslovan"/>
              <w:numPr>
                <w:ilvl w:val="0"/>
                <w:numId w:val="0"/>
              </w:numPr>
              <w:jc w:val="left"/>
              <w:rPr>
                <w:rFonts w:asciiTheme="minorHAnsi" w:hAnsiTheme="minorHAnsi"/>
              </w:rPr>
            </w:pPr>
            <w:r w:rsidRPr="00B40E94">
              <w:rPr>
                <w:rFonts w:asciiTheme="minorHAnsi" w:hAnsiTheme="minorHAnsi"/>
              </w:rPr>
              <w:t>Adresa</w:t>
            </w:r>
          </w:p>
        </w:tc>
        <w:tc>
          <w:tcPr>
            <w:tcW w:w="6343" w:type="dxa"/>
            <w:shd w:val="clear" w:color="auto" w:fill="auto"/>
          </w:tcPr>
          <w:p w14:paraId="65ADDF04" w14:textId="55206926" w:rsidR="00A90361" w:rsidRPr="00B40E94" w:rsidRDefault="00E91940" w:rsidP="00E071FF">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A90361" w:rsidRPr="00B40E94" w14:paraId="531DEBFD" w14:textId="77777777" w:rsidTr="00E071FF">
        <w:tc>
          <w:tcPr>
            <w:tcW w:w="2206" w:type="dxa"/>
            <w:shd w:val="clear" w:color="auto" w:fill="auto"/>
            <w:vAlign w:val="center"/>
          </w:tcPr>
          <w:p w14:paraId="02B2673B" w14:textId="77777777" w:rsidR="00A90361" w:rsidRPr="00B40E94" w:rsidRDefault="00A90361" w:rsidP="00E071FF">
            <w:pPr>
              <w:pStyle w:val="RLTextlnkuslovan"/>
              <w:numPr>
                <w:ilvl w:val="0"/>
                <w:numId w:val="0"/>
              </w:numPr>
              <w:jc w:val="left"/>
              <w:rPr>
                <w:rFonts w:asciiTheme="minorHAnsi" w:hAnsiTheme="minorHAnsi"/>
              </w:rPr>
            </w:pPr>
            <w:r w:rsidRPr="00B40E94">
              <w:rPr>
                <w:rFonts w:asciiTheme="minorHAnsi" w:hAnsiTheme="minorHAnsi"/>
              </w:rPr>
              <w:t>E-mail</w:t>
            </w:r>
          </w:p>
        </w:tc>
        <w:tc>
          <w:tcPr>
            <w:tcW w:w="6343" w:type="dxa"/>
            <w:shd w:val="clear" w:color="auto" w:fill="auto"/>
          </w:tcPr>
          <w:p w14:paraId="112EFFF4" w14:textId="4BB52489" w:rsidR="00A90361" w:rsidRPr="00B40E94" w:rsidRDefault="00E91940" w:rsidP="00E071FF">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9E6058" w:rsidRPr="00B40E94" w14:paraId="4CDD88CD" w14:textId="77777777" w:rsidTr="00E071FF">
        <w:tc>
          <w:tcPr>
            <w:tcW w:w="2206" w:type="dxa"/>
            <w:shd w:val="clear" w:color="auto" w:fill="auto"/>
            <w:vAlign w:val="center"/>
          </w:tcPr>
          <w:p w14:paraId="3DF32A2B" w14:textId="77777777" w:rsidR="009E6058" w:rsidRPr="00B40E94" w:rsidRDefault="009E6058" w:rsidP="00E071FF">
            <w:pPr>
              <w:pStyle w:val="RLTextlnkuslovan"/>
              <w:numPr>
                <w:ilvl w:val="0"/>
                <w:numId w:val="0"/>
              </w:numPr>
              <w:jc w:val="left"/>
              <w:rPr>
                <w:rFonts w:asciiTheme="minorHAnsi" w:hAnsiTheme="minorHAnsi"/>
              </w:rPr>
            </w:pPr>
            <w:r w:rsidRPr="00B40E94">
              <w:rPr>
                <w:rFonts w:asciiTheme="minorHAnsi" w:hAnsiTheme="minorHAnsi"/>
              </w:rPr>
              <w:t>Telefon</w:t>
            </w:r>
          </w:p>
        </w:tc>
        <w:tc>
          <w:tcPr>
            <w:tcW w:w="6343" w:type="dxa"/>
            <w:shd w:val="clear" w:color="auto" w:fill="auto"/>
          </w:tcPr>
          <w:p w14:paraId="34A5849F" w14:textId="75C4F8D4" w:rsidR="009E6058" w:rsidRPr="00B40E94" w:rsidRDefault="00E91940" w:rsidP="00E071FF">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bl>
    <w:p w14:paraId="10107930" w14:textId="77777777" w:rsidR="00A90361" w:rsidRPr="00B40E94" w:rsidRDefault="00A90361" w:rsidP="008E2E4A">
      <w:pPr>
        <w:rPr>
          <w:rFonts w:asciiTheme="minorHAnsi" w:hAnsiTheme="minorHAnsi"/>
          <w:szCs w:val="22"/>
        </w:rPr>
      </w:pPr>
    </w:p>
    <w:p w14:paraId="13A1BF19" w14:textId="77777777" w:rsidR="008E2E4A" w:rsidRPr="00B40E94" w:rsidRDefault="008E2E4A" w:rsidP="008E2E4A">
      <w:pPr>
        <w:pStyle w:val="Nadpis9"/>
        <w:numPr>
          <w:ilvl w:val="0"/>
          <w:numId w:val="12"/>
        </w:numPr>
        <w:tabs>
          <w:tab w:val="clear" w:pos="357"/>
          <w:tab w:val="num" w:pos="426"/>
          <w:tab w:val="left" w:pos="4395"/>
        </w:tabs>
        <w:spacing w:before="0" w:after="120" w:line="280" w:lineRule="atLeast"/>
        <w:ind w:left="4395" w:hanging="4395"/>
        <w:rPr>
          <w:rFonts w:asciiTheme="minorHAnsi" w:hAnsiTheme="minorHAnsi"/>
          <w:b w:val="0"/>
          <w:i w:val="0"/>
          <w:color w:val="auto"/>
          <w:sz w:val="22"/>
          <w:szCs w:val="22"/>
          <w:lang w:eastAsia="cs-CZ"/>
        </w:rPr>
      </w:pPr>
      <w:r w:rsidRPr="00B40E94">
        <w:rPr>
          <w:rFonts w:asciiTheme="minorHAnsi" w:hAnsiTheme="minorHAnsi"/>
          <w:b w:val="0"/>
          <w:i w:val="0"/>
          <w:color w:val="auto"/>
          <w:sz w:val="22"/>
          <w:szCs w:val="22"/>
          <w:lang w:eastAsia="cs-CZ"/>
        </w:rPr>
        <w:t>ve věcech obchodních a 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91940" w:rsidRPr="00B40E94" w14:paraId="281F91C5" w14:textId="77777777" w:rsidTr="00BF6762">
        <w:tc>
          <w:tcPr>
            <w:tcW w:w="2206" w:type="dxa"/>
            <w:shd w:val="clear" w:color="auto" w:fill="auto"/>
            <w:vAlign w:val="center"/>
          </w:tcPr>
          <w:p w14:paraId="3F2CE179" w14:textId="77777777" w:rsidR="00E91940" w:rsidRPr="00B40E94" w:rsidRDefault="00E91940" w:rsidP="000B0261">
            <w:pPr>
              <w:pStyle w:val="RLTextlnkuslovan"/>
              <w:numPr>
                <w:ilvl w:val="0"/>
                <w:numId w:val="0"/>
              </w:numPr>
              <w:jc w:val="left"/>
              <w:rPr>
                <w:rFonts w:asciiTheme="minorHAnsi" w:hAnsiTheme="minorHAnsi"/>
              </w:rPr>
            </w:pPr>
            <w:r w:rsidRPr="00B40E94">
              <w:rPr>
                <w:rFonts w:asciiTheme="minorHAnsi" w:hAnsiTheme="minorHAnsi"/>
              </w:rPr>
              <w:t>Jméno a příjmení</w:t>
            </w:r>
          </w:p>
        </w:tc>
        <w:tc>
          <w:tcPr>
            <w:tcW w:w="6343" w:type="dxa"/>
            <w:shd w:val="clear" w:color="auto" w:fill="auto"/>
          </w:tcPr>
          <w:p w14:paraId="37D2AC0F" w14:textId="2A5978CF" w:rsidR="00E91940" w:rsidRPr="00B40E94" w:rsidRDefault="00E91940" w:rsidP="00C34A07">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E91940" w:rsidRPr="00B40E94" w14:paraId="34683C84" w14:textId="77777777" w:rsidTr="002A2C03">
        <w:tc>
          <w:tcPr>
            <w:tcW w:w="2206" w:type="dxa"/>
            <w:shd w:val="clear" w:color="auto" w:fill="auto"/>
            <w:vAlign w:val="center"/>
          </w:tcPr>
          <w:p w14:paraId="5E27EFA2" w14:textId="77777777" w:rsidR="00E91940" w:rsidRPr="00B40E94" w:rsidRDefault="00E91940" w:rsidP="000B0261">
            <w:pPr>
              <w:pStyle w:val="RLTextlnkuslovan"/>
              <w:numPr>
                <w:ilvl w:val="0"/>
                <w:numId w:val="0"/>
              </w:numPr>
              <w:jc w:val="left"/>
              <w:rPr>
                <w:rFonts w:asciiTheme="minorHAnsi" w:hAnsiTheme="minorHAnsi"/>
              </w:rPr>
            </w:pPr>
            <w:r w:rsidRPr="00B40E94">
              <w:rPr>
                <w:rFonts w:asciiTheme="minorHAnsi" w:hAnsiTheme="minorHAnsi"/>
              </w:rPr>
              <w:t>Adresa</w:t>
            </w:r>
          </w:p>
        </w:tc>
        <w:tc>
          <w:tcPr>
            <w:tcW w:w="6343" w:type="dxa"/>
            <w:shd w:val="clear" w:color="auto" w:fill="auto"/>
          </w:tcPr>
          <w:p w14:paraId="3D20F51D" w14:textId="534B882A" w:rsidR="00E91940" w:rsidRPr="00B40E94" w:rsidRDefault="00E91940" w:rsidP="008D48BC">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E91940" w:rsidRPr="00B40E94" w14:paraId="2ED77537" w14:textId="77777777" w:rsidTr="00BF6762">
        <w:tc>
          <w:tcPr>
            <w:tcW w:w="2206" w:type="dxa"/>
            <w:shd w:val="clear" w:color="auto" w:fill="auto"/>
            <w:vAlign w:val="center"/>
          </w:tcPr>
          <w:p w14:paraId="1DE66BC6" w14:textId="77777777" w:rsidR="00E91940" w:rsidRPr="00B40E94" w:rsidRDefault="00E91940" w:rsidP="000B0261">
            <w:pPr>
              <w:pStyle w:val="RLTextlnkuslovan"/>
              <w:numPr>
                <w:ilvl w:val="0"/>
                <w:numId w:val="0"/>
              </w:numPr>
              <w:jc w:val="left"/>
              <w:rPr>
                <w:rFonts w:asciiTheme="minorHAnsi" w:hAnsiTheme="minorHAnsi"/>
              </w:rPr>
            </w:pPr>
            <w:r w:rsidRPr="00B40E94">
              <w:rPr>
                <w:rFonts w:asciiTheme="minorHAnsi" w:hAnsiTheme="minorHAnsi"/>
              </w:rPr>
              <w:t>E-mail</w:t>
            </w:r>
          </w:p>
        </w:tc>
        <w:tc>
          <w:tcPr>
            <w:tcW w:w="6343" w:type="dxa"/>
            <w:shd w:val="clear" w:color="auto" w:fill="auto"/>
          </w:tcPr>
          <w:p w14:paraId="2BC139E9" w14:textId="6D636548" w:rsidR="00E91940" w:rsidRPr="00B40E94" w:rsidRDefault="00E91940" w:rsidP="00C34A07">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r w:rsidR="00E91940" w:rsidRPr="00B40E94" w14:paraId="4C819F77" w14:textId="77777777" w:rsidTr="002A2C03">
        <w:tc>
          <w:tcPr>
            <w:tcW w:w="2206" w:type="dxa"/>
            <w:shd w:val="clear" w:color="auto" w:fill="auto"/>
            <w:vAlign w:val="center"/>
          </w:tcPr>
          <w:p w14:paraId="1AB88318" w14:textId="77777777" w:rsidR="00E91940" w:rsidRPr="00B40E94" w:rsidRDefault="00E91940" w:rsidP="000B0261">
            <w:pPr>
              <w:pStyle w:val="RLTextlnkuslovan"/>
              <w:numPr>
                <w:ilvl w:val="0"/>
                <w:numId w:val="0"/>
              </w:numPr>
              <w:jc w:val="left"/>
              <w:rPr>
                <w:rFonts w:asciiTheme="minorHAnsi" w:hAnsiTheme="minorHAnsi"/>
              </w:rPr>
            </w:pPr>
            <w:r w:rsidRPr="00B40E94">
              <w:rPr>
                <w:rFonts w:asciiTheme="minorHAnsi" w:hAnsiTheme="minorHAnsi"/>
              </w:rPr>
              <w:t>Telefon</w:t>
            </w:r>
          </w:p>
        </w:tc>
        <w:tc>
          <w:tcPr>
            <w:tcW w:w="6343" w:type="dxa"/>
            <w:shd w:val="clear" w:color="auto" w:fill="auto"/>
          </w:tcPr>
          <w:p w14:paraId="3389E777" w14:textId="1895DE59" w:rsidR="00E91940" w:rsidRPr="00B40E94" w:rsidRDefault="00E91940" w:rsidP="00C34A07">
            <w:pPr>
              <w:pStyle w:val="doplnzadavatel"/>
              <w:jc w:val="left"/>
              <w:rPr>
                <w:rFonts w:asciiTheme="minorHAnsi" w:hAnsiTheme="minorHAnsi"/>
                <w:b w:val="0"/>
              </w:rPr>
            </w:pPr>
            <w:r w:rsidRPr="00B40E94">
              <w:rPr>
                <w:rFonts w:asciiTheme="minorHAnsi" w:hAnsiTheme="minorHAnsi"/>
                <w:b w:val="0"/>
                <w:highlight w:val="green"/>
              </w:rPr>
              <w:fldChar w:fldCharType="begin"/>
            </w:r>
            <w:r w:rsidRPr="00B40E94">
              <w:rPr>
                <w:rFonts w:asciiTheme="minorHAnsi" w:hAnsiTheme="minorHAnsi"/>
                <w:b w:val="0"/>
                <w:highlight w:val="green"/>
              </w:rPr>
              <w:instrText xml:space="preserve"> macrobutton nobutton [DOPLNÍ ZADAVATEL]</w:instrText>
            </w:r>
            <w:r w:rsidRPr="00B40E94">
              <w:rPr>
                <w:rFonts w:asciiTheme="minorHAnsi" w:hAnsiTheme="minorHAnsi"/>
                <w:b w:val="0"/>
                <w:highlight w:val="green"/>
              </w:rPr>
              <w:fldChar w:fldCharType="end"/>
            </w:r>
          </w:p>
        </w:tc>
      </w:tr>
    </w:tbl>
    <w:p w14:paraId="139CE7F7" w14:textId="77777777" w:rsidR="008E2E4A" w:rsidRPr="00B40E94" w:rsidRDefault="008E2E4A" w:rsidP="008E2E4A">
      <w:pPr>
        <w:keepNext/>
        <w:spacing w:before="480" w:after="240"/>
        <w:rPr>
          <w:rFonts w:asciiTheme="minorHAnsi" w:hAnsiTheme="minorHAnsi"/>
          <w:b/>
          <w:szCs w:val="22"/>
        </w:rPr>
      </w:pPr>
      <w:r w:rsidRPr="00B40E94">
        <w:rPr>
          <w:rFonts w:asciiTheme="minorHAnsi" w:hAnsiTheme="minorHAnsi"/>
          <w:b/>
          <w:szCs w:val="22"/>
        </w:rPr>
        <w:t>Za Poskytovatele:</w:t>
      </w:r>
    </w:p>
    <w:p w14:paraId="057BA0F0" w14:textId="77777777" w:rsidR="008E2E4A" w:rsidRPr="00B40E94" w:rsidRDefault="008E2E4A" w:rsidP="008E2E4A">
      <w:pPr>
        <w:numPr>
          <w:ilvl w:val="0"/>
          <w:numId w:val="13"/>
        </w:numPr>
        <w:spacing w:line="300" w:lineRule="exact"/>
        <w:ind w:left="426"/>
        <w:jc w:val="both"/>
        <w:rPr>
          <w:rFonts w:asciiTheme="minorHAnsi" w:hAnsiTheme="minorHAnsi"/>
          <w:szCs w:val="22"/>
        </w:rPr>
      </w:pPr>
      <w:r w:rsidRPr="00B40E94">
        <w:rPr>
          <w:rFonts w:asciiTheme="minorHAnsi" w:hAnsiTheme="minorHAnsi"/>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E2E4A" w:rsidRPr="00B40E94" w14:paraId="7DEE7B2F" w14:textId="77777777" w:rsidTr="000B0261">
        <w:tc>
          <w:tcPr>
            <w:tcW w:w="2206" w:type="dxa"/>
            <w:shd w:val="clear" w:color="auto" w:fill="auto"/>
            <w:vAlign w:val="center"/>
          </w:tcPr>
          <w:p w14:paraId="72D9BF1F"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Jméno a příjmení</w:t>
            </w:r>
          </w:p>
        </w:tc>
        <w:tc>
          <w:tcPr>
            <w:tcW w:w="6343" w:type="dxa"/>
            <w:shd w:val="clear" w:color="auto" w:fill="auto"/>
            <w:vAlign w:val="center"/>
          </w:tcPr>
          <w:p w14:paraId="26860159"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7DDEEC89" w14:textId="77777777" w:rsidTr="000B0261">
        <w:tc>
          <w:tcPr>
            <w:tcW w:w="2206" w:type="dxa"/>
            <w:shd w:val="clear" w:color="auto" w:fill="auto"/>
            <w:vAlign w:val="center"/>
          </w:tcPr>
          <w:p w14:paraId="40F8C1B2"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Adresa</w:t>
            </w:r>
          </w:p>
        </w:tc>
        <w:tc>
          <w:tcPr>
            <w:tcW w:w="6343" w:type="dxa"/>
            <w:shd w:val="clear" w:color="auto" w:fill="auto"/>
            <w:vAlign w:val="center"/>
          </w:tcPr>
          <w:p w14:paraId="222B9AD0"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5C7EFB28" w14:textId="77777777" w:rsidTr="000B0261">
        <w:tc>
          <w:tcPr>
            <w:tcW w:w="2206" w:type="dxa"/>
            <w:shd w:val="clear" w:color="auto" w:fill="auto"/>
            <w:vAlign w:val="center"/>
          </w:tcPr>
          <w:p w14:paraId="6C252ED7"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E-mail</w:t>
            </w:r>
          </w:p>
        </w:tc>
        <w:tc>
          <w:tcPr>
            <w:tcW w:w="6343" w:type="dxa"/>
            <w:shd w:val="clear" w:color="auto" w:fill="auto"/>
            <w:vAlign w:val="center"/>
          </w:tcPr>
          <w:p w14:paraId="6982DDAC"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0F4C327C" w14:textId="77777777" w:rsidTr="000B0261">
        <w:tc>
          <w:tcPr>
            <w:tcW w:w="2206" w:type="dxa"/>
            <w:shd w:val="clear" w:color="auto" w:fill="auto"/>
            <w:vAlign w:val="center"/>
          </w:tcPr>
          <w:p w14:paraId="0E76080C"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Telefon</w:t>
            </w:r>
          </w:p>
        </w:tc>
        <w:tc>
          <w:tcPr>
            <w:tcW w:w="6343" w:type="dxa"/>
            <w:shd w:val="clear" w:color="auto" w:fill="auto"/>
            <w:vAlign w:val="center"/>
          </w:tcPr>
          <w:p w14:paraId="611F7805"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1B34E61D" w14:textId="77777777" w:rsidTr="000B0261">
        <w:tc>
          <w:tcPr>
            <w:tcW w:w="2206" w:type="dxa"/>
            <w:shd w:val="clear" w:color="auto" w:fill="auto"/>
            <w:vAlign w:val="center"/>
          </w:tcPr>
          <w:p w14:paraId="79396A47"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Fax</w:t>
            </w:r>
          </w:p>
        </w:tc>
        <w:tc>
          <w:tcPr>
            <w:tcW w:w="6343" w:type="dxa"/>
            <w:shd w:val="clear" w:color="auto" w:fill="auto"/>
            <w:vAlign w:val="center"/>
          </w:tcPr>
          <w:p w14:paraId="2AAF1E94"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bl>
    <w:p w14:paraId="576CB1E9" w14:textId="77777777" w:rsidR="008E2E4A" w:rsidRPr="00B40E94" w:rsidRDefault="008E2E4A" w:rsidP="00DC6850">
      <w:pPr>
        <w:pStyle w:val="Nadpis9"/>
        <w:numPr>
          <w:ilvl w:val="0"/>
          <w:numId w:val="0"/>
        </w:numPr>
        <w:tabs>
          <w:tab w:val="left" w:pos="4395"/>
        </w:tabs>
        <w:spacing w:before="0" w:after="0" w:line="280" w:lineRule="atLeast"/>
        <w:ind w:left="426"/>
        <w:rPr>
          <w:rFonts w:asciiTheme="minorHAnsi" w:hAnsiTheme="minorHAnsi"/>
          <w:i w:val="0"/>
          <w:snapToGrid w:val="0"/>
          <w:sz w:val="22"/>
          <w:szCs w:val="22"/>
        </w:rPr>
      </w:pPr>
    </w:p>
    <w:p w14:paraId="7FF22D81" w14:textId="77777777" w:rsidR="008E2E4A" w:rsidRPr="00B40E94" w:rsidRDefault="008E2E4A" w:rsidP="008E2E4A">
      <w:pPr>
        <w:numPr>
          <w:ilvl w:val="0"/>
          <w:numId w:val="14"/>
        </w:numPr>
        <w:spacing w:line="300" w:lineRule="exact"/>
        <w:ind w:left="426"/>
        <w:jc w:val="both"/>
        <w:rPr>
          <w:rFonts w:asciiTheme="minorHAnsi" w:hAnsiTheme="minorHAnsi"/>
          <w:szCs w:val="22"/>
        </w:rPr>
      </w:pPr>
      <w:r w:rsidRPr="00B40E94">
        <w:rPr>
          <w:rFonts w:asciiTheme="minorHAnsi" w:hAnsiTheme="minorHAnsi"/>
          <w:szCs w:val="22"/>
        </w:rPr>
        <w:t>ve věcech obchodních a 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E2E4A" w:rsidRPr="00B40E94" w14:paraId="7E419EDA" w14:textId="77777777" w:rsidTr="000B0261">
        <w:tc>
          <w:tcPr>
            <w:tcW w:w="2206" w:type="dxa"/>
            <w:shd w:val="clear" w:color="auto" w:fill="auto"/>
            <w:vAlign w:val="center"/>
          </w:tcPr>
          <w:p w14:paraId="08C8A35B"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Jméno a příjmení</w:t>
            </w:r>
          </w:p>
        </w:tc>
        <w:tc>
          <w:tcPr>
            <w:tcW w:w="6343" w:type="dxa"/>
            <w:shd w:val="clear" w:color="auto" w:fill="auto"/>
            <w:vAlign w:val="center"/>
          </w:tcPr>
          <w:p w14:paraId="142F8658"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0E6B16FF" w14:textId="77777777" w:rsidTr="000B0261">
        <w:tc>
          <w:tcPr>
            <w:tcW w:w="2206" w:type="dxa"/>
            <w:shd w:val="clear" w:color="auto" w:fill="auto"/>
            <w:vAlign w:val="center"/>
          </w:tcPr>
          <w:p w14:paraId="36781CF0"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Adresa</w:t>
            </w:r>
          </w:p>
        </w:tc>
        <w:tc>
          <w:tcPr>
            <w:tcW w:w="6343" w:type="dxa"/>
            <w:shd w:val="clear" w:color="auto" w:fill="auto"/>
            <w:vAlign w:val="center"/>
          </w:tcPr>
          <w:p w14:paraId="38FAF3E3"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44C40F65" w14:textId="77777777" w:rsidTr="000B0261">
        <w:tc>
          <w:tcPr>
            <w:tcW w:w="2206" w:type="dxa"/>
            <w:shd w:val="clear" w:color="auto" w:fill="auto"/>
            <w:vAlign w:val="center"/>
          </w:tcPr>
          <w:p w14:paraId="3D5DEBB6"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E-mail</w:t>
            </w:r>
          </w:p>
        </w:tc>
        <w:tc>
          <w:tcPr>
            <w:tcW w:w="6343" w:type="dxa"/>
            <w:shd w:val="clear" w:color="auto" w:fill="auto"/>
            <w:vAlign w:val="center"/>
          </w:tcPr>
          <w:p w14:paraId="57286C00"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57A3AF5C" w14:textId="77777777" w:rsidTr="000B0261">
        <w:tc>
          <w:tcPr>
            <w:tcW w:w="2206" w:type="dxa"/>
            <w:shd w:val="clear" w:color="auto" w:fill="auto"/>
            <w:vAlign w:val="center"/>
          </w:tcPr>
          <w:p w14:paraId="308F75E7"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Telefon</w:t>
            </w:r>
          </w:p>
        </w:tc>
        <w:tc>
          <w:tcPr>
            <w:tcW w:w="6343" w:type="dxa"/>
            <w:shd w:val="clear" w:color="auto" w:fill="auto"/>
            <w:vAlign w:val="center"/>
          </w:tcPr>
          <w:p w14:paraId="0AAADB17"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r w:rsidR="008E2E4A" w:rsidRPr="00B40E94" w14:paraId="08724CF6" w14:textId="77777777" w:rsidTr="000B0261">
        <w:tc>
          <w:tcPr>
            <w:tcW w:w="2206" w:type="dxa"/>
            <w:shd w:val="clear" w:color="auto" w:fill="auto"/>
            <w:vAlign w:val="center"/>
          </w:tcPr>
          <w:p w14:paraId="3D8B4A7E" w14:textId="77777777" w:rsidR="008E2E4A" w:rsidRPr="00B40E94" w:rsidRDefault="008E2E4A" w:rsidP="000B0261">
            <w:pPr>
              <w:pStyle w:val="RLTextlnkuslovan"/>
              <w:numPr>
                <w:ilvl w:val="0"/>
                <w:numId w:val="0"/>
              </w:numPr>
              <w:jc w:val="left"/>
              <w:rPr>
                <w:rFonts w:asciiTheme="minorHAnsi" w:hAnsiTheme="minorHAnsi"/>
              </w:rPr>
            </w:pPr>
            <w:r w:rsidRPr="00B40E94">
              <w:rPr>
                <w:rFonts w:asciiTheme="minorHAnsi" w:hAnsiTheme="minorHAnsi"/>
              </w:rPr>
              <w:t>Fax</w:t>
            </w:r>
          </w:p>
        </w:tc>
        <w:tc>
          <w:tcPr>
            <w:tcW w:w="6343" w:type="dxa"/>
            <w:shd w:val="clear" w:color="auto" w:fill="auto"/>
            <w:vAlign w:val="center"/>
          </w:tcPr>
          <w:p w14:paraId="23B59719" w14:textId="77777777" w:rsidR="008E2E4A" w:rsidRPr="00B40E94" w:rsidRDefault="000E0118" w:rsidP="00C34A07">
            <w:pPr>
              <w:pStyle w:val="doplnuchaze"/>
              <w:jc w:val="left"/>
              <w:rPr>
                <w:rFonts w:asciiTheme="minorHAnsi" w:hAnsiTheme="minorHAnsi"/>
                <w:b w:val="0"/>
              </w:rPr>
            </w:pPr>
            <w:r w:rsidRPr="00B40E94">
              <w:rPr>
                <w:rFonts w:asciiTheme="minorHAnsi" w:hAnsiTheme="minorHAnsi"/>
                <w:b w:val="0"/>
                <w:highlight w:val="yellow"/>
              </w:rPr>
              <w:t>[DOPLNÍ UCHAZEČ]</w:t>
            </w:r>
          </w:p>
        </w:tc>
      </w:tr>
    </w:tbl>
    <w:p w14:paraId="23FF39A8" w14:textId="77777777" w:rsidR="008E2E4A" w:rsidRPr="00B40E94" w:rsidRDefault="008E2E4A" w:rsidP="008E2E4A">
      <w:pPr>
        <w:ind w:left="426"/>
        <w:rPr>
          <w:rFonts w:asciiTheme="minorHAnsi" w:hAnsiTheme="minorHAnsi"/>
          <w:szCs w:val="22"/>
        </w:rPr>
      </w:pPr>
    </w:p>
    <w:p w14:paraId="1153B607" w14:textId="77777777" w:rsidR="008E2E4A" w:rsidRPr="00B40E94" w:rsidRDefault="008E2E4A" w:rsidP="001429C7">
      <w:pPr>
        <w:spacing w:line="320" w:lineRule="atLeast"/>
        <w:jc w:val="both"/>
        <w:rPr>
          <w:rFonts w:asciiTheme="minorHAnsi" w:hAnsiTheme="minorHAnsi"/>
          <w:szCs w:val="22"/>
        </w:rPr>
      </w:pPr>
      <w:r w:rsidRPr="00B40E94">
        <w:rPr>
          <w:rFonts w:asciiTheme="minorHAnsi" w:hAnsiTheme="minorHAnsi"/>
          <w:szCs w:val="22"/>
        </w:rPr>
        <w:t xml:space="preserve">Osoby oprávněné jednat ve věcech smluvních jsou oprávněny v rámci této </w:t>
      </w:r>
      <w:r w:rsidR="00E41F82" w:rsidRPr="00B40E94">
        <w:rPr>
          <w:rFonts w:asciiTheme="minorHAnsi" w:hAnsiTheme="minorHAnsi"/>
          <w:szCs w:val="22"/>
        </w:rPr>
        <w:t xml:space="preserve">Smlouvy </w:t>
      </w:r>
      <w:r w:rsidRPr="00B40E94">
        <w:rPr>
          <w:rFonts w:asciiTheme="minorHAnsi" w:hAnsiTheme="minorHAnsi"/>
          <w:szCs w:val="22"/>
        </w:rPr>
        <w:t xml:space="preserve">vést s druhou stranou jednání obchodního a smluvního charakteru, jsou oprávněny měnit či rušit tuto </w:t>
      </w:r>
      <w:r w:rsidR="00E41F82" w:rsidRPr="00B40E94">
        <w:rPr>
          <w:rFonts w:asciiTheme="minorHAnsi" w:hAnsiTheme="minorHAnsi"/>
          <w:szCs w:val="22"/>
        </w:rPr>
        <w:t xml:space="preserve">Smlouvu </w:t>
      </w:r>
      <w:r w:rsidRPr="00B40E94">
        <w:rPr>
          <w:rFonts w:asciiTheme="minorHAnsi" w:hAnsiTheme="minorHAnsi"/>
          <w:szCs w:val="22"/>
        </w:rPr>
        <w:t xml:space="preserve">či uzavírat dodatky k této </w:t>
      </w:r>
      <w:r w:rsidR="00E41F82" w:rsidRPr="00B40E94">
        <w:rPr>
          <w:rFonts w:asciiTheme="minorHAnsi" w:hAnsiTheme="minorHAnsi"/>
          <w:szCs w:val="22"/>
        </w:rPr>
        <w:t>Smlouvě</w:t>
      </w:r>
      <w:r w:rsidRPr="00B40E94">
        <w:rPr>
          <w:rFonts w:asciiTheme="minorHAnsi" w:hAnsiTheme="minorHAnsi"/>
          <w:szCs w:val="22"/>
        </w:rPr>
        <w:t>.</w:t>
      </w:r>
    </w:p>
    <w:p w14:paraId="537AF5C5" w14:textId="77777777" w:rsidR="008E2E4A" w:rsidRPr="00B40E94" w:rsidRDefault="008E2E4A" w:rsidP="001429C7">
      <w:pPr>
        <w:spacing w:line="320" w:lineRule="atLeast"/>
        <w:jc w:val="both"/>
        <w:rPr>
          <w:rFonts w:asciiTheme="minorHAnsi" w:hAnsiTheme="minorHAnsi"/>
          <w:szCs w:val="22"/>
        </w:rPr>
      </w:pPr>
      <w:r w:rsidRPr="00B40E94">
        <w:rPr>
          <w:rFonts w:asciiTheme="minorHAnsi" w:hAnsiTheme="minorHAnsi"/>
          <w:szCs w:val="22"/>
        </w:rPr>
        <w:lastRenderedPageBreak/>
        <w:t xml:space="preserve">Osoby oprávněné jednat ve věcech obchodních jsou oprávněny v rámci této </w:t>
      </w:r>
      <w:r w:rsidR="00E41F82" w:rsidRPr="00B40E94">
        <w:rPr>
          <w:rFonts w:asciiTheme="minorHAnsi" w:hAnsiTheme="minorHAnsi"/>
          <w:szCs w:val="22"/>
        </w:rPr>
        <w:t xml:space="preserve">Smlouvy </w:t>
      </w:r>
      <w:r w:rsidRPr="00B40E94">
        <w:rPr>
          <w:rFonts w:asciiTheme="minorHAnsi" w:hAnsiTheme="minorHAnsi"/>
          <w:szCs w:val="22"/>
        </w:rPr>
        <w:t xml:space="preserve">vést s druhou stranou jednání obchodního charakteru, nejsou však oprávněny měnit či rušit tuto </w:t>
      </w:r>
      <w:r w:rsidR="00E41F82" w:rsidRPr="00B40E94">
        <w:rPr>
          <w:rFonts w:asciiTheme="minorHAnsi" w:hAnsiTheme="minorHAnsi"/>
          <w:szCs w:val="22"/>
        </w:rPr>
        <w:t xml:space="preserve">Smlouvu </w:t>
      </w:r>
      <w:r w:rsidRPr="00B40E94">
        <w:rPr>
          <w:rFonts w:asciiTheme="minorHAnsi" w:hAnsiTheme="minorHAnsi"/>
          <w:szCs w:val="22"/>
        </w:rPr>
        <w:t xml:space="preserve">či uzavírat dodatky k této </w:t>
      </w:r>
      <w:r w:rsidR="00E41F82" w:rsidRPr="00B40E94">
        <w:rPr>
          <w:rFonts w:asciiTheme="minorHAnsi" w:hAnsiTheme="minorHAnsi"/>
          <w:szCs w:val="22"/>
        </w:rPr>
        <w:t>S</w:t>
      </w:r>
      <w:r w:rsidRPr="00B40E94">
        <w:rPr>
          <w:rFonts w:asciiTheme="minorHAnsi" w:hAnsiTheme="minorHAnsi"/>
          <w:szCs w:val="22"/>
        </w:rPr>
        <w:t>mlouvě.</w:t>
      </w:r>
    </w:p>
    <w:p w14:paraId="2F336E7E" w14:textId="77777777" w:rsidR="008E2E4A" w:rsidRPr="00B40E94" w:rsidRDefault="008E2E4A" w:rsidP="001429C7">
      <w:pPr>
        <w:spacing w:line="320" w:lineRule="atLeast"/>
        <w:jc w:val="both"/>
        <w:rPr>
          <w:rFonts w:asciiTheme="minorHAnsi" w:hAnsiTheme="minorHAnsi"/>
          <w:szCs w:val="22"/>
        </w:rPr>
      </w:pPr>
      <w:r w:rsidRPr="00B40E94">
        <w:rPr>
          <w:rFonts w:asciiTheme="minorHAnsi" w:hAnsiTheme="minorHAnsi"/>
          <w:szCs w:val="22"/>
        </w:rPr>
        <w:t xml:space="preserve">Osoby oprávněné jednat ve věcech technických a realizačních jsou oprávněny v rámci této </w:t>
      </w:r>
      <w:r w:rsidR="00E41F82" w:rsidRPr="00B40E94">
        <w:rPr>
          <w:rFonts w:asciiTheme="minorHAnsi" w:hAnsiTheme="minorHAnsi"/>
          <w:szCs w:val="22"/>
        </w:rPr>
        <w:t xml:space="preserve">Smlouvy </w:t>
      </w:r>
      <w:r w:rsidRPr="00B40E94">
        <w:rPr>
          <w:rFonts w:asciiTheme="minorHAnsi" w:hAnsiTheme="minorHAnsi"/>
          <w:szCs w:val="22"/>
        </w:rPr>
        <w:t xml:space="preserve">vést s druhou stranou jednání technického charakteru, nejsou však oprávněny měnit či rušit tuto </w:t>
      </w:r>
      <w:r w:rsidR="00E41F82" w:rsidRPr="00B40E94">
        <w:rPr>
          <w:rFonts w:asciiTheme="minorHAnsi" w:hAnsiTheme="minorHAnsi"/>
          <w:szCs w:val="22"/>
        </w:rPr>
        <w:t xml:space="preserve">Smlouvu </w:t>
      </w:r>
      <w:r w:rsidRPr="00B40E94">
        <w:rPr>
          <w:rFonts w:asciiTheme="minorHAnsi" w:hAnsiTheme="minorHAnsi"/>
          <w:szCs w:val="22"/>
        </w:rPr>
        <w:t xml:space="preserve">či uzavírat dodatky k této </w:t>
      </w:r>
      <w:r w:rsidR="00E41F82" w:rsidRPr="00B40E94">
        <w:rPr>
          <w:rFonts w:asciiTheme="minorHAnsi" w:hAnsiTheme="minorHAnsi"/>
          <w:szCs w:val="22"/>
        </w:rPr>
        <w:t>Smlouvě</w:t>
      </w:r>
      <w:r w:rsidRPr="00B40E94">
        <w:rPr>
          <w:rFonts w:asciiTheme="minorHAnsi" w:hAnsiTheme="minorHAnsi"/>
          <w:szCs w:val="22"/>
        </w:rPr>
        <w:t xml:space="preserve">. Dále jsou oprávněny provádět činnosti a úkony, o nichž to stanoví tato </w:t>
      </w:r>
      <w:r w:rsidR="00E41F82" w:rsidRPr="00B40E94">
        <w:rPr>
          <w:rFonts w:asciiTheme="minorHAnsi" w:hAnsiTheme="minorHAnsi"/>
          <w:szCs w:val="22"/>
        </w:rPr>
        <w:t>Smlouva</w:t>
      </w:r>
      <w:r w:rsidRPr="00B40E94">
        <w:rPr>
          <w:rFonts w:asciiTheme="minorHAnsi" w:hAnsiTheme="minorHAnsi"/>
          <w:szCs w:val="22"/>
        </w:rPr>
        <w:t>.</w:t>
      </w:r>
    </w:p>
    <w:p w14:paraId="6322AF23" w14:textId="77777777" w:rsidR="00216C41" w:rsidRPr="00B40E94" w:rsidRDefault="00216C41" w:rsidP="00216C41">
      <w:pPr>
        <w:pStyle w:val="RLProhlensmluvnchstran"/>
        <w:rPr>
          <w:rFonts w:asciiTheme="minorHAnsi" w:hAnsiTheme="minorHAnsi"/>
          <w:szCs w:val="22"/>
        </w:rPr>
      </w:pPr>
    </w:p>
    <w:p w14:paraId="44A5C9FA" w14:textId="77777777" w:rsidR="005A5E6F" w:rsidRPr="00B40E94" w:rsidRDefault="005A5E6F" w:rsidP="00CB4254">
      <w:pPr>
        <w:pStyle w:val="RLProhlensmluvnchstran"/>
        <w:rPr>
          <w:rFonts w:asciiTheme="minorHAnsi" w:hAnsiTheme="minorHAnsi"/>
          <w:szCs w:val="22"/>
        </w:rPr>
        <w:sectPr w:rsidR="005A5E6F" w:rsidRPr="00B40E94" w:rsidSect="00F2138F">
          <w:headerReference w:type="default" r:id="rId25"/>
          <w:pgSz w:w="11906" w:h="16838"/>
          <w:pgMar w:top="1418" w:right="1418" w:bottom="1418" w:left="1418" w:header="709" w:footer="709" w:gutter="0"/>
          <w:pgNumType w:start="1"/>
          <w:cols w:space="708"/>
          <w:docGrid w:linePitch="360"/>
        </w:sectPr>
      </w:pPr>
    </w:p>
    <w:p w14:paraId="274243C1" w14:textId="28AA2D21" w:rsidR="008E2E4A" w:rsidRPr="00B40E94" w:rsidRDefault="00CB4254" w:rsidP="00CB4254">
      <w:pPr>
        <w:pStyle w:val="RLProhlensmluvnchstran"/>
        <w:rPr>
          <w:rFonts w:asciiTheme="minorHAnsi" w:hAnsiTheme="minorHAnsi"/>
          <w:szCs w:val="22"/>
        </w:rPr>
      </w:pPr>
      <w:bookmarkStart w:id="170" w:name="Annex06"/>
      <w:r w:rsidRPr="00B40E94">
        <w:rPr>
          <w:rFonts w:asciiTheme="minorHAnsi" w:hAnsiTheme="minorHAnsi"/>
          <w:szCs w:val="22"/>
        </w:rPr>
        <w:lastRenderedPageBreak/>
        <w:t xml:space="preserve">Příloha č. </w:t>
      </w:r>
      <w:r w:rsidR="00C43592">
        <w:rPr>
          <w:rFonts w:asciiTheme="minorHAnsi" w:hAnsiTheme="minorHAnsi"/>
          <w:szCs w:val="22"/>
        </w:rPr>
        <w:t>6</w:t>
      </w:r>
    </w:p>
    <w:bookmarkEnd w:id="170"/>
    <w:p w14:paraId="342E04FA" w14:textId="77777777" w:rsidR="008E2E4A" w:rsidRPr="00B40E94" w:rsidRDefault="008E2E4A" w:rsidP="008E2E4A">
      <w:pPr>
        <w:pStyle w:val="RLProhlensmluvnchstran"/>
        <w:rPr>
          <w:rFonts w:asciiTheme="minorHAnsi" w:hAnsiTheme="minorHAnsi"/>
          <w:szCs w:val="22"/>
        </w:rPr>
      </w:pPr>
      <w:r w:rsidRPr="00B40E94">
        <w:rPr>
          <w:rFonts w:asciiTheme="minorHAnsi" w:hAnsiTheme="minorHAnsi"/>
          <w:szCs w:val="22"/>
        </w:rPr>
        <w:t>Seznam subdodavatelů</w:t>
      </w:r>
    </w:p>
    <w:p w14:paraId="6481B7B2" w14:textId="77777777" w:rsidR="008E2E4A" w:rsidRPr="00B40E94" w:rsidRDefault="008E2E4A" w:rsidP="008E2E4A">
      <w:pPr>
        <w:rPr>
          <w:rFonts w:asciiTheme="minorHAnsi" w:hAnsiTheme="minorHAnsi" w:cs="Frutiger LT Com 45 Light"/>
          <w:b/>
          <w:szCs w:val="22"/>
        </w:rPr>
      </w:pPr>
      <w:r w:rsidRPr="00B40E94">
        <w:rPr>
          <w:rFonts w:asciiTheme="minorHAnsi" w:hAnsiTheme="minorHAnsi" w:cs="Frutiger LT Com 45 Light"/>
          <w:b/>
          <w:szCs w:val="22"/>
        </w:rPr>
        <w:t xml:space="preserve">1/ </w:t>
      </w:r>
    </w:p>
    <w:p w14:paraId="5F710F70"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Název:</w:t>
      </w:r>
      <w:r w:rsidRPr="00B40E94">
        <w:rPr>
          <w:rFonts w:asciiTheme="minorHAnsi" w:hAnsiTheme="minorHAnsi" w:cs="Frutiger LT Com 45 Light"/>
          <w:szCs w:val="22"/>
        </w:rPr>
        <w:t xml:space="preserve"> </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0F6A2B7C"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Sídlo:</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7712E7D2"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Právní forma:</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2B5450D6"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Identifikační číslo:</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5CADEACC" w14:textId="77777777" w:rsidR="006C6753" w:rsidRPr="00B40E94" w:rsidRDefault="006C6753" w:rsidP="006C6753">
      <w:pPr>
        <w:tabs>
          <w:tab w:val="left" w:pos="2340"/>
        </w:tabs>
        <w:rPr>
          <w:rFonts w:asciiTheme="minorHAnsi" w:hAnsiTheme="minorHAnsi" w:cs="Frutiger LT Com 45 Light"/>
          <w:b/>
          <w:szCs w:val="22"/>
        </w:rPr>
      </w:pPr>
      <w:r w:rsidRPr="00B40E94">
        <w:rPr>
          <w:rFonts w:asciiTheme="minorHAnsi" w:hAnsiTheme="minorHAnsi" w:cs="Frutiger LT Com 45 Light"/>
          <w:b/>
          <w:szCs w:val="22"/>
        </w:rPr>
        <w:t>Rozsah plnění Smlouvy:</w:t>
      </w:r>
      <w:r w:rsidRPr="00B40E94">
        <w:rPr>
          <w:rFonts w:asciiTheme="minorHAnsi" w:hAnsiTheme="minorHAnsi" w:cs="Frutiger LT Com 45 Light"/>
          <w:b/>
          <w:szCs w:val="22"/>
        </w:rPr>
        <w:tab/>
      </w:r>
      <w:r w:rsidRPr="00B40E94">
        <w:rPr>
          <w:rStyle w:val="doplnuchazeChar"/>
          <w:rFonts w:asciiTheme="minorHAnsi" w:hAnsiTheme="minorHAnsi"/>
          <w:b w:val="0"/>
          <w:highlight w:val="yellow"/>
        </w:rPr>
        <w:t>[DOPLNÍ UCHAZEČ]</w:t>
      </w:r>
    </w:p>
    <w:p w14:paraId="171571C6" w14:textId="77777777" w:rsidR="006D01B0" w:rsidRPr="00B40E94" w:rsidRDefault="006D01B0" w:rsidP="008E2E4A">
      <w:pPr>
        <w:rPr>
          <w:rFonts w:asciiTheme="minorHAnsi" w:hAnsiTheme="minorHAnsi" w:cs="Frutiger LT Com 45 Light"/>
          <w:b/>
          <w:szCs w:val="22"/>
        </w:rPr>
      </w:pPr>
    </w:p>
    <w:p w14:paraId="2CBA6E5B" w14:textId="77777777" w:rsidR="008E2E4A" w:rsidRPr="00B40E94" w:rsidRDefault="008E2E4A" w:rsidP="008E2E4A">
      <w:pPr>
        <w:rPr>
          <w:rFonts w:asciiTheme="minorHAnsi" w:hAnsiTheme="minorHAnsi" w:cs="Frutiger LT Com 45 Light"/>
          <w:b/>
          <w:szCs w:val="22"/>
        </w:rPr>
      </w:pPr>
      <w:r w:rsidRPr="00B40E94">
        <w:rPr>
          <w:rFonts w:asciiTheme="minorHAnsi" w:hAnsiTheme="minorHAnsi" w:cs="Frutiger LT Com 45 Light"/>
          <w:b/>
          <w:szCs w:val="22"/>
        </w:rPr>
        <w:t>2/</w:t>
      </w:r>
    </w:p>
    <w:p w14:paraId="07286018"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Název:</w:t>
      </w:r>
      <w:r w:rsidRPr="00B40E94">
        <w:rPr>
          <w:rFonts w:asciiTheme="minorHAnsi" w:hAnsiTheme="minorHAnsi" w:cs="Frutiger LT Com 45 Light"/>
          <w:szCs w:val="22"/>
        </w:rPr>
        <w:t xml:space="preserve"> </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32FB33B0"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Sídlo:</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69FABEE7"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Právní forma:</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537A8732" w14:textId="77777777" w:rsidR="006C6753" w:rsidRPr="00B40E94" w:rsidRDefault="006C6753" w:rsidP="006C6753">
      <w:pPr>
        <w:tabs>
          <w:tab w:val="left" w:pos="2340"/>
        </w:tabs>
        <w:rPr>
          <w:rFonts w:asciiTheme="minorHAnsi" w:hAnsiTheme="minorHAnsi" w:cs="Frutiger LT Com 45 Light"/>
          <w:szCs w:val="22"/>
        </w:rPr>
      </w:pPr>
      <w:r w:rsidRPr="00B40E94">
        <w:rPr>
          <w:rFonts w:asciiTheme="minorHAnsi" w:hAnsiTheme="minorHAnsi" w:cs="Frutiger LT Com 45 Light"/>
          <w:b/>
          <w:szCs w:val="22"/>
        </w:rPr>
        <w:t>Identifikační číslo:</w:t>
      </w:r>
      <w:r w:rsidRPr="00B40E94">
        <w:rPr>
          <w:rFonts w:asciiTheme="minorHAnsi" w:hAnsiTheme="minorHAnsi" w:cs="Frutiger LT Com 45 Light"/>
          <w:szCs w:val="22"/>
        </w:rPr>
        <w:tab/>
      </w:r>
      <w:r w:rsidRPr="00B40E94">
        <w:rPr>
          <w:rStyle w:val="doplnuchazeChar"/>
          <w:rFonts w:asciiTheme="minorHAnsi" w:hAnsiTheme="minorHAnsi"/>
          <w:b w:val="0"/>
          <w:highlight w:val="yellow"/>
        </w:rPr>
        <w:t>[DOPLNÍ UCHAZEČ]</w:t>
      </w:r>
    </w:p>
    <w:p w14:paraId="1EA17CDB" w14:textId="77777777" w:rsidR="006C6753" w:rsidRPr="00B40E94" w:rsidRDefault="006C6753" w:rsidP="006C6753">
      <w:pPr>
        <w:tabs>
          <w:tab w:val="left" w:pos="2340"/>
        </w:tabs>
        <w:rPr>
          <w:rFonts w:asciiTheme="minorHAnsi" w:hAnsiTheme="minorHAnsi" w:cs="Frutiger LT Com 45 Light"/>
          <w:b/>
          <w:szCs w:val="22"/>
        </w:rPr>
      </w:pPr>
      <w:r w:rsidRPr="00B40E94">
        <w:rPr>
          <w:rFonts w:asciiTheme="minorHAnsi" w:hAnsiTheme="minorHAnsi" w:cs="Frutiger LT Com 45 Light"/>
          <w:b/>
          <w:szCs w:val="22"/>
        </w:rPr>
        <w:t>Rozsah plnění Smlouvy:</w:t>
      </w:r>
      <w:r w:rsidRPr="00B40E94">
        <w:rPr>
          <w:rFonts w:asciiTheme="minorHAnsi" w:hAnsiTheme="minorHAnsi" w:cs="Frutiger LT Com 45 Light"/>
          <w:b/>
          <w:szCs w:val="22"/>
        </w:rPr>
        <w:tab/>
      </w:r>
      <w:r w:rsidRPr="00B40E94">
        <w:rPr>
          <w:rStyle w:val="doplnuchazeChar"/>
          <w:rFonts w:asciiTheme="minorHAnsi" w:hAnsiTheme="minorHAnsi"/>
          <w:b w:val="0"/>
          <w:highlight w:val="yellow"/>
        </w:rPr>
        <w:t>[DOPLNÍ UCHAZEČ]</w:t>
      </w:r>
    </w:p>
    <w:p w14:paraId="343FA26B" w14:textId="77777777" w:rsidR="008E2E4A" w:rsidRPr="00B40E94" w:rsidRDefault="006D01B0" w:rsidP="006D01B0">
      <w:pPr>
        <w:tabs>
          <w:tab w:val="left" w:pos="2340"/>
        </w:tabs>
        <w:rPr>
          <w:rFonts w:asciiTheme="minorHAnsi" w:hAnsiTheme="minorHAnsi" w:cs="Frutiger LT Com 45 Light"/>
          <w:szCs w:val="22"/>
        </w:rPr>
      </w:pPr>
      <w:r w:rsidRPr="00B40E94">
        <w:rPr>
          <w:rStyle w:val="doplnuchazeChar"/>
          <w:rFonts w:asciiTheme="minorHAnsi" w:hAnsiTheme="minorHAnsi"/>
        </w:rPr>
        <w:t xml:space="preserve"> </w:t>
      </w:r>
    </w:p>
    <w:p w14:paraId="0846B9F1" w14:textId="77777777" w:rsidR="008E2E4A" w:rsidRPr="00B40E94" w:rsidRDefault="008E2E4A" w:rsidP="008E2E4A">
      <w:pPr>
        <w:rPr>
          <w:rFonts w:asciiTheme="minorHAnsi" w:hAnsiTheme="minorHAnsi" w:cs="Frutiger LT Com 45 Light"/>
          <w:b/>
          <w:szCs w:val="22"/>
        </w:rPr>
      </w:pPr>
      <w:r w:rsidRPr="00B40E94">
        <w:rPr>
          <w:rFonts w:asciiTheme="minorHAnsi" w:hAnsiTheme="minorHAnsi" w:cs="Frutiger LT Com 45 Light"/>
          <w:b/>
          <w:szCs w:val="22"/>
        </w:rPr>
        <w:t>3/</w:t>
      </w:r>
    </w:p>
    <w:p w14:paraId="1C580894" w14:textId="77777777" w:rsidR="008E2E4A" w:rsidRPr="00B40E94" w:rsidRDefault="008E2E4A" w:rsidP="008E2E4A">
      <w:pPr>
        <w:tabs>
          <w:tab w:val="left" w:pos="2340"/>
        </w:tabs>
        <w:rPr>
          <w:rFonts w:asciiTheme="minorHAnsi" w:hAnsiTheme="minorHAnsi" w:cs="Frutiger LT Com 45 Light"/>
          <w:szCs w:val="22"/>
        </w:rPr>
      </w:pPr>
      <w:r w:rsidRPr="00B40E94">
        <w:rPr>
          <w:rFonts w:asciiTheme="minorHAnsi" w:hAnsiTheme="minorHAnsi" w:cs="Frutiger LT Com 45 Light"/>
          <w:b/>
          <w:szCs w:val="22"/>
        </w:rPr>
        <w:t>Název:</w:t>
      </w:r>
      <w:r w:rsidRPr="00B40E94">
        <w:rPr>
          <w:rFonts w:asciiTheme="minorHAnsi" w:hAnsiTheme="minorHAnsi" w:cs="Frutiger LT Com 45 Light"/>
          <w:szCs w:val="22"/>
        </w:rPr>
        <w:t xml:space="preserve"> </w:t>
      </w:r>
      <w:r w:rsidRPr="00B40E94">
        <w:rPr>
          <w:rFonts w:asciiTheme="minorHAnsi" w:hAnsiTheme="minorHAnsi" w:cs="Frutiger LT Com 45 Light"/>
          <w:szCs w:val="22"/>
        </w:rPr>
        <w:tab/>
      </w:r>
      <w:r w:rsidR="000E0118" w:rsidRPr="00B40E94">
        <w:rPr>
          <w:rStyle w:val="doplnuchazeChar"/>
          <w:rFonts w:asciiTheme="minorHAnsi" w:hAnsiTheme="minorHAnsi"/>
          <w:b w:val="0"/>
          <w:highlight w:val="yellow"/>
        </w:rPr>
        <w:t>[DOPLNÍ UCHAZEČ]</w:t>
      </w:r>
    </w:p>
    <w:p w14:paraId="784DC7D1" w14:textId="77777777" w:rsidR="008E2E4A" w:rsidRPr="00B40E94" w:rsidRDefault="008E2E4A" w:rsidP="008E2E4A">
      <w:pPr>
        <w:tabs>
          <w:tab w:val="left" w:pos="2340"/>
        </w:tabs>
        <w:rPr>
          <w:rFonts w:asciiTheme="minorHAnsi" w:hAnsiTheme="minorHAnsi" w:cs="Frutiger LT Com 45 Light"/>
          <w:szCs w:val="22"/>
        </w:rPr>
      </w:pPr>
      <w:r w:rsidRPr="00B40E94">
        <w:rPr>
          <w:rFonts w:asciiTheme="minorHAnsi" w:hAnsiTheme="minorHAnsi" w:cs="Frutiger LT Com 45 Light"/>
          <w:b/>
          <w:szCs w:val="22"/>
        </w:rPr>
        <w:t>Sídlo:</w:t>
      </w:r>
      <w:r w:rsidRPr="00B40E94">
        <w:rPr>
          <w:rFonts w:asciiTheme="minorHAnsi" w:hAnsiTheme="minorHAnsi" w:cs="Frutiger LT Com 45 Light"/>
          <w:szCs w:val="22"/>
        </w:rPr>
        <w:tab/>
      </w:r>
      <w:r w:rsidR="000E0118" w:rsidRPr="00B40E94">
        <w:rPr>
          <w:rStyle w:val="doplnuchazeChar"/>
          <w:rFonts w:asciiTheme="minorHAnsi" w:hAnsiTheme="minorHAnsi"/>
          <w:b w:val="0"/>
          <w:highlight w:val="yellow"/>
        </w:rPr>
        <w:t>[DOPLNÍ UCHAZEČ]</w:t>
      </w:r>
    </w:p>
    <w:p w14:paraId="5AF783A7" w14:textId="77777777" w:rsidR="008E2E4A" w:rsidRPr="00B40E94" w:rsidRDefault="008E2E4A" w:rsidP="008E2E4A">
      <w:pPr>
        <w:tabs>
          <w:tab w:val="left" w:pos="2340"/>
        </w:tabs>
        <w:rPr>
          <w:rFonts w:asciiTheme="minorHAnsi" w:hAnsiTheme="minorHAnsi" w:cs="Frutiger LT Com 45 Light"/>
          <w:szCs w:val="22"/>
        </w:rPr>
      </w:pPr>
      <w:r w:rsidRPr="00B40E94">
        <w:rPr>
          <w:rFonts w:asciiTheme="minorHAnsi" w:hAnsiTheme="minorHAnsi" w:cs="Frutiger LT Com 45 Light"/>
          <w:b/>
          <w:szCs w:val="22"/>
        </w:rPr>
        <w:t>Právní forma:</w:t>
      </w:r>
      <w:r w:rsidRPr="00B40E94">
        <w:rPr>
          <w:rFonts w:asciiTheme="minorHAnsi" w:hAnsiTheme="minorHAnsi" w:cs="Frutiger LT Com 45 Light"/>
          <w:szCs w:val="22"/>
        </w:rPr>
        <w:tab/>
      </w:r>
      <w:r w:rsidR="000E0118" w:rsidRPr="00B40E94">
        <w:rPr>
          <w:rStyle w:val="doplnuchazeChar"/>
          <w:rFonts w:asciiTheme="minorHAnsi" w:hAnsiTheme="minorHAnsi"/>
          <w:b w:val="0"/>
          <w:highlight w:val="yellow"/>
        </w:rPr>
        <w:t>[DOPLNÍ UCHAZEČ]</w:t>
      </w:r>
    </w:p>
    <w:p w14:paraId="648278B4" w14:textId="77777777" w:rsidR="008E2E4A" w:rsidRPr="00B40E94" w:rsidRDefault="008E2E4A" w:rsidP="008E2E4A">
      <w:pPr>
        <w:tabs>
          <w:tab w:val="left" w:pos="2340"/>
        </w:tabs>
        <w:rPr>
          <w:rFonts w:asciiTheme="minorHAnsi" w:hAnsiTheme="minorHAnsi" w:cs="Frutiger LT Com 45 Light"/>
          <w:szCs w:val="22"/>
        </w:rPr>
      </w:pPr>
      <w:r w:rsidRPr="00B40E94">
        <w:rPr>
          <w:rFonts w:asciiTheme="minorHAnsi" w:hAnsiTheme="minorHAnsi" w:cs="Frutiger LT Com 45 Light"/>
          <w:b/>
          <w:szCs w:val="22"/>
        </w:rPr>
        <w:t>Identifikační číslo:</w:t>
      </w:r>
      <w:r w:rsidRPr="00B40E94">
        <w:rPr>
          <w:rFonts w:asciiTheme="minorHAnsi" w:hAnsiTheme="minorHAnsi" w:cs="Frutiger LT Com 45 Light"/>
          <w:szCs w:val="22"/>
        </w:rPr>
        <w:tab/>
      </w:r>
      <w:r w:rsidR="000E0118" w:rsidRPr="00B40E94">
        <w:rPr>
          <w:rStyle w:val="doplnuchazeChar"/>
          <w:rFonts w:asciiTheme="minorHAnsi" w:hAnsiTheme="minorHAnsi"/>
          <w:b w:val="0"/>
          <w:highlight w:val="yellow"/>
        </w:rPr>
        <w:t>[DOPLNÍ UCHAZEČ]</w:t>
      </w:r>
    </w:p>
    <w:p w14:paraId="7C5D85D3" w14:textId="77777777" w:rsidR="006D01B0" w:rsidRPr="00B40E94" w:rsidRDefault="006D01B0" w:rsidP="006D01B0">
      <w:pPr>
        <w:tabs>
          <w:tab w:val="left" w:pos="2340"/>
        </w:tabs>
        <w:rPr>
          <w:rFonts w:asciiTheme="minorHAnsi" w:hAnsiTheme="minorHAnsi" w:cs="Frutiger LT Com 45 Light"/>
          <w:b/>
          <w:szCs w:val="22"/>
        </w:rPr>
      </w:pPr>
      <w:r w:rsidRPr="00B40E94">
        <w:rPr>
          <w:rFonts w:asciiTheme="minorHAnsi" w:hAnsiTheme="minorHAnsi" w:cs="Frutiger LT Com 45 Light"/>
          <w:b/>
          <w:szCs w:val="22"/>
        </w:rPr>
        <w:t>Rozsah plnění Smlouvy:</w:t>
      </w:r>
      <w:r w:rsidRPr="00B40E94">
        <w:rPr>
          <w:rFonts w:asciiTheme="minorHAnsi" w:hAnsiTheme="minorHAnsi" w:cs="Frutiger LT Com 45 Light"/>
          <w:b/>
          <w:szCs w:val="22"/>
        </w:rPr>
        <w:tab/>
      </w:r>
      <w:r w:rsidRPr="00B40E94">
        <w:rPr>
          <w:rStyle w:val="doplnuchazeChar"/>
          <w:rFonts w:asciiTheme="minorHAnsi" w:hAnsiTheme="minorHAnsi"/>
          <w:b w:val="0"/>
          <w:highlight w:val="yellow"/>
        </w:rPr>
        <w:t>[DOPLNÍ UCHAZEČ]</w:t>
      </w:r>
    </w:p>
    <w:p w14:paraId="2AE3FA32" w14:textId="77777777" w:rsidR="008E2E4A" w:rsidRPr="00B40E94" w:rsidRDefault="008E2E4A" w:rsidP="008E2E4A">
      <w:pPr>
        <w:tabs>
          <w:tab w:val="left" w:pos="2340"/>
        </w:tabs>
        <w:rPr>
          <w:rFonts w:asciiTheme="minorHAnsi" w:hAnsiTheme="minorHAnsi" w:cs="Frutiger LT Com 45 Light"/>
          <w:szCs w:val="22"/>
        </w:rPr>
      </w:pPr>
    </w:p>
    <w:p w14:paraId="07022476" w14:textId="77777777" w:rsidR="008E2E4A" w:rsidRPr="00B40E94" w:rsidRDefault="00ED3C3A" w:rsidP="008E2E4A">
      <w:pPr>
        <w:tabs>
          <w:tab w:val="left" w:pos="2340"/>
        </w:tabs>
        <w:rPr>
          <w:rFonts w:asciiTheme="minorHAnsi" w:hAnsiTheme="minorHAnsi" w:cs="Frutiger LT Com 45 Light"/>
          <w:b/>
          <w:szCs w:val="22"/>
        </w:rPr>
      </w:pPr>
      <w:r w:rsidRPr="00B40E94">
        <w:rPr>
          <w:rFonts w:asciiTheme="minorHAnsi" w:hAnsiTheme="minorHAnsi" w:cs="Frutiger LT Com 45 Light"/>
          <w:b/>
          <w:szCs w:val="22"/>
          <w:highlight w:val="yellow"/>
        </w:rPr>
        <w:t xml:space="preserve">atd. </w:t>
      </w:r>
      <w:r w:rsidRPr="00B40E94">
        <w:rPr>
          <w:rFonts w:asciiTheme="minorHAnsi" w:hAnsiTheme="minorHAnsi" w:cs="Frutiger LT Com 45 Light"/>
          <w:b/>
          <w:szCs w:val="22"/>
          <w:highlight w:val="yellow"/>
        </w:rPr>
        <w:tab/>
      </w:r>
      <w:r w:rsidR="003C4107" w:rsidRPr="00B40E94">
        <w:rPr>
          <w:rStyle w:val="doplnuchazeChar"/>
          <w:rFonts w:asciiTheme="minorHAnsi" w:hAnsiTheme="minorHAnsi"/>
          <w:b w:val="0"/>
          <w:highlight w:val="yellow"/>
        </w:rPr>
        <w:t>[DOPLNÍ UCHAZEČ]</w:t>
      </w:r>
    </w:p>
    <w:p w14:paraId="783D839A" w14:textId="77777777" w:rsidR="00B42F35" w:rsidRPr="00B40E94" w:rsidRDefault="00B42F35" w:rsidP="00CB4254">
      <w:pPr>
        <w:pStyle w:val="RLProhlensmluvnchstran"/>
        <w:rPr>
          <w:rFonts w:asciiTheme="minorHAnsi" w:hAnsiTheme="minorHAnsi"/>
          <w:szCs w:val="22"/>
        </w:rPr>
      </w:pPr>
    </w:p>
    <w:p w14:paraId="6AEEA8BF" w14:textId="77777777" w:rsidR="003C4107" w:rsidRPr="00B40E94" w:rsidRDefault="003C4107" w:rsidP="00CB4254">
      <w:pPr>
        <w:pStyle w:val="RLProhlensmluvnchstran"/>
        <w:rPr>
          <w:rFonts w:asciiTheme="minorHAnsi" w:hAnsiTheme="minorHAnsi"/>
          <w:szCs w:val="22"/>
        </w:rPr>
      </w:pPr>
    </w:p>
    <w:p w14:paraId="60CCA6B0" w14:textId="77777777" w:rsidR="003C4107" w:rsidRPr="00B40E94" w:rsidRDefault="003C4107" w:rsidP="00CB4254">
      <w:pPr>
        <w:pStyle w:val="RLProhlensmluvnchstran"/>
        <w:rPr>
          <w:rFonts w:asciiTheme="minorHAnsi" w:hAnsiTheme="minorHAnsi"/>
          <w:szCs w:val="22"/>
        </w:rPr>
        <w:sectPr w:rsidR="003C4107" w:rsidRPr="00B40E94" w:rsidSect="00F2138F">
          <w:headerReference w:type="default" r:id="rId26"/>
          <w:pgSz w:w="11906" w:h="16838"/>
          <w:pgMar w:top="1418" w:right="1418" w:bottom="1418" w:left="1418" w:header="709" w:footer="709" w:gutter="0"/>
          <w:pgNumType w:start="1"/>
          <w:cols w:space="708"/>
          <w:docGrid w:linePitch="360"/>
        </w:sectPr>
      </w:pPr>
    </w:p>
    <w:p w14:paraId="26239F28" w14:textId="239201D6" w:rsidR="00CB4254" w:rsidRPr="00B40E94" w:rsidRDefault="00D01154" w:rsidP="00CB4254">
      <w:pPr>
        <w:pStyle w:val="RLProhlensmluvnchstran"/>
        <w:rPr>
          <w:rFonts w:asciiTheme="minorHAnsi" w:hAnsiTheme="minorHAnsi"/>
          <w:szCs w:val="22"/>
        </w:rPr>
      </w:pPr>
      <w:bookmarkStart w:id="171" w:name="Annex07"/>
      <w:r w:rsidRPr="00B40E94">
        <w:rPr>
          <w:rFonts w:asciiTheme="minorHAnsi" w:hAnsiTheme="minorHAnsi"/>
          <w:szCs w:val="22"/>
        </w:rPr>
        <w:lastRenderedPageBreak/>
        <w:t xml:space="preserve">Příloha č. </w:t>
      </w:r>
      <w:r w:rsidR="00C43592">
        <w:rPr>
          <w:rFonts w:asciiTheme="minorHAnsi" w:hAnsiTheme="minorHAnsi"/>
          <w:szCs w:val="22"/>
        </w:rPr>
        <w:t>7</w:t>
      </w:r>
    </w:p>
    <w:bookmarkEnd w:id="171"/>
    <w:p w14:paraId="3AD2BF60" w14:textId="77777777" w:rsidR="00CB494E" w:rsidRPr="00B40E94" w:rsidRDefault="00CB494E" w:rsidP="00CB494E">
      <w:pPr>
        <w:pStyle w:val="RLProhlensmluvnchstran"/>
        <w:rPr>
          <w:rFonts w:asciiTheme="minorHAnsi" w:hAnsiTheme="minorHAnsi"/>
        </w:rPr>
      </w:pPr>
      <w:r w:rsidRPr="00B40E94">
        <w:rPr>
          <w:rFonts w:asciiTheme="minorHAnsi" w:hAnsiTheme="minorHAnsi"/>
        </w:rPr>
        <w:t>Zadávací dokumentace Veřejné zakázky</w:t>
      </w:r>
    </w:p>
    <w:p w14:paraId="42048903" w14:textId="77777777" w:rsidR="00CB494E" w:rsidRPr="00B40E94" w:rsidRDefault="00CB494E" w:rsidP="00CB494E">
      <w:pPr>
        <w:pStyle w:val="RLProhlensmluvnchstran"/>
        <w:rPr>
          <w:rFonts w:asciiTheme="minorHAnsi" w:hAnsiTheme="minorHAnsi"/>
        </w:rPr>
      </w:pPr>
    </w:p>
    <w:p w14:paraId="44A5F685" w14:textId="77777777" w:rsidR="00A86D9D" w:rsidRDefault="000C370E" w:rsidP="006D01B0">
      <w:pPr>
        <w:pStyle w:val="doplnzadavatel"/>
        <w:rPr>
          <w:rFonts w:asciiTheme="minorHAnsi" w:hAnsiTheme="minorHAnsi"/>
          <w:b w:val="0"/>
          <w:i/>
        </w:rPr>
        <w:sectPr w:rsidR="00A86D9D" w:rsidSect="00F2138F">
          <w:headerReference w:type="default" r:id="rId27"/>
          <w:footerReference w:type="default" r:id="rId28"/>
          <w:pgSz w:w="11906" w:h="16838"/>
          <w:pgMar w:top="1418" w:right="1418" w:bottom="1418" w:left="1418" w:header="709" w:footer="709" w:gutter="0"/>
          <w:pgNumType w:start="1"/>
          <w:cols w:space="708"/>
          <w:docGrid w:linePitch="360"/>
        </w:sectPr>
      </w:pPr>
      <w:r w:rsidRPr="00B40E94">
        <w:rPr>
          <w:rFonts w:asciiTheme="minorHAnsi" w:hAnsiTheme="minorHAnsi"/>
          <w:b w:val="0"/>
          <w:i/>
        </w:rPr>
        <w:t>(příloha bude přiložena ke Smlouvě při podpisu v elektronické podobě na CD)</w:t>
      </w:r>
    </w:p>
    <w:p w14:paraId="3D951099" w14:textId="766B222F" w:rsidR="00A86D9D" w:rsidRPr="00B40E94" w:rsidRDefault="00A86D9D" w:rsidP="00A86D9D">
      <w:pPr>
        <w:pStyle w:val="RLProhlensmluvnchstran"/>
        <w:rPr>
          <w:rFonts w:asciiTheme="minorHAnsi" w:hAnsiTheme="minorHAnsi"/>
          <w:szCs w:val="22"/>
        </w:rPr>
      </w:pPr>
      <w:bookmarkStart w:id="172" w:name="Annex08"/>
      <w:r w:rsidRPr="00B40E94">
        <w:rPr>
          <w:rFonts w:asciiTheme="minorHAnsi" w:hAnsiTheme="minorHAnsi"/>
          <w:szCs w:val="22"/>
        </w:rPr>
        <w:lastRenderedPageBreak/>
        <w:t xml:space="preserve">Příloha č. </w:t>
      </w:r>
      <w:r>
        <w:rPr>
          <w:rFonts w:asciiTheme="minorHAnsi" w:hAnsiTheme="minorHAnsi"/>
          <w:szCs w:val="22"/>
        </w:rPr>
        <w:t>8</w:t>
      </w:r>
    </w:p>
    <w:bookmarkEnd w:id="172"/>
    <w:p w14:paraId="1AAA9A7F" w14:textId="72C745C8" w:rsidR="00A86D9D" w:rsidRPr="00B40E94" w:rsidRDefault="00A86D9D" w:rsidP="00A86D9D">
      <w:pPr>
        <w:pStyle w:val="RLProhlensmluvnchstran"/>
        <w:rPr>
          <w:rFonts w:asciiTheme="minorHAnsi" w:hAnsiTheme="minorHAnsi"/>
        </w:rPr>
      </w:pPr>
      <w:r>
        <w:rPr>
          <w:rFonts w:asciiTheme="minorHAnsi" w:hAnsiTheme="minorHAnsi"/>
        </w:rPr>
        <w:t xml:space="preserve">Vzor </w:t>
      </w:r>
      <w:r w:rsidR="002937D6" w:rsidRPr="002937D6">
        <w:rPr>
          <w:rFonts w:asciiTheme="minorHAnsi" w:hAnsiTheme="minorHAnsi"/>
        </w:rPr>
        <w:t>Prohlášení o ochraně důvěrných informací</w:t>
      </w:r>
    </w:p>
    <w:p w14:paraId="2BFB36B9" w14:textId="77777777" w:rsidR="00A86D9D" w:rsidRDefault="00A86D9D" w:rsidP="00A86D9D">
      <w:pPr>
        <w:spacing w:before="120" w:after="0" w:line="240" w:lineRule="auto"/>
        <w:jc w:val="center"/>
        <w:rPr>
          <w:rFonts w:ascii="Arial" w:hAnsi="Arial" w:cs="Arial"/>
          <w:b/>
          <w:bCs/>
          <w:caps/>
          <w:spacing w:val="40"/>
          <w:kern w:val="28"/>
          <w:sz w:val="32"/>
          <w:szCs w:val="32"/>
        </w:rPr>
      </w:pPr>
    </w:p>
    <w:sectPr w:rsidR="00A86D9D" w:rsidSect="00F2138F">
      <w:headerReference w:type="default" r:id="rId29"/>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45D74" w14:textId="77777777" w:rsidR="00F002D9" w:rsidRDefault="00F002D9">
      <w:r>
        <w:separator/>
      </w:r>
    </w:p>
  </w:endnote>
  <w:endnote w:type="continuationSeparator" w:id="0">
    <w:p w14:paraId="5FCF9C55" w14:textId="77777777" w:rsidR="00F002D9" w:rsidRDefault="00F002D9">
      <w:r>
        <w:continuationSeparator/>
      </w:r>
    </w:p>
  </w:endnote>
  <w:endnote w:type="continuationNotice" w:id="1">
    <w:p w14:paraId="24C2B48F" w14:textId="77777777" w:rsidR="00F002D9" w:rsidRDefault="00F002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rutiger LT Com 45 Light">
    <w:altName w:val="Corbel"/>
    <w:charset w:val="EE"/>
    <w:family w:val="swiss"/>
    <w:pitch w:val="variable"/>
    <w:sig w:usb0="00000001" w:usb1="5000204A" w:usb2="00000000" w:usb3="00000000" w:csb0="0000009B"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2CB9" w14:textId="77777777" w:rsidR="000E61F0" w:rsidRDefault="000E61F0" w:rsidP="00094A1C">
    <w:pPr>
      <w:pStyle w:val="Zpat"/>
      <w:framePr w:wrap="around" w:vAnchor="text" w:hAnchor="margin" w:xAlign="center" w:y="1"/>
    </w:pPr>
    <w:r>
      <w:fldChar w:fldCharType="begin"/>
    </w:r>
    <w:r>
      <w:instrText xml:space="preserve">PAGE  </w:instrText>
    </w:r>
    <w:r>
      <w:fldChar w:fldCharType="end"/>
    </w:r>
  </w:p>
  <w:p w14:paraId="64D99A0F" w14:textId="77777777" w:rsidR="000E61F0" w:rsidRDefault="000E61F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48739" w14:textId="1342AD76" w:rsidR="000E61F0" w:rsidRPr="000E07B2" w:rsidRDefault="000E61F0">
    <w:pPr>
      <w:pStyle w:val="Zpat"/>
      <w:rPr>
        <w:rFonts w:ascii="Calibri" w:hAnsi="Calibri"/>
      </w:rPr>
    </w:pPr>
    <w:r w:rsidRPr="000E07B2">
      <w:rPr>
        <w:rFonts w:ascii="Calibri" w:hAnsi="Calibri"/>
      </w:rPr>
      <w:t xml:space="preserve">Strana </w:t>
    </w:r>
    <w:r w:rsidRPr="000E07B2">
      <w:rPr>
        <w:rStyle w:val="slostrnky"/>
        <w:rFonts w:ascii="Calibri" w:hAnsi="Calibri"/>
      </w:rPr>
      <w:fldChar w:fldCharType="begin"/>
    </w:r>
    <w:r w:rsidRPr="000E07B2">
      <w:rPr>
        <w:rStyle w:val="slostrnky"/>
        <w:rFonts w:ascii="Calibri" w:hAnsi="Calibri"/>
      </w:rPr>
      <w:instrText xml:space="preserve"> PAGE </w:instrText>
    </w:r>
    <w:r w:rsidRPr="000E07B2">
      <w:rPr>
        <w:rStyle w:val="slostrnky"/>
        <w:rFonts w:ascii="Calibri" w:hAnsi="Calibri"/>
      </w:rPr>
      <w:fldChar w:fldCharType="separate"/>
    </w:r>
    <w:r w:rsidR="00B2643E">
      <w:rPr>
        <w:rStyle w:val="slostrnky"/>
        <w:rFonts w:ascii="Calibri" w:hAnsi="Calibri"/>
        <w:noProof/>
      </w:rPr>
      <w:t>27</w:t>
    </w:r>
    <w:r w:rsidRPr="000E07B2">
      <w:rPr>
        <w:rStyle w:val="slostrnky"/>
        <w:rFonts w:ascii="Calibri" w:hAnsi="Calibri"/>
      </w:rPr>
      <w:fldChar w:fldCharType="end"/>
    </w:r>
    <w:r w:rsidRPr="000E07B2">
      <w:rPr>
        <w:rStyle w:val="slostrnky"/>
        <w:rFonts w:ascii="Calibri" w:hAnsi="Calibri"/>
      </w:rPr>
      <w:t xml:space="preserve"> (celkem </w:t>
    </w:r>
    <w:r>
      <w:fldChar w:fldCharType="begin"/>
    </w:r>
    <w:r>
      <w:instrText xml:space="preserve"> </w:instrText>
    </w:r>
    <w:r w:rsidRPr="00BE4099">
      <w:instrText>numpages</w:instrText>
    </w:r>
    <w:r>
      <w:instrText xml:space="preserve"> </w:instrText>
    </w:r>
    <w:r>
      <w:fldChar w:fldCharType="separate"/>
    </w:r>
    <w:r w:rsidR="00B2643E">
      <w:rPr>
        <w:noProof/>
      </w:rPr>
      <w:t>36</w:t>
    </w:r>
    <w:r>
      <w:fldChar w:fldCharType="end"/>
    </w:r>
    <w:r w:rsidRPr="000E07B2">
      <w:rPr>
        <w:rStyle w:val="slostrnky"/>
        <w:rFonts w:ascii="Calibri" w:hAnsi="Calibri"/>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56B8F" w14:textId="77777777" w:rsidR="000E61F0" w:rsidRDefault="000E61F0">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B2643E">
      <w:rPr>
        <w:rStyle w:val="slostrnky"/>
        <w:noProof/>
      </w:rPr>
      <w:t>1</w:t>
    </w:r>
    <w:r>
      <w:rPr>
        <w:rStyle w:val="slostrnky"/>
      </w:rPr>
      <w:fldChar w:fldCharType="end"/>
    </w:r>
    <w:r>
      <w:rPr>
        <w:rStyle w:val="slostrnky"/>
      </w:rPr>
      <w:t xml:space="preserve"> / </w:t>
    </w:r>
    <w:r w:rsidR="00B2643E">
      <w:fldChar w:fldCharType="begin"/>
    </w:r>
    <w:r w:rsidR="00B2643E">
      <w:instrText xml:space="preserve"> SECTIONPAGES  \* Arabic  \* MERGEFORMAT </w:instrText>
    </w:r>
    <w:r w:rsidR="00B2643E">
      <w:fldChar w:fldCharType="separate"/>
    </w:r>
    <w:r w:rsidR="00B2643E">
      <w:rPr>
        <w:noProof/>
      </w:rPr>
      <w:t>1</w:t>
    </w:r>
    <w:r w:rsidR="00B2643E">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88103" w14:textId="77777777" w:rsidR="000E61F0" w:rsidRPr="000E07B2" w:rsidRDefault="000E61F0" w:rsidP="00140198">
    <w:pPr>
      <w:pStyle w:val="Zpat"/>
      <w:rPr>
        <w:rFonts w:ascii="Calibri" w:hAnsi="Calibri"/>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4A6A0" w14:textId="77777777" w:rsidR="000E61F0" w:rsidRPr="000E07B2" w:rsidRDefault="000E61F0" w:rsidP="00140198">
    <w:pPr>
      <w:pStyle w:val="Zpat"/>
      <w:rPr>
        <w:rFonts w:ascii="Calibri" w:hAnsi="Calibri"/>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36D1" w14:textId="77777777" w:rsidR="000E61F0" w:rsidRPr="001F2582" w:rsidRDefault="000E61F0" w:rsidP="00A32C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40379" w14:textId="77777777" w:rsidR="00F002D9" w:rsidRDefault="00F002D9">
      <w:r>
        <w:separator/>
      </w:r>
    </w:p>
  </w:footnote>
  <w:footnote w:type="continuationSeparator" w:id="0">
    <w:p w14:paraId="559AD009" w14:textId="77777777" w:rsidR="00F002D9" w:rsidRDefault="00F002D9">
      <w:r>
        <w:continuationSeparator/>
      </w:r>
    </w:p>
  </w:footnote>
  <w:footnote w:type="continuationNotice" w:id="1">
    <w:p w14:paraId="4094D08E" w14:textId="77777777" w:rsidR="00F002D9" w:rsidRDefault="00F002D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9C030" w14:textId="51054B48" w:rsidR="000E61F0" w:rsidRPr="00634ABC" w:rsidRDefault="000E61F0" w:rsidP="004C3C6C">
    <w:pPr>
      <w:pStyle w:val="Zhlav"/>
      <w:tabs>
        <w:tab w:val="clear" w:pos="4536"/>
        <w:tab w:val="clear" w:pos="9072"/>
        <w:tab w:val="left" w:pos="1455"/>
      </w:tabs>
      <w:rPr>
        <w:rFonts w:ascii="Calibri" w:hAnsi="Calibri"/>
        <w:sz w:val="18"/>
        <w:szCs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9AA9" w14:textId="4EB22BB5" w:rsidR="000E61F0" w:rsidRPr="001C4010" w:rsidRDefault="000E61F0" w:rsidP="00C43592">
    <w:pPr>
      <w:pStyle w:val="Zhlav"/>
      <w:jc w:val="cente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B88AE" w14:textId="24439A3E"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A8CB" w14:textId="50810E0B"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E0C45" w14:textId="0204ADD1"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A7B40" w14:textId="088CDB09"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7A5A6" w14:textId="1EBB8CEA"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6FD91" w14:textId="1C19B0A9" w:rsidR="000E61F0" w:rsidRPr="0015116A" w:rsidRDefault="000E61F0"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7</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29552" w14:textId="6A345347" w:rsidR="00A86D9D" w:rsidRPr="0015116A" w:rsidRDefault="00A86D9D" w:rsidP="004C3C6C">
    <w:pPr>
      <w:pStyle w:val="Zhlav"/>
      <w:tabs>
        <w:tab w:val="clear" w:pos="4536"/>
        <w:tab w:val="clear" w:pos="9072"/>
        <w:tab w:val="left" w:pos="1455"/>
      </w:tabs>
      <w:rPr>
        <w:rFonts w:ascii="Calibri" w:hAnsi="Calibri"/>
        <w:sz w:val="18"/>
      </w:rPr>
    </w:pPr>
    <w:r>
      <w:rPr>
        <w:rFonts w:ascii="Calibri" w:hAnsi="Calibri"/>
        <w:sz w:val="18"/>
        <w:szCs w:val="18"/>
      </w:rPr>
      <w:t>Rámcová s</w:t>
    </w:r>
    <w:r w:rsidRPr="000E07B2">
      <w:rPr>
        <w:rFonts w:ascii="Calibri" w:hAnsi="Calibri"/>
        <w:sz w:val="18"/>
        <w:szCs w:val="18"/>
      </w:rPr>
      <w:t xml:space="preserve">mlouva o poskytování </w:t>
    </w:r>
    <w:r>
      <w:rPr>
        <w:rFonts w:ascii="Calibri" w:hAnsi="Calibri"/>
        <w:sz w:val="18"/>
        <w:szCs w:val="18"/>
      </w:rPr>
      <w:t>služeb správy lokální ICT infrastruktury 2016 + – Příloha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nsid w:val="00000003"/>
    <w:multiLevelType w:val="singleLevel"/>
    <w:tmpl w:val="00000003"/>
    <w:name w:val="WW8Num2"/>
    <w:lvl w:ilvl="0">
      <w:start w:val="1"/>
      <w:numFmt w:val="bullet"/>
      <w:lvlText w:val=""/>
      <w:lvlJc w:val="left"/>
      <w:pPr>
        <w:tabs>
          <w:tab w:val="num" w:pos="0"/>
        </w:tabs>
      </w:pPr>
      <w:rPr>
        <w:rFonts w:ascii="Wingdings" w:hAnsi="Wingdings"/>
      </w:rPr>
    </w:lvl>
  </w:abstractNum>
  <w:abstractNum w:abstractNumId="3">
    <w:nsid w:val="00000004"/>
    <w:multiLevelType w:val="multilevel"/>
    <w:tmpl w:val="00000004"/>
    <w:name w:val="WW8Num3"/>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
    <w:nsid w:val="00000005"/>
    <w:multiLevelType w:val="multilevel"/>
    <w:tmpl w:val="00000005"/>
    <w:name w:val="WW8Num4"/>
    <w:lvl w:ilvl="0">
      <w:start w:val="1"/>
      <w:numFmt w:val="bullet"/>
      <w:lvlText w:val="●"/>
      <w:lvlJc w:val="left"/>
      <w:pPr>
        <w:tabs>
          <w:tab w:val="num" w:pos="0"/>
        </w:tabs>
      </w:pPr>
      <w:rPr>
        <w:rFonts w:ascii="StarSymbol" w:hAnsi="StarSymbol"/>
      </w:rPr>
    </w:lvl>
    <w:lvl w:ilvl="1">
      <w:start w:val="1"/>
      <w:numFmt w:val="bullet"/>
      <w:lvlText w:val=""/>
      <w:lvlJc w:val="left"/>
      <w:pPr>
        <w:tabs>
          <w:tab w:val="num" w:pos="0"/>
        </w:tabs>
      </w:pPr>
      <w:rPr>
        <w:rFonts w:ascii="Wingdings 2" w:hAnsi="Wingdings 2" w:cs="StarSymbol"/>
        <w:sz w:val="18"/>
        <w:szCs w:val="18"/>
      </w:rPr>
    </w:lvl>
    <w:lvl w:ilvl="2">
      <w:start w:val="1"/>
      <w:numFmt w:val="bullet"/>
      <w:lvlText w:val="■"/>
      <w:lvlJc w:val="left"/>
      <w:pPr>
        <w:tabs>
          <w:tab w:val="num" w:pos="0"/>
        </w:tabs>
      </w:pPr>
      <w:rPr>
        <w:rFonts w:ascii="StarSymbol" w:hAnsi="StarSymbol"/>
      </w:rPr>
    </w:lvl>
    <w:lvl w:ilvl="3">
      <w:start w:val="1"/>
      <w:numFmt w:val="bullet"/>
      <w:lvlText w:val="●"/>
      <w:lvlJc w:val="left"/>
      <w:pPr>
        <w:tabs>
          <w:tab w:val="num" w:pos="0"/>
        </w:tabs>
      </w:pPr>
      <w:rPr>
        <w:rFonts w:ascii="StarSymbol" w:hAnsi="StarSymbol"/>
      </w:rPr>
    </w:lvl>
    <w:lvl w:ilvl="4">
      <w:start w:val="1"/>
      <w:numFmt w:val="bullet"/>
      <w:lvlText w:val=""/>
      <w:lvlJc w:val="left"/>
      <w:pPr>
        <w:tabs>
          <w:tab w:val="num" w:pos="0"/>
        </w:tabs>
      </w:pPr>
      <w:rPr>
        <w:rFonts w:ascii="Wingdings 2" w:hAnsi="Wingdings 2" w:cs="StarSymbol"/>
        <w:sz w:val="18"/>
        <w:szCs w:val="18"/>
      </w:rPr>
    </w:lvl>
    <w:lvl w:ilvl="5">
      <w:start w:val="1"/>
      <w:numFmt w:val="bullet"/>
      <w:lvlText w:val="■"/>
      <w:lvlJc w:val="left"/>
      <w:pPr>
        <w:tabs>
          <w:tab w:val="num" w:pos="0"/>
        </w:tabs>
      </w:pPr>
      <w:rPr>
        <w:rFonts w:ascii="StarSymbol" w:hAnsi="StarSymbol"/>
      </w:rPr>
    </w:lvl>
    <w:lvl w:ilvl="6">
      <w:start w:val="1"/>
      <w:numFmt w:val="bullet"/>
      <w:lvlText w:val="●"/>
      <w:lvlJc w:val="left"/>
      <w:pPr>
        <w:tabs>
          <w:tab w:val="num" w:pos="0"/>
        </w:tabs>
      </w:pPr>
      <w:rPr>
        <w:rFonts w:ascii="StarSymbol" w:hAnsi="StarSymbol"/>
      </w:rPr>
    </w:lvl>
    <w:lvl w:ilvl="7">
      <w:start w:val="1"/>
      <w:numFmt w:val="bullet"/>
      <w:lvlText w:val=""/>
      <w:lvlJc w:val="left"/>
      <w:pPr>
        <w:tabs>
          <w:tab w:val="num" w:pos="0"/>
        </w:tabs>
      </w:pPr>
      <w:rPr>
        <w:rFonts w:ascii="Wingdings 2" w:hAnsi="Wingdings 2" w:cs="StarSymbol"/>
        <w:sz w:val="18"/>
        <w:szCs w:val="18"/>
      </w:rPr>
    </w:lvl>
    <w:lvl w:ilvl="8">
      <w:start w:val="1"/>
      <w:numFmt w:val="bullet"/>
      <w:lvlText w:val="■"/>
      <w:lvlJc w:val="left"/>
      <w:pPr>
        <w:tabs>
          <w:tab w:val="num" w:pos="0"/>
        </w:tabs>
      </w:pPr>
      <w:rPr>
        <w:rFonts w:ascii="StarSymbol" w:hAnsi="StarSymbol"/>
      </w:rPr>
    </w:lvl>
  </w:abstractNum>
  <w:abstractNum w:abstractNumId="5">
    <w:nsid w:val="00000006"/>
    <w:multiLevelType w:val="singleLevel"/>
    <w:tmpl w:val="00000006"/>
    <w:name w:val="WW8Num5"/>
    <w:lvl w:ilvl="0">
      <w:start w:val="1"/>
      <w:numFmt w:val="bullet"/>
      <w:lvlText w:val=""/>
      <w:lvlJc w:val="left"/>
      <w:pPr>
        <w:tabs>
          <w:tab w:val="num" w:pos="1429"/>
        </w:tabs>
      </w:pPr>
      <w:rPr>
        <w:rFonts w:ascii="Wingdings" w:hAnsi="Wingdings"/>
      </w:rPr>
    </w:lvl>
  </w:abstractNum>
  <w:abstractNum w:abstractNumId="6">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9">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1">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12">
    <w:nsid w:val="0FB42EE9"/>
    <w:multiLevelType w:val="hybridMultilevel"/>
    <w:tmpl w:val="AB52EAAC"/>
    <w:name w:val="WW8Num6"/>
    <w:lvl w:ilvl="0" w:tplc="FFFFFFFF">
      <w:start w:val="1"/>
      <w:numFmt w:val="bullet"/>
      <w:lvlText w:val=""/>
      <w:lvlJc w:val="left"/>
      <w:pPr>
        <w:ind w:left="1004" w:hanging="360"/>
      </w:pPr>
      <w:rPr>
        <w:rFonts w:ascii="Symbol" w:hAnsi="Symbol"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3">
    <w:nsid w:val="10E7276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0F41A76"/>
    <w:multiLevelType w:val="hybridMultilevel"/>
    <w:tmpl w:val="C9B8466E"/>
    <w:name w:val="Outline"/>
    <w:lvl w:ilvl="0" w:tplc="FFFFFFFF">
      <w:numFmt w:val="bullet"/>
      <w:lvlText w:val="-"/>
      <w:lvlJc w:val="left"/>
      <w:pPr>
        <w:tabs>
          <w:tab w:val="num" w:pos="1414"/>
        </w:tabs>
        <w:ind w:left="1414" w:hanging="705"/>
      </w:pPr>
      <w:rPr>
        <w:rFonts w:ascii="Frutiger LT Com 45 Light" w:eastAsia="Times New Roman" w:hAnsi="Frutiger LT Com 45 Light" w:cs="Times New Roman"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5">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6">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1FB34E9E"/>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0">
    <w:nsid w:val="26F24480"/>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D363937"/>
    <w:multiLevelType w:val="hybridMultilevel"/>
    <w:tmpl w:val="6C3239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F592124"/>
    <w:multiLevelType w:val="hybridMultilevel"/>
    <w:tmpl w:val="4F0CF912"/>
    <w:name w:val="WW8Num82"/>
    <w:lvl w:ilvl="0" w:tplc="397808FA">
      <w:start w:val="1"/>
      <w:numFmt w:val="decimal"/>
      <w:lvlText w:val="%1."/>
      <w:lvlJc w:val="left"/>
      <w:pPr>
        <w:tabs>
          <w:tab w:val="num" w:pos="1065"/>
        </w:tabs>
        <w:ind w:left="1065" w:hanging="705"/>
      </w:pPr>
      <w:rPr>
        <w:rFonts w:hint="default"/>
      </w:rPr>
    </w:lvl>
    <w:lvl w:ilvl="1" w:tplc="BF7A36D0" w:tentative="1">
      <w:start w:val="1"/>
      <w:numFmt w:val="lowerLetter"/>
      <w:lvlText w:val="%2."/>
      <w:lvlJc w:val="left"/>
      <w:pPr>
        <w:tabs>
          <w:tab w:val="num" w:pos="1440"/>
        </w:tabs>
        <w:ind w:left="1440" w:hanging="360"/>
      </w:pPr>
    </w:lvl>
    <w:lvl w:ilvl="2" w:tplc="21D67220" w:tentative="1">
      <w:start w:val="1"/>
      <w:numFmt w:val="lowerRoman"/>
      <w:lvlText w:val="%3."/>
      <w:lvlJc w:val="right"/>
      <w:pPr>
        <w:tabs>
          <w:tab w:val="num" w:pos="2160"/>
        </w:tabs>
        <w:ind w:left="2160" w:hanging="180"/>
      </w:pPr>
    </w:lvl>
    <w:lvl w:ilvl="3" w:tplc="BF640780" w:tentative="1">
      <w:start w:val="1"/>
      <w:numFmt w:val="decimal"/>
      <w:lvlText w:val="%4."/>
      <w:lvlJc w:val="left"/>
      <w:pPr>
        <w:tabs>
          <w:tab w:val="num" w:pos="2880"/>
        </w:tabs>
        <w:ind w:left="2880" w:hanging="360"/>
      </w:pPr>
    </w:lvl>
    <w:lvl w:ilvl="4" w:tplc="F842A7DE" w:tentative="1">
      <w:start w:val="1"/>
      <w:numFmt w:val="lowerLetter"/>
      <w:lvlText w:val="%5."/>
      <w:lvlJc w:val="left"/>
      <w:pPr>
        <w:tabs>
          <w:tab w:val="num" w:pos="3600"/>
        </w:tabs>
        <w:ind w:left="3600" w:hanging="360"/>
      </w:pPr>
    </w:lvl>
    <w:lvl w:ilvl="5" w:tplc="77160FBE" w:tentative="1">
      <w:start w:val="1"/>
      <w:numFmt w:val="lowerRoman"/>
      <w:lvlText w:val="%6."/>
      <w:lvlJc w:val="right"/>
      <w:pPr>
        <w:tabs>
          <w:tab w:val="num" w:pos="4320"/>
        </w:tabs>
        <w:ind w:left="4320" w:hanging="180"/>
      </w:pPr>
    </w:lvl>
    <w:lvl w:ilvl="6" w:tplc="4210F31C" w:tentative="1">
      <w:start w:val="1"/>
      <w:numFmt w:val="decimal"/>
      <w:lvlText w:val="%7."/>
      <w:lvlJc w:val="left"/>
      <w:pPr>
        <w:tabs>
          <w:tab w:val="num" w:pos="5040"/>
        </w:tabs>
        <w:ind w:left="5040" w:hanging="360"/>
      </w:pPr>
    </w:lvl>
    <w:lvl w:ilvl="7" w:tplc="1A7C4ACC" w:tentative="1">
      <w:start w:val="1"/>
      <w:numFmt w:val="lowerLetter"/>
      <w:lvlText w:val="%8."/>
      <w:lvlJc w:val="left"/>
      <w:pPr>
        <w:tabs>
          <w:tab w:val="num" w:pos="5760"/>
        </w:tabs>
        <w:ind w:left="5760" w:hanging="360"/>
      </w:pPr>
    </w:lvl>
    <w:lvl w:ilvl="8" w:tplc="F4CCE892" w:tentative="1">
      <w:start w:val="1"/>
      <w:numFmt w:val="lowerRoman"/>
      <w:lvlText w:val="%9."/>
      <w:lvlJc w:val="right"/>
      <w:pPr>
        <w:tabs>
          <w:tab w:val="num" w:pos="6480"/>
        </w:tabs>
        <w:ind w:left="6480" w:hanging="180"/>
      </w:pPr>
    </w:lvl>
  </w:abstractNum>
  <w:abstractNum w:abstractNumId="24">
    <w:nsid w:val="362C6FCD"/>
    <w:multiLevelType w:val="multilevel"/>
    <w:tmpl w:val="E33AB93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sz w:val="22"/>
        <w:szCs w:val="22"/>
      </w:rPr>
    </w:lvl>
    <w:lvl w:ilvl="2">
      <w:start w:val="1"/>
      <w:numFmt w:val="decimal"/>
      <w:lvlText w:val="%1.%2.%3"/>
      <w:lvlJc w:val="left"/>
      <w:pPr>
        <w:tabs>
          <w:tab w:val="num" w:pos="2211"/>
        </w:tabs>
        <w:ind w:left="2211" w:hanging="737"/>
      </w:pPr>
      <w:rPr>
        <w:rFonts w:ascii="Calibri" w:hAnsi="Calibri"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26">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27">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EAE568E"/>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06404DB"/>
    <w:multiLevelType w:val="multilevel"/>
    <w:tmpl w:val="F1144720"/>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3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31">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32">
    <w:nsid w:val="42F16357"/>
    <w:multiLevelType w:val="hybridMultilevel"/>
    <w:tmpl w:val="F184D8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3E386D"/>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35">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6">
    <w:nsid w:val="4CDB2124"/>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38">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9">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18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E8721EA"/>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3">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6829379F"/>
    <w:multiLevelType w:val="multilevel"/>
    <w:tmpl w:val="04050025"/>
    <w:lvl w:ilvl="0">
      <w:start w:val="1"/>
      <w:numFmt w:val="decimal"/>
      <w:pStyle w:val="Nadpis10"/>
      <w:lvlText w:val="%1"/>
      <w:lvlJc w:val="left"/>
      <w:pPr>
        <w:ind w:left="432" w:hanging="432"/>
      </w:pPr>
      <w:rPr>
        <w:rFonts w:hint="default"/>
        <w:b/>
        <w:i w:val="0"/>
        <w:sz w:val="28"/>
        <w:szCs w:val="28"/>
      </w:rPr>
    </w:lvl>
    <w:lvl w:ilvl="1">
      <w:start w:val="1"/>
      <w:numFmt w:val="decimal"/>
      <w:pStyle w:val="Nadpis20"/>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color w:val="auto"/>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47">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8">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9">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51">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5F63A39"/>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25"/>
  </w:num>
  <w:num w:numId="3">
    <w:abstractNumId w:val="34"/>
  </w:num>
  <w:num w:numId="4">
    <w:abstractNumId w:val="11"/>
  </w:num>
  <w:num w:numId="5">
    <w:abstractNumId w:val="44"/>
  </w:num>
  <w:num w:numId="6">
    <w:abstractNumId w:val="15"/>
  </w:num>
  <w:num w:numId="7">
    <w:abstractNumId w:val="8"/>
  </w:num>
  <w:num w:numId="8">
    <w:abstractNumId w:val="1"/>
  </w:num>
  <w:num w:numId="9">
    <w:abstractNumId w:val="0"/>
  </w:num>
  <w:num w:numId="10">
    <w:abstractNumId w:val="31"/>
  </w:num>
  <w:num w:numId="11">
    <w:abstractNumId w:val="38"/>
  </w:num>
  <w:num w:numId="12">
    <w:abstractNumId w:val="47"/>
  </w:num>
  <w:num w:numId="13">
    <w:abstractNumId w:val="27"/>
  </w:num>
  <w:num w:numId="14">
    <w:abstractNumId w:val="6"/>
  </w:num>
  <w:num w:numId="15">
    <w:abstractNumId w:val="42"/>
  </w:num>
  <w:num w:numId="16">
    <w:abstractNumId w:val="16"/>
  </w:num>
  <w:num w:numId="17">
    <w:abstractNumId w:val="43"/>
  </w:num>
  <w:num w:numId="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1"/>
  </w:num>
  <w:num w:numId="21">
    <w:abstractNumId w:val="9"/>
  </w:num>
  <w:num w:numId="22">
    <w:abstractNumId w:val="21"/>
  </w:num>
  <w:num w:numId="23">
    <w:abstractNumId w:val="40"/>
  </w:num>
  <w:num w:numId="24">
    <w:abstractNumId w:val="49"/>
  </w:num>
  <w:num w:numId="25">
    <w:abstractNumId w:val="50"/>
  </w:num>
  <w:num w:numId="26">
    <w:abstractNumId w:val="26"/>
  </w:num>
  <w:num w:numId="27">
    <w:abstractNumId w:val="37"/>
  </w:num>
  <w:num w:numId="28">
    <w:abstractNumId w:val="46"/>
  </w:num>
  <w:num w:numId="29">
    <w:abstractNumId w:val="35"/>
  </w:num>
  <w:num w:numId="30">
    <w:abstractNumId w:val="19"/>
  </w:num>
  <w:num w:numId="31">
    <w:abstractNumId w:val="30"/>
  </w:num>
  <w:num w:numId="32">
    <w:abstractNumId w:val="7"/>
  </w:num>
  <w:num w:numId="33">
    <w:abstractNumId w:val="45"/>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9"/>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0"/>
  </w:num>
  <w:num w:numId="40">
    <w:abstractNumId w:val="13"/>
  </w:num>
  <w:num w:numId="41">
    <w:abstractNumId w:val="28"/>
  </w:num>
  <w:num w:numId="42">
    <w:abstractNumId w:val="36"/>
  </w:num>
  <w:num w:numId="43">
    <w:abstractNumId w:val="17"/>
  </w:num>
  <w:num w:numId="44">
    <w:abstractNumId w:val="41"/>
  </w:num>
  <w:num w:numId="45">
    <w:abstractNumId w:val="20"/>
  </w:num>
  <w:num w:numId="46">
    <w:abstractNumId w:val="53"/>
  </w:num>
  <w:num w:numId="47">
    <w:abstractNumId w:val="33"/>
  </w:num>
  <w:num w:numId="48">
    <w:abstractNumId w:val="24"/>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lvl w:ilvl="0">
        <w:start w:val="1"/>
        <w:numFmt w:val="decimal"/>
        <w:pStyle w:val="RLlneksmlouvy"/>
        <w:lvlText w:val="%1."/>
        <w:lvlJc w:val="left"/>
        <w:pPr>
          <w:tabs>
            <w:tab w:val="num" w:pos="737"/>
          </w:tabs>
          <w:ind w:left="737" w:hanging="737"/>
        </w:pPr>
        <w:rPr>
          <w:b/>
          <w:i w:val="0"/>
          <w:caps/>
          <w:strike w:val="0"/>
          <w:dstrike w:val="0"/>
          <w:outline w:val="0"/>
          <w:shadow w:val="0"/>
          <w:emboss w:val="0"/>
          <w:imprint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RLTextlnkuslovan"/>
        <w:lvlText w:val="%1.%2"/>
        <w:lvlJc w:val="left"/>
        <w:pPr>
          <w:tabs>
            <w:tab w:val="num" w:pos="1474"/>
          </w:tabs>
          <w:ind w:left="1474" w:hanging="737"/>
        </w:pPr>
        <w:rPr>
          <w:rFonts w:ascii="Arial" w:hAnsi="Arial" w:cs="Arial" w:hint="default"/>
          <w:sz w:val="22"/>
          <w:szCs w:val="22"/>
        </w:rPr>
      </w:lvl>
    </w:lvlOverride>
    <w:lvlOverride w:ilvl="2">
      <w:lvl w:ilvl="2">
        <w:start w:val="1"/>
        <w:numFmt w:val="decimal"/>
        <w:lvlText w:val="%1.%2.%3"/>
        <w:lvlJc w:val="left"/>
        <w:pPr>
          <w:tabs>
            <w:tab w:val="num" w:pos="2211"/>
          </w:tabs>
          <w:ind w:left="2211" w:hanging="737"/>
        </w:pPr>
      </w:lvl>
    </w:lvlOverride>
    <w:lvlOverride w:ilvl="3">
      <w:lvl w:ilvl="3">
        <w:start w:val="1"/>
        <w:numFmt w:val="decimal"/>
        <w:lvlText w:val="%1.%2.%3.%4"/>
        <w:lvlJc w:val="left"/>
        <w:pPr>
          <w:tabs>
            <w:tab w:val="num" w:pos="3062"/>
          </w:tabs>
          <w:ind w:left="3062" w:hanging="851"/>
        </w:pPr>
      </w:lvl>
    </w:lvlOverride>
    <w:lvlOverride w:ilvl="4">
      <w:lvl w:ilvl="4">
        <w:start w:val="1"/>
        <w:numFmt w:val="decimal"/>
        <w:lvlText w:val="%1.%2.%3.%4.%5"/>
        <w:lvlJc w:val="left"/>
        <w:pPr>
          <w:tabs>
            <w:tab w:val="num" w:pos="3799"/>
          </w:tabs>
          <w:ind w:left="3799" w:hanging="737"/>
        </w:pPr>
      </w:lvl>
    </w:lvlOverride>
    <w:lvlOverride w:ilvl="5">
      <w:lvl w:ilvl="5">
        <w:start w:val="1"/>
        <w:numFmt w:val="decimal"/>
        <w:lvlText w:val="%1.%2.%3.%4.%5.%6"/>
        <w:lvlJc w:val="left"/>
        <w:pPr>
          <w:tabs>
            <w:tab w:val="num" w:pos="1080"/>
          </w:tabs>
          <w:ind w:left="1080" w:hanging="1080"/>
        </w:pPr>
      </w:lvl>
    </w:lvlOverride>
    <w:lvlOverride w:ilvl="6">
      <w:lvl w:ilvl="6">
        <w:start w:val="1"/>
        <w:numFmt w:val="decimal"/>
        <w:lvlText w:val="%1.%2.%3.%4.%5.%6.%7"/>
        <w:lvlJc w:val="left"/>
        <w:pPr>
          <w:tabs>
            <w:tab w:val="num" w:pos="1440"/>
          </w:tabs>
          <w:ind w:left="1440" w:hanging="1440"/>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800"/>
          </w:tabs>
          <w:ind w:left="1800" w:hanging="1800"/>
        </w:pPr>
      </w:lvl>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9ED"/>
    <w:rsid w:val="000002EF"/>
    <w:rsid w:val="00000664"/>
    <w:rsid w:val="000033A5"/>
    <w:rsid w:val="000035D2"/>
    <w:rsid w:val="000052E9"/>
    <w:rsid w:val="000058F2"/>
    <w:rsid w:val="00005E8A"/>
    <w:rsid w:val="00006656"/>
    <w:rsid w:val="000068A0"/>
    <w:rsid w:val="00007951"/>
    <w:rsid w:val="000105F4"/>
    <w:rsid w:val="00011674"/>
    <w:rsid w:val="000147DB"/>
    <w:rsid w:val="000156A3"/>
    <w:rsid w:val="00017586"/>
    <w:rsid w:val="00017711"/>
    <w:rsid w:val="0001790D"/>
    <w:rsid w:val="00020A16"/>
    <w:rsid w:val="00021434"/>
    <w:rsid w:val="000216D2"/>
    <w:rsid w:val="00021AF5"/>
    <w:rsid w:val="00022343"/>
    <w:rsid w:val="00022D8A"/>
    <w:rsid w:val="00025E01"/>
    <w:rsid w:val="00026AD1"/>
    <w:rsid w:val="000279EB"/>
    <w:rsid w:val="000300AF"/>
    <w:rsid w:val="00030150"/>
    <w:rsid w:val="0003037E"/>
    <w:rsid w:val="00030B28"/>
    <w:rsid w:val="000339F3"/>
    <w:rsid w:val="000348A0"/>
    <w:rsid w:val="0004108F"/>
    <w:rsid w:val="00041529"/>
    <w:rsid w:val="00041F3D"/>
    <w:rsid w:val="00042315"/>
    <w:rsid w:val="0004560F"/>
    <w:rsid w:val="0004697F"/>
    <w:rsid w:val="000501CD"/>
    <w:rsid w:val="00051FB6"/>
    <w:rsid w:val="00052CB5"/>
    <w:rsid w:val="000543DD"/>
    <w:rsid w:val="00054724"/>
    <w:rsid w:val="00055C4D"/>
    <w:rsid w:val="00055FEF"/>
    <w:rsid w:val="00057935"/>
    <w:rsid w:val="00060A2F"/>
    <w:rsid w:val="000619ED"/>
    <w:rsid w:val="00062F74"/>
    <w:rsid w:val="00065353"/>
    <w:rsid w:val="00067FA3"/>
    <w:rsid w:val="00070801"/>
    <w:rsid w:val="00073CA2"/>
    <w:rsid w:val="0007639F"/>
    <w:rsid w:val="00077005"/>
    <w:rsid w:val="0008025D"/>
    <w:rsid w:val="000809B7"/>
    <w:rsid w:val="00080ABE"/>
    <w:rsid w:val="00080ECF"/>
    <w:rsid w:val="000846F1"/>
    <w:rsid w:val="00084BD0"/>
    <w:rsid w:val="000852A4"/>
    <w:rsid w:val="000866AB"/>
    <w:rsid w:val="00090210"/>
    <w:rsid w:val="00090680"/>
    <w:rsid w:val="00092C83"/>
    <w:rsid w:val="00092F32"/>
    <w:rsid w:val="00093E4D"/>
    <w:rsid w:val="00094A1C"/>
    <w:rsid w:val="00094FC5"/>
    <w:rsid w:val="00095AF5"/>
    <w:rsid w:val="00096BA5"/>
    <w:rsid w:val="000A0695"/>
    <w:rsid w:val="000A07D8"/>
    <w:rsid w:val="000A1397"/>
    <w:rsid w:val="000A30C6"/>
    <w:rsid w:val="000A3EBA"/>
    <w:rsid w:val="000A4378"/>
    <w:rsid w:val="000B0261"/>
    <w:rsid w:val="000B0296"/>
    <w:rsid w:val="000B181D"/>
    <w:rsid w:val="000B2B11"/>
    <w:rsid w:val="000B3950"/>
    <w:rsid w:val="000B4043"/>
    <w:rsid w:val="000B4B75"/>
    <w:rsid w:val="000B535C"/>
    <w:rsid w:val="000B5F95"/>
    <w:rsid w:val="000B6087"/>
    <w:rsid w:val="000B6B2C"/>
    <w:rsid w:val="000B6EE7"/>
    <w:rsid w:val="000B72DD"/>
    <w:rsid w:val="000C2668"/>
    <w:rsid w:val="000C370E"/>
    <w:rsid w:val="000D317B"/>
    <w:rsid w:val="000D4E5D"/>
    <w:rsid w:val="000D569F"/>
    <w:rsid w:val="000D5B49"/>
    <w:rsid w:val="000D6723"/>
    <w:rsid w:val="000D6DCB"/>
    <w:rsid w:val="000D6E64"/>
    <w:rsid w:val="000D72C5"/>
    <w:rsid w:val="000D7431"/>
    <w:rsid w:val="000D764F"/>
    <w:rsid w:val="000D7FA2"/>
    <w:rsid w:val="000E0118"/>
    <w:rsid w:val="000E07B2"/>
    <w:rsid w:val="000E0B8D"/>
    <w:rsid w:val="000E38B8"/>
    <w:rsid w:val="000E3DB1"/>
    <w:rsid w:val="000E4019"/>
    <w:rsid w:val="000E61F0"/>
    <w:rsid w:val="000E6335"/>
    <w:rsid w:val="000E6962"/>
    <w:rsid w:val="000E7268"/>
    <w:rsid w:val="000E78FE"/>
    <w:rsid w:val="000E7AE9"/>
    <w:rsid w:val="000E7D1C"/>
    <w:rsid w:val="000F18D4"/>
    <w:rsid w:val="000F2C64"/>
    <w:rsid w:val="000F4AFA"/>
    <w:rsid w:val="000F5FE0"/>
    <w:rsid w:val="000F6D83"/>
    <w:rsid w:val="000F73A9"/>
    <w:rsid w:val="000F7899"/>
    <w:rsid w:val="000F7E77"/>
    <w:rsid w:val="00101007"/>
    <w:rsid w:val="00103391"/>
    <w:rsid w:val="00107A85"/>
    <w:rsid w:val="00107D10"/>
    <w:rsid w:val="001102A4"/>
    <w:rsid w:val="00110EA8"/>
    <w:rsid w:val="00112D8E"/>
    <w:rsid w:val="00113174"/>
    <w:rsid w:val="0011552F"/>
    <w:rsid w:val="00117B24"/>
    <w:rsid w:val="001213CC"/>
    <w:rsid w:val="00122442"/>
    <w:rsid w:val="00125468"/>
    <w:rsid w:val="00125C85"/>
    <w:rsid w:val="001268FC"/>
    <w:rsid w:val="00126DD8"/>
    <w:rsid w:val="00126F1E"/>
    <w:rsid w:val="0013179F"/>
    <w:rsid w:val="0013272A"/>
    <w:rsid w:val="00133B03"/>
    <w:rsid w:val="00135E7E"/>
    <w:rsid w:val="001375C6"/>
    <w:rsid w:val="001376FC"/>
    <w:rsid w:val="00140198"/>
    <w:rsid w:val="00142622"/>
    <w:rsid w:val="001429C7"/>
    <w:rsid w:val="001433CC"/>
    <w:rsid w:val="00143446"/>
    <w:rsid w:val="00143975"/>
    <w:rsid w:val="0014698A"/>
    <w:rsid w:val="00150830"/>
    <w:rsid w:val="0015116A"/>
    <w:rsid w:val="00153CA7"/>
    <w:rsid w:val="00154F4E"/>
    <w:rsid w:val="001553EB"/>
    <w:rsid w:val="001553FC"/>
    <w:rsid w:val="00155442"/>
    <w:rsid w:val="00155E54"/>
    <w:rsid w:val="00155F91"/>
    <w:rsid w:val="0015672D"/>
    <w:rsid w:val="0015685D"/>
    <w:rsid w:val="001601F6"/>
    <w:rsid w:val="00161208"/>
    <w:rsid w:val="00161574"/>
    <w:rsid w:val="00162A05"/>
    <w:rsid w:val="00162E6D"/>
    <w:rsid w:val="00162F65"/>
    <w:rsid w:val="00164155"/>
    <w:rsid w:val="00164313"/>
    <w:rsid w:val="00165970"/>
    <w:rsid w:val="001659B7"/>
    <w:rsid w:val="00165AC0"/>
    <w:rsid w:val="00167391"/>
    <w:rsid w:val="00167CA4"/>
    <w:rsid w:val="0017294C"/>
    <w:rsid w:val="00177564"/>
    <w:rsid w:val="00180DBB"/>
    <w:rsid w:val="0018182D"/>
    <w:rsid w:val="001818EA"/>
    <w:rsid w:val="00181BD1"/>
    <w:rsid w:val="00181F8C"/>
    <w:rsid w:val="00182BF3"/>
    <w:rsid w:val="001835DC"/>
    <w:rsid w:val="00183D24"/>
    <w:rsid w:val="00183E25"/>
    <w:rsid w:val="001843E1"/>
    <w:rsid w:val="0018528A"/>
    <w:rsid w:val="001856B9"/>
    <w:rsid w:val="00186364"/>
    <w:rsid w:val="00190F4E"/>
    <w:rsid w:val="00192743"/>
    <w:rsid w:val="001928FD"/>
    <w:rsid w:val="0019316B"/>
    <w:rsid w:val="00193715"/>
    <w:rsid w:val="00194549"/>
    <w:rsid w:val="00195357"/>
    <w:rsid w:val="001954B5"/>
    <w:rsid w:val="00195D2E"/>
    <w:rsid w:val="001961F7"/>
    <w:rsid w:val="001A03B3"/>
    <w:rsid w:val="001A301C"/>
    <w:rsid w:val="001A4F99"/>
    <w:rsid w:val="001A74F1"/>
    <w:rsid w:val="001A79EA"/>
    <w:rsid w:val="001B05AD"/>
    <w:rsid w:val="001B0A4B"/>
    <w:rsid w:val="001B283B"/>
    <w:rsid w:val="001B2BA8"/>
    <w:rsid w:val="001B489D"/>
    <w:rsid w:val="001B60FB"/>
    <w:rsid w:val="001C01E0"/>
    <w:rsid w:val="001C2156"/>
    <w:rsid w:val="001C3810"/>
    <w:rsid w:val="001C4697"/>
    <w:rsid w:val="001C6E8A"/>
    <w:rsid w:val="001C74C5"/>
    <w:rsid w:val="001D076D"/>
    <w:rsid w:val="001D45BB"/>
    <w:rsid w:val="001D4D59"/>
    <w:rsid w:val="001D4E1E"/>
    <w:rsid w:val="001D76A2"/>
    <w:rsid w:val="001E2E76"/>
    <w:rsid w:val="001E3033"/>
    <w:rsid w:val="001E4538"/>
    <w:rsid w:val="001E4F59"/>
    <w:rsid w:val="001E609D"/>
    <w:rsid w:val="001E6380"/>
    <w:rsid w:val="001F1930"/>
    <w:rsid w:val="001F4BC7"/>
    <w:rsid w:val="001F58AB"/>
    <w:rsid w:val="001F5FDA"/>
    <w:rsid w:val="0020091E"/>
    <w:rsid w:val="00200D7C"/>
    <w:rsid w:val="00203A3E"/>
    <w:rsid w:val="0020445B"/>
    <w:rsid w:val="00204756"/>
    <w:rsid w:val="002048E9"/>
    <w:rsid w:val="002059B1"/>
    <w:rsid w:val="0020616A"/>
    <w:rsid w:val="00206F0D"/>
    <w:rsid w:val="002104E1"/>
    <w:rsid w:val="00210EED"/>
    <w:rsid w:val="00211271"/>
    <w:rsid w:val="00211320"/>
    <w:rsid w:val="00213AE2"/>
    <w:rsid w:val="00216083"/>
    <w:rsid w:val="00216C41"/>
    <w:rsid w:val="00220C0F"/>
    <w:rsid w:val="00221288"/>
    <w:rsid w:val="00221AE6"/>
    <w:rsid w:val="00221DD4"/>
    <w:rsid w:val="0022344B"/>
    <w:rsid w:val="00225BA8"/>
    <w:rsid w:val="00226999"/>
    <w:rsid w:val="00231163"/>
    <w:rsid w:val="0023139A"/>
    <w:rsid w:val="00231C6D"/>
    <w:rsid w:val="00232ACD"/>
    <w:rsid w:val="00234DB3"/>
    <w:rsid w:val="00235468"/>
    <w:rsid w:val="00236857"/>
    <w:rsid w:val="00236EE3"/>
    <w:rsid w:val="00237E75"/>
    <w:rsid w:val="002409EB"/>
    <w:rsid w:val="00240A91"/>
    <w:rsid w:val="00241897"/>
    <w:rsid w:val="00242696"/>
    <w:rsid w:val="002447F6"/>
    <w:rsid w:val="0024532E"/>
    <w:rsid w:val="00245D9C"/>
    <w:rsid w:val="00246971"/>
    <w:rsid w:val="002522F3"/>
    <w:rsid w:val="00253347"/>
    <w:rsid w:val="00253527"/>
    <w:rsid w:val="00254143"/>
    <w:rsid w:val="00256A62"/>
    <w:rsid w:val="00257C7D"/>
    <w:rsid w:val="002600DE"/>
    <w:rsid w:val="00264F8F"/>
    <w:rsid w:val="00265B09"/>
    <w:rsid w:val="00266AAB"/>
    <w:rsid w:val="002701CE"/>
    <w:rsid w:val="00270776"/>
    <w:rsid w:val="0027216C"/>
    <w:rsid w:val="002734B3"/>
    <w:rsid w:val="00274C71"/>
    <w:rsid w:val="00275447"/>
    <w:rsid w:val="00280071"/>
    <w:rsid w:val="00281110"/>
    <w:rsid w:val="00281480"/>
    <w:rsid w:val="0028180E"/>
    <w:rsid w:val="00282783"/>
    <w:rsid w:val="002833D5"/>
    <w:rsid w:val="00284501"/>
    <w:rsid w:val="00285656"/>
    <w:rsid w:val="00286810"/>
    <w:rsid w:val="00287B02"/>
    <w:rsid w:val="0029090F"/>
    <w:rsid w:val="00290A22"/>
    <w:rsid w:val="00293618"/>
    <w:rsid w:val="002937D6"/>
    <w:rsid w:val="00293C50"/>
    <w:rsid w:val="0029490A"/>
    <w:rsid w:val="00296D52"/>
    <w:rsid w:val="002A2C03"/>
    <w:rsid w:val="002A5D93"/>
    <w:rsid w:val="002A5DF2"/>
    <w:rsid w:val="002A659D"/>
    <w:rsid w:val="002A6FD5"/>
    <w:rsid w:val="002A73A8"/>
    <w:rsid w:val="002A7F63"/>
    <w:rsid w:val="002B08FD"/>
    <w:rsid w:val="002B127E"/>
    <w:rsid w:val="002B1F30"/>
    <w:rsid w:val="002B250D"/>
    <w:rsid w:val="002B260C"/>
    <w:rsid w:val="002B3A69"/>
    <w:rsid w:val="002B45C9"/>
    <w:rsid w:val="002B46C2"/>
    <w:rsid w:val="002B4CD3"/>
    <w:rsid w:val="002C01A4"/>
    <w:rsid w:val="002C1ECA"/>
    <w:rsid w:val="002C24CA"/>
    <w:rsid w:val="002C3486"/>
    <w:rsid w:val="002C34B0"/>
    <w:rsid w:val="002C6EC3"/>
    <w:rsid w:val="002C7B9C"/>
    <w:rsid w:val="002D076A"/>
    <w:rsid w:val="002D1BDC"/>
    <w:rsid w:val="002D2699"/>
    <w:rsid w:val="002D26DB"/>
    <w:rsid w:val="002D2E9F"/>
    <w:rsid w:val="002D3854"/>
    <w:rsid w:val="002D3F3A"/>
    <w:rsid w:val="002D48F0"/>
    <w:rsid w:val="002D5F21"/>
    <w:rsid w:val="002E4BD4"/>
    <w:rsid w:val="002E718D"/>
    <w:rsid w:val="002E7274"/>
    <w:rsid w:val="002F0235"/>
    <w:rsid w:val="002F0DDA"/>
    <w:rsid w:val="002F1B1F"/>
    <w:rsid w:val="002F262A"/>
    <w:rsid w:val="002F2883"/>
    <w:rsid w:val="002F31DA"/>
    <w:rsid w:val="002F31ED"/>
    <w:rsid w:val="002F3A20"/>
    <w:rsid w:val="002F3BF1"/>
    <w:rsid w:val="002F4A78"/>
    <w:rsid w:val="002F5E2C"/>
    <w:rsid w:val="003013CE"/>
    <w:rsid w:val="00302017"/>
    <w:rsid w:val="00302213"/>
    <w:rsid w:val="0030258F"/>
    <w:rsid w:val="00303AA2"/>
    <w:rsid w:val="00303B00"/>
    <w:rsid w:val="003045F0"/>
    <w:rsid w:val="003066B7"/>
    <w:rsid w:val="0030686A"/>
    <w:rsid w:val="0031027C"/>
    <w:rsid w:val="00310DDE"/>
    <w:rsid w:val="00310E41"/>
    <w:rsid w:val="0031122C"/>
    <w:rsid w:val="003115DA"/>
    <w:rsid w:val="00312302"/>
    <w:rsid w:val="00312583"/>
    <w:rsid w:val="00312A54"/>
    <w:rsid w:val="00312E94"/>
    <w:rsid w:val="0031419D"/>
    <w:rsid w:val="0031737C"/>
    <w:rsid w:val="00320AFF"/>
    <w:rsid w:val="003215A0"/>
    <w:rsid w:val="0032170C"/>
    <w:rsid w:val="00321C9F"/>
    <w:rsid w:val="00322A82"/>
    <w:rsid w:val="00322BB6"/>
    <w:rsid w:val="00326A37"/>
    <w:rsid w:val="00330DD8"/>
    <w:rsid w:val="003314D4"/>
    <w:rsid w:val="00331815"/>
    <w:rsid w:val="003329E2"/>
    <w:rsid w:val="00334984"/>
    <w:rsid w:val="00334CA3"/>
    <w:rsid w:val="00337AB7"/>
    <w:rsid w:val="003401FE"/>
    <w:rsid w:val="00342619"/>
    <w:rsid w:val="00342B30"/>
    <w:rsid w:val="00342C35"/>
    <w:rsid w:val="00342D04"/>
    <w:rsid w:val="00344CE8"/>
    <w:rsid w:val="00345610"/>
    <w:rsid w:val="003472D2"/>
    <w:rsid w:val="003473DC"/>
    <w:rsid w:val="003503B7"/>
    <w:rsid w:val="00350BD2"/>
    <w:rsid w:val="0035161B"/>
    <w:rsid w:val="0035495B"/>
    <w:rsid w:val="00357373"/>
    <w:rsid w:val="00357AD6"/>
    <w:rsid w:val="00360442"/>
    <w:rsid w:val="003619C5"/>
    <w:rsid w:val="00361D37"/>
    <w:rsid w:val="003626B7"/>
    <w:rsid w:val="003634C3"/>
    <w:rsid w:val="00366080"/>
    <w:rsid w:val="00366BD3"/>
    <w:rsid w:val="003673BA"/>
    <w:rsid w:val="00367BB7"/>
    <w:rsid w:val="00371FAE"/>
    <w:rsid w:val="00374D17"/>
    <w:rsid w:val="00375EEE"/>
    <w:rsid w:val="00376390"/>
    <w:rsid w:val="0037780F"/>
    <w:rsid w:val="00377A82"/>
    <w:rsid w:val="00380531"/>
    <w:rsid w:val="00381D05"/>
    <w:rsid w:val="00382301"/>
    <w:rsid w:val="00382AEA"/>
    <w:rsid w:val="00382E20"/>
    <w:rsid w:val="00384260"/>
    <w:rsid w:val="00384361"/>
    <w:rsid w:val="00385C71"/>
    <w:rsid w:val="00387936"/>
    <w:rsid w:val="00387B68"/>
    <w:rsid w:val="00387C3B"/>
    <w:rsid w:val="0039035A"/>
    <w:rsid w:val="00391153"/>
    <w:rsid w:val="0039182E"/>
    <w:rsid w:val="003922AD"/>
    <w:rsid w:val="003930A1"/>
    <w:rsid w:val="00395401"/>
    <w:rsid w:val="00396441"/>
    <w:rsid w:val="003965D1"/>
    <w:rsid w:val="003A0832"/>
    <w:rsid w:val="003A0E9D"/>
    <w:rsid w:val="003A13FD"/>
    <w:rsid w:val="003A2730"/>
    <w:rsid w:val="003A33DF"/>
    <w:rsid w:val="003A3D01"/>
    <w:rsid w:val="003A586C"/>
    <w:rsid w:val="003A6521"/>
    <w:rsid w:val="003A75FA"/>
    <w:rsid w:val="003B1B47"/>
    <w:rsid w:val="003B35B0"/>
    <w:rsid w:val="003C04AF"/>
    <w:rsid w:val="003C0E64"/>
    <w:rsid w:val="003C0E81"/>
    <w:rsid w:val="003C0FC3"/>
    <w:rsid w:val="003C1EA0"/>
    <w:rsid w:val="003C2DAD"/>
    <w:rsid w:val="003C4107"/>
    <w:rsid w:val="003C75A6"/>
    <w:rsid w:val="003D04B4"/>
    <w:rsid w:val="003D09F8"/>
    <w:rsid w:val="003D0A36"/>
    <w:rsid w:val="003D0A68"/>
    <w:rsid w:val="003D161A"/>
    <w:rsid w:val="003D2089"/>
    <w:rsid w:val="003D2E69"/>
    <w:rsid w:val="003D3371"/>
    <w:rsid w:val="003D3DA6"/>
    <w:rsid w:val="003D46D7"/>
    <w:rsid w:val="003D48DF"/>
    <w:rsid w:val="003D5441"/>
    <w:rsid w:val="003E0E6B"/>
    <w:rsid w:val="003E1888"/>
    <w:rsid w:val="003E254F"/>
    <w:rsid w:val="003E2C9B"/>
    <w:rsid w:val="003E2F4B"/>
    <w:rsid w:val="003E4411"/>
    <w:rsid w:val="003E48F8"/>
    <w:rsid w:val="003E5167"/>
    <w:rsid w:val="003E52F5"/>
    <w:rsid w:val="003E5697"/>
    <w:rsid w:val="003E5BC2"/>
    <w:rsid w:val="003E6A37"/>
    <w:rsid w:val="003E7894"/>
    <w:rsid w:val="003F1779"/>
    <w:rsid w:val="003F5DE5"/>
    <w:rsid w:val="003F605F"/>
    <w:rsid w:val="003F7688"/>
    <w:rsid w:val="00401222"/>
    <w:rsid w:val="00401D6E"/>
    <w:rsid w:val="00402407"/>
    <w:rsid w:val="00402FEC"/>
    <w:rsid w:val="00404E33"/>
    <w:rsid w:val="004075F5"/>
    <w:rsid w:val="00407E93"/>
    <w:rsid w:val="004105C3"/>
    <w:rsid w:val="00410CF5"/>
    <w:rsid w:val="00410E83"/>
    <w:rsid w:val="00411713"/>
    <w:rsid w:val="00412135"/>
    <w:rsid w:val="00413424"/>
    <w:rsid w:val="00413514"/>
    <w:rsid w:val="004148D1"/>
    <w:rsid w:val="00417B0E"/>
    <w:rsid w:val="00420CA9"/>
    <w:rsid w:val="00422821"/>
    <w:rsid w:val="00423497"/>
    <w:rsid w:val="0042503D"/>
    <w:rsid w:val="0042514E"/>
    <w:rsid w:val="00427C34"/>
    <w:rsid w:val="00427EBD"/>
    <w:rsid w:val="00430063"/>
    <w:rsid w:val="004303E3"/>
    <w:rsid w:val="00430739"/>
    <w:rsid w:val="00430DC5"/>
    <w:rsid w:val="00431BFB"/>
    <w:rsid w:val="004331D3"/>
    <w:rsid w:val="004341BA"/>
    <w:rsid w:val="00434691"/>
    <w:rsid w:val="004352FF"/>
    <w:rsid w:val="0043601C"/>
    <w:rsid w:val="00436B0F"/>
    <w:rsid w:val="00437350"/>
    <w:rsid w:val="004410E7"/>
    <w:rsid w:val="00441D57"/>
    <w:rsid w:val="0044228D"/>
    <w:rsid w:val="00442D0F"/>
    <w:rsid w:val="00443227"/>
    <w:rsid w:val="004457CD"/>
    <w:rsid w:val="00452E08"/>
    <w:rsid w:val="004548FE"/>
    <w:rsid w:val="00454ACB"/>
    <w:rsid w:val="00454AEE"/>
    <w:rsid w:val="00455DF9"/>
    <w:rsid w:val="00456603"/>
    <w:rsid w:val="00461E94"/>
    <w:rsid w:val="00466236"/>
    <w:rsid w:val="0046692B"/>
    <w:rsid w:val="00466DAC"/>
    <w:rsid w:val="00466FEC"/>
    <w:rsid w:val="00467FE9"/>
    <w:rsid w:val="004704F4"/>
    <w:rsid w:val="00470B48"/>
    <w:rsid w:val="00471811"/>
    <w:rsid w:val="0047186A"/>
    <w:rsid w:val="00471E51"/>
    <w:rsid w:val="004725D4"/>
    <w:rsid w:val="00474628"/>
    <w:rsid w:val="004756FD"/>
    <w:rsid w:val="00476871"/>
    <w:rsid w:val="004830C6"/>
    <w:rsid w:val="00484118"/>
    <w:rsid w:val="004856D9"/>
    <w:rsid w:val="004860E2"/>
    <w:rsid w:val="00490BB4"/>
    <w:rsid w:val="00490F0B"/>
    <w:rsid w:val="00492FD5"/>
    <w:rsid w:val="00494E38"/>
    <w:rsid w:val="0049572B"/>
    <w:rsid w:val="0049688F"/>
    <w:rsid w:val="004973BA"/>
    <w:rsid w:val="004B0B5B"/>
    <w:rsid w:val="004B11A8"/>
    <w:rsid w:val="004B1472"/>
    <w:rsid w:val="004B2A6D"/>
    <w:rsid w:val="004B45A4"/>
    <w:rsid w:val="004B58E2"/>
    <w:rsid w:val="004B5B93"/>
    <w:rsid w:val="004B5C6B"/>
    <w:rsid w:val="004B5E3D"/>
    <w:rsid w:val="004B616F"/>
    <w:rsid w:val="004B7B11"/>
    <w:rsid w:val="004C0CE1"/>
    <w:rsid w:val="004C1387"/>
    <w:rsid w:val="004C3042"/>
    <w:rsid w:val="004C3C6C"/>
    <w:rsid w:val="004C419E"/>
    <w:rsid w:val="004C471D"/>
    <w:rsid w:val="004C7A7C"/>
    <w:rsid w:val="004C7EC0"/>
    <w:rsid w:val="004C7FAE"/>
    <w:rsid w:val="004D01B4"/>
    <w:rsid w:val="004D2B89"/>
    <w:rsid w:val="004D32C6"/>
    <w:rsid w:val="004D431A"/>
    <w:rsid w:val="004D5281"/>
    <w:rsid w:val="004D650D"/>
    <w:rsid w:val="004D7291"/>
    <w:rsid w:val="004D75DF"/>
    <w:rsid w:val="004E2B50"/>
    <w:rsid w:val="004E56E6"/>
    <w:rsid w:val="004E5B8C"/>
    <w:rsid w:val="004E5DFE"/>
    <w:rsid w:val="004E5ED1"/>
    <w:rsid w:val="004E7623"/>
    <w:rsid w:val="004F1239"/>
    <w:rsid w:val="004F1F9F"/>
    <w:rsid w:val="004F2F96"/>
    <w:rsid w:val="004F314C"/>
    <w:rsid w:val="004F4669"/>
    <w:rsid w:val="004F5A97"/>
    <w:rsid w:val="00500F6E"/>
    <w:rsid w:val="00503568"/>
    <w:rsid w:val="00503CB9"/>
    <w:rsid w:val="00504640"/>
    <w:rsid w:val="00505B24"/>
    <w:rsid w:val="00505FA9"/>
    <w:rsid w:val="005069F2"/>
    <w:rsid w:val="00506E3D"/>
    <w:rsid w:val="0051011D"/>
    <w:rsid w:val="005107D0"/>
    <w:rsid w:val="005110BD"/>
    <w:rsid w:val="00511CF5"/>
    <w:rsid w:val="00514C0B"/>
    <w:rsid w:val="00514EB0"/>
    <w:rsid w:val="00515968"/>
    <w:rsid w:val="00516237"/>
    <w:rsid w:val="0052136B"/>
    <w:rsid w:val="00522748"/>
    <w:rsid w:val="00522BB7"/>
    <w:rsid w:val="00524059"/>
    <w:rsid w:val="00525235"/>
    <w:rsid w:val="00525DA6"/>
    <w:rsid w:val="00525E31"/>
    <w:rsid w:val="00526600"/>
    <w:rsid w:val="00526FA3"/>
    <w:rsid w:val="00527E56"/>
    <w:rsid w:val="00530E96"/>
    <w:rsid w:val="005328CD"/>
    <w:rsid w:val="00532EAE"/>
    <w:rsid w:val="005369F1"/>
    <w:rsid w:val="00537FAB"/>
    <w:rsid w:val="00537FEC"/>
    <w:rsid w:val="00540146"/>
    <w:rsid w:val="00541BC5"/>
    <w:rsid w:val="00541CD5"/>
    <w:rsid w:val="00542CDB"/>
    <w:rsid w:val="00542FE0"/>
    <w:rsid w:val="00545DFE"/>
    <w:rsid w:val="005463BF"/>
    <w:rsid w:val="0055136F"/>
    <w:rsid w:val="005518B4"/>
    <w:rsid w:val="00552481"/>
    <w:rsid w:val="005529F9"/>
    <w:rsid w:val="00553635"/>
    <w:rsid w:val="00555D4C"/>
    <w:rsid w:val="00556CC7"/>
    <w:rsid w:val="0055729D"/>
    <w:rsid w:val="005575F0"/>
    <w:rsid w:val="00560AD5"/>
    <w:rsid w:val="0056339D"/>
    <w:rsid w:val="00567274"/>
    <w:rsid w:val="005675B6"/>
    <w:rsid w:val="0057202D"/>
    <w:rsid w:val="00573BFF"/>
    <w:rsid w:val="005745FE"/>
    <w:rsid w:val="005751FF"/>
    <w:rsid w:val="00580C5B"/>
    <w:rsid w:val="005823B4"/>
    <w:rsid w:val="00585396"/>
    <w:rsid w:val="00586F51"/>
    <w:rsid w:val="00587D78"/>
    <w:rsid w:val="0059067B"/>
    <w:rsid w:val="0059080A"/>
    <w:rsid w:val="0059093A"/>
    <w:rsid w:val="005926C3"/>
    <w:rsid w:val="005942CC"/>
    <w:rsid w:val="00594471"/>
    <w:rsid w:val="005A05F6"/>
    <w:rsid w:val="005A103A"/>
    <w:rsid w:val="005A30A0"/>
    <w:rsid w:val="005A3EC7"/>
    <w:rsid w:val="005A4ADB"/>
    <w:rsid w:val="005A4C5E"/>
    <w:rsid w:val="005A52E4"/>
    <w:rsid w:val="005A5742"/>
    <w:rsid w:val="005A5A98"/>
    <w:rsid w:val="005A5E6F"/>
    <w:rsid w:val="005A64A3"/>
    <w:rsid w:val="005A71AB"/>
    <w:rsid w:val="005B0830"/>
    <w:rsid w:val="005B3AEE"/>
    <w:rsid w:val="005B4CA0"/>
    <w:rsid w:val="005B548B"/>
    <w:rsid w:val="005B5A4B"/>
    <w:rsid w:val="005C027F"/>
    <w:rsid w:val="005C0369"/>
    <w:rsid w:val="005C0D81"/>
    <w:rsid w:val="005C0F20"/>
    <w:rsid w:val="005C3505"/>
    <w:rsid w:val="005C38DF"/>
    <w:rsid w:val="005C4109"/>
    <w:rsid w:val="005C460A"/>
    <w:rsid w:val="005C5731"/>
    <w:rsid w:val="005C5C41"/>
    <w:rsid w:val="005C617D"/>
    <w:rsid w:val="005C772D"/>
    <w:rsid w:val="005D031F"/>
    <w:rsid w:val="005D0479"/>
    <w:rsid w:val="005D0947"/>
    <w:rsid w:val="005D14C3"/>
    <w:rsid w:val="005D1ADC"/>
    <w:rsid w:val="005D34A2"/>
    <w:rsid w:val="005D3C5B"/>
    <w:rsid w:val="005D4016"/>
    <w:rsid w:val="005D4BD7"/>
    <w:rsid w:val="005D5D60"/>
    <w:rsid w:val="005D6722"/>
    <w:rsid w:val="005D7030"/>
    <w:rsid w:val="005E0251"/>
    <w:rsid w:val="005E18B5"/>
    <w:rsid w:val="005E18C0"/>
    <w:rsid w:val="005E1CD2"/>
    <w:rsid w:val="005E2A06"/>
    <w:rsid w:val="005E4356"/>
    <w:rsid w:val="005F067D"/>
    <w:rsid w:val="005F21D0"/>
    <w:rsid w:val="005F5499"/>
    <w:rsid w:val="005F6129"/>
    <w:rsid w:val="005F6B72"/>
    <w:rsid w:val="005F75EC"/>
    <w:rsid w:val="005F76F9"/>
    <w:rsid w:val="006003F8"/>
    <w:rsid w:val="00601098"/>
    <w:rsid w:val="0060326D"/>
    <w:rsid w:val="006037A0"/>
    <w:rsid w:val="00603C0A"/>
    <w:rsid w:val="00604569"/>
    <w:rsid w:val="00604807"/>
    <w:rsid w:val="00604981"/>
    <w:rsid w:val="006077FB"/>
    <w:rsid w:val="006113A9"/>
    <w:rsid w:val="0061174F"/>
    <w:rsid w:val="00612926"/>
    <w:rsid w:val="00613CF8"/>
    <w:rsid w:val="00614597"/>
    <w:rsid w:val="006175FE"/>
    <w:rsid w:val="00620FF3"/>
    <w:rsid w:val="006217EE"/>
    <w:rsid w:val="00622DFB"/>
    <w:rsid w:val="00622E96"/>
    <w:rsid w:val="00622EB5"/>
    <w:rsid w:val="00624E6A"/>
    <w:rsid w:val="0062698A"/>
    <w:rsid w:val="0063136C"/>
    <w:rsid w:val="00633758"/>
    <w:rsid w:val="00634ABC"/>
    <w:rsid w:val="00635589"/>
    <w:rsid w:val="00637D18"/>
    <w:rsid w:val="00640679"/>
    <w:rsid w:val="00640D9B"/>
    <w:rsid w:val="00642260"/>
    <w:rsid w:val="006422D3"/>
    <w:rsid w:val="00642AED"/>
    <w:rsid w:val="006434AC"/>
    <w:rsid w:val="00645451"/>
    <w:rsid w:val="0064761A"/>
    <w:rsid w:val="0065070A"/>
    <w:rsid w:val="0065098B"/>
    <w:rsid w:val="00652A53"/>
    <w:rsid w:val="00653217"/>
    <w:rsid w:val="0066327B"/>
    <w:rsid w:val="00665D2B"/>
    <w:rsid w:val="00665E0D"/>
    <w:rsid w:val="00670CFD"/>
    <w:rsid w:val="00671081"/>
    <w:rsid w:val="0067387A"/>
    <w:rsid w:val="00673D4E"/>
    <w:rsid w:val="0067599F"/>
    <w:rsid w:val="00676E19"/>
    <w:rsid w:val="006771AD"/>
    <w:rsid w:val="006800D2"/>
    <w:rsid w:val="00680938"/>
    <w:rsid w:val="00680FE4"/>
    <w:rsid w:val="00682331"/>
    <w:rsid w:val="00683198"/>
    <w:rsid w:val="00683657"/>
    <w:rsid w:val="0068399F"/>
    <w:rsid w:val="0068446B"/>
    <w:rsid w:val="006856D9"/>
    <w:rsid w:val="00686EA8"/>
    <w:rsid w:val="00686EDF"/>
    <w:rsid w:val="006905CA"/>
    <w:rsid w:val="006906F9"/>
    <w:rsid w:val="00693205"/>
    <w:rsid w:val="00693A4E"/>
    <w:rsid w:val="0069408F"/>
    <w:rsid w:val="0069423C"/>
    <w:rsid w:val="0069479A"/>
    <w:rsid w:val="00694DC6"/>
    <w:rsid w:val="00695B67"/>
    <w:rsid w:val="0069669E"/>
    <w:rsid w:val="006969B1"/>
    <w:rsid w:val="006A33EE"/>
    <w:rsid w:val="006A41BC"/>
    <w:rsid w:val="006A4C64"/>
    <w:rsid w:val="006A5649"/>
    <w:rsid w:val="006A6665"/>
    <w:rsid w:val="006A7025"/>
    <w:rsid w:val="006B1C63"/>
    <w:rsid w:val="006B46DD"/>
    <w:rsid w:val="006B4929"/>
    <w:rsid w:val="006B7823"/>
    <w:rsid w:val="006C0D55"/>
    <w:rsid w:val="006C2375"/>
    <w:rsid w:val="006C4200"/>
    <w:rsid w:val="006C450C"/>
    <w:rsid w:val="006C667D"/>
    <w:rsid w:val="006C6753"/>
    <w:rsid w:val="006C726B"/>
    <w:rsid w:val="006D01B0"/>
    <w:rsid w:val="006D426C"/>
    <w:rsid w:val="006D4DDB"/>
    <w:rsid w:val="006D66F9"/>
    <w:rsid w:val="006D6716"/>
    <w:rsid w:val="006E00BC"/>
    <w:rsid w:val="006E1DAC"/>
    <w:rsid w:val="006E1FCA"/>
    <w:rsid w:val="006E2B92"/>
    <w:rsid w:val="006E2C73"/>
    <w:rsid w:val="006E31CD"/>
    <w:rsid w:val="006E33D1"/>
    <w:rsid w:val="006E3643"/>
    <w:rsid w:val="006E3A24"/>
    <w:rsid w:val="006E3A57"/>
    <w:rsid w:val="006E40C7"/>
    <w:rsid w:val="006E491A"/>
    <w:rsid w:val="006E4BBD"/>
    <w:rsid w:val="006E6DAA"/>
    <w:rsid w:val="006F1983"/>
    <w:rsid w:val="006F3A35"/>
    <w:rsid w:val="006F6B93"/>
    <w:rsid w:val="006F719B"/>
    <w:rsid w:val="007027BA"/>
    <w:rsid w:val="00702CD4"/>
    <w:rsid w:val="0070380E"/>
    <w:rsid w:val="00705618"/>
    <w:rsid w:val="00707606"/>
    <w:rsid w:val="0070775D"/>
    <w:rsid w:val="0071131F"/>
    <w:rsid w:val="00711C25"/>
    <w:rsid w:val="00714530"/>
    <w:rsid w:val="00714C74"/>
    <w:rsid w:val="0071540B"/>
    <w:rsid w:val="00716273"/>
    <w:rsid w:val="00716FAB"/>
    <w:rsid w:val="007174AB"/>
    <w:rsid w:val="00717AAC"/>
    <w:rsid w:val="00720E64"/>
    <w:rsid w:val="00722628"/>
    <w:rsid w:val="00722758"/>
    <w:rsid w:val="0072278B"/>
    <w:rsid w:val="00723FC1"/>
    <w:rsid w:val="00725D61"/>
    <w:rsid w:val="0072647C"/>
    <w:rsid w:val="00727F05"/>
    <w:rsid w:val="0073079A"/>
    <w:rsid w:val="00730EC3"/>
    <w:rsid w:val="00731126"/>
    <w:rsid w:val="0073132B"/>
    <w:rsid w:val="00732140"/>
    <w:rsid w:val="007322B0"/>
    <w:rsid w:val="007346D8"/>
    <w:rsid w:val="007361FD"/>
    <w:rsid w:val="00740343"/>
    <w:rsid w:val="00741AB8"/>
    <w:rsid w:val="0074335A"/>
    <w:rsid w:val="00743A80"/>
    <w:rsid w:val="00744E25"/>
    <w:rsid w:val="007453B2"/>
    <w:rsid w:val="007456B3"/>
    <w:rsid w:val="00745E28"/>
    <w:rsid w:val="007464CA"/>
    <w:rsid w:val="0074683F"/>
    <w:rsid w:val="00747BCD"/>
    <w:rsid w:val="007509F4"/>
    <w:rsid w:val="007513C9"/>
    <w:rsid w:val="00752087"/>
    <w:rsid w:val="00752F7E"/>
    <w:rsid w:val="007543E6"/>
    <w:rsid w:val="00755D7C"/>
    <w:rsid w:val="007567F1"/>
    <w:rsid w:val="00756F9A"/>
    <w:rsid w:val="00757B8E"/>
    <w:rsid w:val="0076268B"/>
    <w:rsid w:val="007628CB"/>
    <w:rsid w:val="00763CD2"/>
    <w:rsid w:val="007651FF"/>
    <w:rsid w:val="00770B4E"/>
    <w:rsid w:val="00774BEB"/>
    <w:rsid w:val="00775DB3"/>
    <w:rsid w:val="00775EE6"/>
    <w:rsid w:val="00776561"/>
    <w:rsid w:val="00776C31"/>
    <w:rsid w:val="00776ED0"/>
    <w:rsid w:val="00780245"/>
    <w:rsid w:val="00780485"/>
    <w:rsid w:val="0078228B"/>
    <w:rsid w:val="00782488"/>
    <w:rsid w:val="00783BE5"/>
    <w:rsid w:val="0078467C"/>
    <w:rsid w:val="00784681"/>
    <w:rsid w:val="007858F4"/>
    <w:rsid w:val="007861FD"/>
    <w:rsid w:val="007879ED"/>
    <w:rsid w:val="00787A0E"/>
    <w:rsid w:val="00793C00"/>
    <w:rsid w:val="00795506"/>
    <w:rsid w:val="007956A9"/>
    <w:rsid w:val="00795A82"/>
    <w:rsid w:val="007961BC"/>
    <w:rsid w:val="00796714"/>
    <w:rsid w:val="007970B9"/>
    <w:rsid w:val="00797AEB"/>
    <w:rsid w:val="007A1D4B"/>
    <w:rsid w:val="007A3E92"/>
    <w:rsid w:val="007A3F1D"/>
    <w:rsid w:val="007A4002"/>
    <w:rsid w:val="007A45E4"/>
    <w:rsid w:val="007A502F"/>
    <w:rsid w:val="007A50D0"/>
    <w:rsid w:val="007A52C7"/>
    <w:rsid w:val="007A5B01"/>
    <w:rsid w:val="007A6BF7"/>
    <w:rsid w:val="007A741E"/>
    <w:rsid w:val="007A7BA3"/>
    <w:rsid w:val="007B12DA"/>
    <w:rsid w:val="007B4E7B"/>
    <w:rsid w:val="007B5197"/>
    <w:rsid w:val="007B5779"/>
    <w:rsid w:val="007B5F17"/>
    <w:rsid w:val="007B746D"/>
    <w:rsid w:val="007C0878"/>
    <w:rsid w:val="007C1374"/>
    <w:rsid w:val="007C14C8"/>
    <w:rsid w:val="007C19AF"/>
    <w:rsid w:val="007C3AF1"/>
    <w:rsid w:val="007C3B2B"/>
    <w:rsid w:val="007C43EC"/>
    <w:rsid w:val="007C4E6E"/>
    <w:rsid w:val="007D2DFF"/>
    <w:rsid w:val="007D335F"/>
    <w:rsid w:val="007D47FC"/>
    <w:rsid w:val="007D4BFB"/>
    <w:rsid w:val="007D4E10"/>
    <w:rsid w:val="007D55D3"/>
    <w:rsid w:val="007D6A54"/>
    <w:rsid w:val="007E12AB"/>
    <w:rsid w:val="007E2329"/>
    <w:rsid w:val="007E2963"/>
    <w:rsid w:val="007E39C0"/>
    <w:rsid w:val="007E525E"/>
    <w:rsid w:val="007E5A35"/>
    <w:rsid w:val="007E6E0F"/>
    <w:rsid w:val="007E7305"/>
    <w:rsid w:val="007F5178"/>
    <w:rsid w:val="007F6E27"/>
    <w:rsid w:val="0080004F"/>
    <w:rsid w:val="00800441"/>
    <w:rsid w:val="00801A87"/>
    <w:rsid w:val="0080273E"/>
    <w:rsid w:val="008029FD"/>
    <w:rsid w:val="00804699"/>
    <w:rsid w:val="00810A38"/>
    <w:rsid w:val="00810E58"/>
    <w:rsid w:val="008131B3"/>
    <w:rsid w:val="00813DDE"/>
    <w:rsid w:val="0081472E"/>
    <w:rsid w:val="00814C0A"/>
    <w:rsid w:val="00817674"/>
    <w:rsid w:val="00820C22"/>
    <w:rsid w:val="00820F85"/>
    <w:rsid w:val="00821CB6"/>
    <w:rsid w:val="00822908"/>
    <w:rsid w:val="00822970"/>
    <w:rsid w:val="00823195"/>
    <w:rsid w:val="00823924"/>
    <w:rsid w:val="00824EAD"/>
    <w:rsid w:val="00830338"/>
    <w:rsid w:val="00830993"/>
    <w:rsid w:val="00832D79"/>
    <w:rsid w:val="00835E7B"/>
    <w:rsid w:val="0083676B"/>
    <w:rsid w:val="00836B54"/>
    <w:rsid w:val="008375A0"/>
    <w:rsid w:val="0084204C"/>
    <w:rsid w:val="0084274D"/>
    <w:rsid w:val="00842B6A"/>
    <w:rsid w:val="00844494"/>
    <w:rsid w:val="00844527"/>
    <w:rsid w:val="008446C2"/>
    <w:rsid w:val="00844B31"/>
    <w:rsid w:val="008456FA"/>
    <w:rsid w:val="00845C48"/>
    <w:rsid w:val="00845EF1"/>
    <w:rsid w:val="00845F04"/>
    <w:rsid w:val="00847810"/>
    <w:rsid w:val="0085008F"/>
    <w:rsid w:val="00850B81"/>
    <w:rsid w:val="008521CF"/>
    <w:rsid w:val="008534F1"/>
    <w:rsid w:val="00853F84"/>
    <w:rsid w:val="00855D3E"/>
    <w:rsid w:val="008570C7"/>
    <w:rsid w:val="00860AA9"/>
    <w:rsid w:val="00860C41"/>
    <w:rsid w:val="00861C6A"/>
    <w:rsid w:val="00861D8E"/>
    <w:rsid w:val="008670D4"/>
    <w:rsid w:val="00867314"/>
    <w:rsid w:val="00872898"/>
    <w:rsid w:val="00872D3E"/>
    <w:rsid w:val="00873BEC"/>
    <w:rsid w:val="00874837"/>
    <w:rsid w:val="00874A1F"/>
    <w:rsid w:val="00874AC1"/>
    <w:rsid w:val="00880B4B"/>
    <w:rsid w:val="00880C53"/>
    <w:rsid w:val="0088140F"/>
    <w:rsid w:val="00883925"/>
    <w:rsid w:val="008839B7"/>
    <w:rsid w:val="00884C93"/>
    <w:rsid w:val="00886142"/>
    <w:rsid w:val="00890FEF"/>
    <w:rsid w:val="00891560"/>
    <w:rsid w:val="008948DE"/>
    <w:rsid w:val="0089685B"/>
    <w:rsid w:val="00897E5F"/>
    <w:rsid w:val="008A1514"/>
    <w:rsid w:val="008A1673"/>
    <w:rsid w:val="008A223B"/>
    <w:rsid w:val="008A30F9"/>
    <w:rsid w:val="008A3BBA"/>
    <w:rsid w:val="008A4619"/>
    <w:rsid w:val="008A6225"/>
    <w:rsid w:val="008A6697"/>
    <w:rsid w:val="008A7777"/>
    <w:rsid w:val="008B1B3D"/>
    <w:rsid w:val="008B21BD"/>
    <w:rsid w:val="008B309D"/>
    <w:rsid w:val="008B395E"/>
    <w:rsid w:val="008B3AA5"/>
    <w:rsid w:val="008B4FE1"/>
    <w:rsid w:val="008B5B21"/>
    <w:rsid w:val="008B6713"/>
    <w:rsid w:val="008B7919"/>
    <w:rsid w:val="008C4CE6"/>
    <w:rsid w:val="008C599D"/>
    <w:rsid w:val="008C6C5E"/>
    <w:rsid w:val="008D07FA"/>
    <w:rsid w:val="008D1214"/>
    <w:rsid w:val="008D21E2"/>
    <w:rsid w:val="008D251D"/>
    <w:rsid w:val="008D2C71"/>
    <w:rsid w:val="008D406A"/>
    <w:rsid w:val="008D48BC"/>
    <w:rsid w:val="008D61EE"/>
    <w:rsid w:val="008E13F9"/>
    <w:rsid w:val="008E163D"/>
    <w:rsid w:val="008E1774"/>
    <w:rsid w:val="008E229A"/>
    <w:rsid w:val="008E270C"/>
    <w:rsid w:val="008E2E4A"/>
    <w:rsid w:val="008E5336"/>
    <w:rsid w:val="008E544A"/>
    <w:rsid w:val="008E597A"/>
    <w:rsid w:val="008E5E43"/>
    <w:rsid w:val="008E7506"/>
    <w:rsid w:val="008F1A46"/>
    <w:rsid w:val="008F5E3D"/>
    <w:rsid w:val="008F6CF8"/>
    <w:rsid w:val="009000DC"/>
    <w:rsid w:val="009003F6"/>
    <w:rsid w:val="00901C74"/>
    <w:rsid w:val="0090381E"/>
    <w:rsid w:val="009051DD"/>
    <w:rsid w:val="0090618F"/>
    <w:rsid w:val="009065AA"/>
    <w:rsid w:val="0090680B"/>
    <w:rsid w:val="009068C2"/>
    <w:rsid w:val="0090694B"/>
    <w:rsid w:val="00912EB9"/>
    <w:rsid w:val="009134CF"/>
    <w:rsid w:val="00913790"/>
    <w:rsid w:val="009150B3"/>
    <w:rsid w:val="00915D01"/>
    <w:rsid w:val="00920D9A"/>
    <w:rsid w:val="00921C95"/>
    <w:rsid w:val="009225C2"/>
    <w:rsid w:val="00930061"/>
    <w:rsid w:val="009313AF"/>
    <w:rsid w:val="00932C47"/>
    <w:rsid w:val="00932E98"/>
    <w:rsid w:val="00933685"/>
    <w:rsid w:val="00935B2B"/>
    <w:rsid w:val="009366C4"/>
    <w:rsid w:val="009402DC"/>
    <w:rsid w:val="009404E2"/>
    <w:rsid w:val="00941B77"/>
    <w:rsid w:val="00941C8D"/>
    <w:rsid w:val="009421B4"/>
    <w:rsid w:val="00942C63"/>
    <w:rsid w:val="0094351E"/>
    <w:rsid w:val="0094380D"/>
    <w:rsid w:val="0094457F"/>
    <w:rsid w:val="009459FC"/>
    <w:rsid w:val="00946466"/>
    <w:rsid w:val="009465AD"/>
    <w:rsid w:val="00946CEC"/>
    <w:rsid w:val="00947128"/>
    <w:rsid w:val="00950EC5"/>
    <w:rsid w:val="009517D2"/>
    <w:rsid w:val="00951986"/>
    <w:rsid w:val="00951F38"/>
    <w:rsid w:val="0095296F"/>
    <w:rsid w:val="009548BF"/>
    <w:rsid w:val="00954EF9"/>
    <w:rsid w:val="0095542E"/>
    <w:rsid w:val="009571DE"/>
    <w:rsid w:val="0095737E"/>
    <w:rsid w:val="00957E44"/>
    <w:rsid w:val="00960B82"/>
    <w:rsid w:val="0096191E"/>
    <w:rsid w:val="00961AC6"/>
    <w:rsid w:val="009624A9"/>
    <w:rsid w:val="00962879"/>
    <w:rsid w:val="009634B0"/>
    <w:rsid w:val="00963F32"/>
    <w:rsid w:val="00964577"/>
    <w:rsid w:val="00964CFB"/>
    <w:rsid w:val="00966E6B"/>
    <w:rsid w:val="00967E25"/>
    <w:rsid w:val="009711FA"/>
    <w:rsid w:val="0097267E"/>
    <w:rsid w:val="00973530"/>
    <w:rsid w:val="00974CF2"/>
    <w:rsid w:val="00975835"/>
    <w:rsid w:val="00977A82"/>
    <w:rsid w:val="009806C2"/>
    <w:rsid w:val="009814AC"/>
    <w:rsid w:val="009825E9"/>
    <w:rsid w:val="00982EF1"/>
    <w:rsid w:val="00983482"/>
    <w:rsid w:val="00984F25"/>
    <w:rsid w:val="00986A31"/>
    <w:rsid w:val="009900EE"/>
    <w:rsid w:val="009903EE"/>
    <w:rsid w:val="0099233D"/>
    <w:rsid w:val="00994291"/>
    <w:rsid w:val="009952C9"/>
    <w:rsid w:val="00995DBE"/>
    <w:rsid w:val="009961A1"/>
    <w:rsid w:val="00997073"/>
    <w:rsid w:val="009A092D"/>
    <w:rsid w:val="009A10AE"/>
    <w:rsid w:val="009A1111"/>
    <w:rsid w:val="009A1D1A"/>
    <w:rsid w:val="009A1EB0"/>
    <w:rsid w:val="009A2F3F"/>
    <w:rsid w:val="009A30E7"/>
    <w:rsid w:val="009A3ACB"/>
    <w:rsid w:val="009A46D4"/>
    <w:rsid w:val="009A4FA4"/>
    <w:rsid w:val="009A6079"/>
    <w:rsid w:val="009A67FB"/>
    <w:rsid w:val="009A7A5E"/>
    <w:rsid w:val="009B0D7B"/>
    <w:rsid w:val="009B0F3B"/>
    <w:rsid w:val="009B313A"/>
    <w:rsid w:val="009B41C8"/>
    <w:rsid w:val="009B6BDF"/>
    <w:rsid w:val="009B7471"/>
    <w:rsid w:val="009B7A3A"/>
    <w:rsid w:val="009C227C"/>
    <w:rsid w:val="009C4A67"/>
    <w:rsid w:val="009C5A19"/>
    <w:rsid w:val="009C5F9B"/>
    <w:rsid w:val="009D01F1"/>
    <w:rsid w:val="009D10F5"/>
    <w:rsid w:val="009D1908"/>
    <w:rsid w:val="009D316F"/>
    <w:rsid w:val="009D4D88"/>
    <w:rsid w:val="009D6495"/>
    <w:rsid w:val="009E2DAB"/>
    <w:rsid w:val="009E41ED"/>
    <w:rsid w:val="009E4877"/>
    <w:rsid w:val="009E6058"/>
    <w:rsid w:val="009E68F5"/>
    <w:rsid w:val="009F0177"/>
    <w:rsid w:val="009F017F"/>
    <w:rsid w:val="009F1519"/>
    <w:rsid w:val="009F173D"/>
    <w:rsid w:val="009F24A5"/>
    <w:rsid w:val="009F28CF"/>
    <w:rsid w:val="009F4988"/>
    <w:rsid w:val="009F512D"/>
    <w:rsid w:val="009F6CAE"/>
    <w:rsid w:val="009F7C85"/>
    <w:rsid w:val="00A00013"/>
    <w:rsid w:val="00A0105D"/>
    <w:rsid w:val="00A01B3B"/>
    <w:rsid w:val="00A02DFC"/>
    <w:rsid w:val="00A02EA3"/>
    <w:rsid w:val="00A02ECA"/>
    <w:rsid w:val="00A02F9A"/>
    <w:rsid w:val="00A04017"/>
    <w:rsid w:val="00A059FE"/>
    <w:rsid w:val="00A06854"/>
    <w:rsid w:val="00A06E4B"/>
    <w:rsid w:val="00A1111B"/>
    <w:rsid w:val="00A12C65"/>
    <w:rsid w:val="00A130FC"/>
    <w:rsid w:val="00A13FF3"/>
    <w:rsid w:val="00A147AB"/>
    <w:rsid w:val="00A14F36"/>
    <w:rsid w:val="00A1685C"/>
    <w:rsid w:val="00A1697E"/>
    <w:rsid w:val="00A16F04"/>
    <w:rsid w:val="00A20921"/>
    <w:rsid w:val="00A27815"/>
    <w:rsid w:val="00A30941"/>
    <w:rsid w:val="00A32C75"/>
    <w:rsid w:val="00A3336A"/>
    <w:rsid w:val="00A33E70"/>
    <w:rsid w:val="00A34229"/>
    <w:rsid w:val="00A366D3"/>
    <w:rsid w:val="00A36822"/>
    <w:rsid w:val="00A36E9A"/>
    <w:rsid w:val="00A377EB"/>
    <w:rsid w:val="00A378D3"/>
    <w:rsid w:val="00A43945"/>
    <w:rsid w:val="00A44A21"/>
    <w:rsid w:val="00A45B7D"/>
    <w:rsid w:val="00A46F20"/>
    <w:rsid w:val="00A47E3B"/>
    <w:rsid w:val="00A47F77"/>
    <w:rsid w:val="00A518C3"/>
    <w:rsid w:val="00A52ACC"/>
    <w:rsid w:val="00A575AB"/>
    <w:rsid w:val="00A60914"/>
    <w:rsid w:val="00A62683"/>
    <w:rsid w:val="00A63086"/>
    <w:rsid w:val="00A631D8"/>
    <w:rsid w:val="00A64A38"/>
    <w:rsid w:val="00A65776"/>
    <w:rsid w:val="00A6636A"/>
    <w:rsid w:val="00A66E15"/>
    <w:rsid w:val="00A67B8B"/>
    <w:rsid w:val="00A67D8A"/>
    <w:rsid w:val="00A7058D"/>
    <w:rsid w:val="00A7147D"/>
    <w:rsid w:val="00A715C4"/>
    <w:rsid w:val="00A73AF0"/>
    <w:rsid w:val="00A74AFB"/>
    <w:rsid w:val="00A75EC8"/>
    <w:rsid w:val="00A7674A"/>
    <w:rsid w:val="00A775A6"/>
    <w:rsid w:val="00A779C2"/>
    <w:rsid w:val="00A80496"/>
    <w:rsid w:val="00A80D73"/>
    <w:rsid w:val="00A8192A"/>
    <w:rsid w:val="00A829E9"/>
    <w:rsid w:val="00A83930"/>
    <w:rsid w:val="00A86793"/>
    <w:rsid w:val="00A867BA"/>
    <w:rsid w:val="00A86C48"/>
    <w:rsid w:val="00A86D9D"/>
    <w:rsid w:val="00A87330"/>
    <w:rsid w:val="00A87C7E"/>
    <w:rsid w:val="00A90230"/>
    <w:rsid w:val="00A90361"/>
    <w:rsid w:val="00A90C75"/>
    <w:rsid w:val="00A91E4A"/>
    <w:rsid w:val="00A93A66"/>
    <w:rsid w:val="00A9455D"/>
    <w:rsid w:val="00A9553F"/>
    <w:rsid w:val="00A96581"/>
    <w:rsid w:val="00A97B58"/>
    <w:rsid w:val="00AA0CBB"/>
    <w:rsid w:val="00AA1267"/>
    <w:rsid w:val="00AA1F3B"/>
    <w:rsid w:val="00AA23DA"/>
    <w:rsid w:val="00AA2F7B"/>
    <w:rsid w:val="00AA4F47"/>
    <w:rsid w:val="00AA64CC"/>
    <w:rsid w:val="00AA6ACF"/>
    <w:rsid w:val="00AB0768"/>
    <w:rsid w:val="00AB1B2B"/>
    <w:rsid w:val="00AB2B5F"/>
    <w:rsid w:val="00AB2F91"/>
    <w:rsid w:val="00AB3ED4"/>
    <w:rsid w:val="00AC1633"/>
    <w:rsid w:val="00AC1B7D"/>
    <w:rsid w:val="00AC1E5B"/>
    <w:rsid w:val="00AC26B6"/>
    <w:rsid w:val="00AC2FCF"/>
    <w:rsid w:val="00AC3456"/>
    <w:rsid w:val="00AC53DE"/>
    <w:rsid w:val="00AC79FF"/>
    <w:rsid w:val="00AC7E17"/>
    <w:rsid w:val="00AD06C9"/>
    <w:rsid w:val="00AD1F48"/>
    <w:rsid w:val="00AD240E"/>
    <w:rsid w:val="00AD27DA"/>
    <w:rsid w:val="00AD2854"/>
    <w:rsid w:val="00AD31B4"/>
    <w:rsid w:val="00AD41FC"/>
    <w:rsid w:val="00AD5811"/>
    <w:rsid w:val="00AE26D5"/>
    <w:rsid w:val="00AE30BD"/>
    <w:rsid w:val="00AE6901"/>
    <w:rsid w:val="00AE6C60"/>
    <w:rsid w:val="00AF0209"/>
    <w:rsid w:val="00AF1687"/>
    <w:rsid w:val="00AF185A"/>
    <w:rsid w:val="00AF27E7"/>
    <w:rsid w:val="00AF45FA"/>
    <w:rsid w:val="00AF57D7"/>
    <w:rsid w:val="00AF60FA"/>
    <w:rsid w:val="00AF655A"/>
    <w:rsid w:val="00B0085E"/>
    <w:rsid w:val="00B034C3"/>
    <w:rsid w:val="00B04309"/>
    <w:rsid w:val="00B04754"/>
    <w:rsid w:val="00B053F6"/>
    <w:rsid w:val="00B069E1"/>
    <w:rsid w:val="00B072DA"/>
    <w:rsid w:val="00B074F0"/>
    <w:rsid w:val="00B12FB1"/>
    <w:rsid w:val="00B14008"/>
    <w:rsid w:val="00B1416A"/>
    <w:rsid w:val="00B1585C"/>
    <w:rsid w:val="00B163C6"/>
    <w:rsid w:val="00B16B74"/>
    <w:rsid w:val="00B213D8"/>
    <w:rsid w:val="00B22163"/>
    <w:rsid w:val="00B22BB3"/>
    <w:rsid w:val="00B24B6C"/>
    <w:rsid w:val="00B24C8E"/>
    <w:rsid w:val="00B2643E"/>
    <w:rsid w:val="00B26686"/>
    <w:rsid w:val="00B30A3D"/>
    <w:rsid w:val="00B32349"/>
    <w:rsid w:val="00B327A5"/>
    <w:rsid w:val="00B32BD0"/>
    <w:rsid w:val="00B32F72"/>
    <w:rsid w:val="00B33ADF"/>
    <w:rsid w:val="00B352B4"/>
    <w:rsid w:val="00B35705"/>
    <w:rsid w:val="00B36A6D"/>
    <w:rsid w:val="00B376B5"/>
    <w:rsid w:val="00B405B4"/>
    <w:rsid w:val="00B40721"/>
    <w:rsid w:val="00B40C58"/>
    <w:rsid w:val="00B40E94"/>
    <w:rsid w:val="00B4260D"/>
    <w:rsid w:val="00B428E6"/>
    <w:rsid w:val="00B42F35"/>
    <w:rsid w:val="00B440C4"/>
    <w:rsid w:val="00B47F15"/>
    <w:rsid w:val="00B5131A"/>
    <w:rsid w:val="00B514B0"/>
    <w:rsid w:val="00B536EF"/>
    <w:rsid w:val="00B55E4C"/>
    <w:rsid w:val="00B57A0B"/>
    <w:rsid w:val="00B607DF"/>
    <w:rsid w:val="00B60B27"/>
    <w:rsid w:val="00B60DA2"/>
    <w:rsid w:val="00B6136C"/>
    <w:rsid w:val="00B6167D"/>
    <w:rsid w:val="00B62AE5"/>
    <w:rsid w:val="00B62C01"/>
    <w:rsid w:val="00B63F22"/>
    <w:rsid w:val="00B6440A"/>
    <w:rsid w:val="00B64906"/>
    <w:rsid w:val="00B652A5"/>
    <w:rsid w:val="00B661F4"/>
    <w:rsid w:val="00B6626D"/>
    <w:rsid w:val="00B677EB"/>
    <w:rsid w:val="00B713CA"/>
    <w:rsid w:val="00B744C4"/>
    <w:rsid w:val="00B75282"/>
    <w:rsid w:val="00B75484"/>
    <w:rsid w:val="00B75F14"/>
    <w:rsid w:val="00B762F5"/>
    <w:rsid w:val="00B81C20"/>
    <w:rsid w:val="00B84F34"/>
    <w:rsid w:val="00B85C05"/>
    <w:rsid w:val="00B92035"/>
    <w:rsid w:val="00B924E2"/>
    <w:rsid w:val="00B92683"/>
    <w:rsid w:val="00B92A61"/>
    <w:rsid w:val="00B9316E"/>
    <w:rsid w:val="00B93589"/>
    <w:rsid w:val="00B94080"/>
    <w:rsid w:val="00B959FD"/>
    <w:rsid w:val="00B95E4C"/>
    <w:rsid w:val="00BA1459"/>
    <w:rsid w:val="00BA1BE6"/>
    <w:rsid w:val="00BA2414"/>
    <w:rsid w:val="00BA3FEA"/>
    <w:rsid w:val="00BA40B2"/>
    <w:rsid w:val="00BA6273"/>
    <w:rsid w:val="00BB06E5"/>
    <w:rsid w:val="00BB3087"/>
    <w:rsid w:val="00BB51A0"/>
    <w:rsid w:val="00BB622D"/>
    <w:rsid w:val="00BB6F17"/>
    <w:rsid w:val="00BC0A86"/>
    <w:rsid w:val="00BC2B57"/>
    <w:rsid w:val="00BC3456"/>
    <w:rsid w:val="00BC6004"/>
    <w:rsid w:val="00BC75BF"/>
    <w:rsid w:val="00BD0545"/>
    <w:rsid w:val="00BD0B7C"/>
    <w:rsid w:val="00BD35E6"/>
    <w:rsid w:val="00BD365C"/>
    <w:rsid w:val="00BE0AD7"/>
    <w:rsid w:val="00BE21B5"/>
    <w:rsid w:val="00BE2FAC"/>
    <w:rsid w:val="00BE4099"/>
    <w:rsid w:val="00BE4A32"/>
    <w:rsid w:val="00BE4DAF"/>
    <w:rsid w:val="00BE5747"/>
    <w:rsid w:val="00BE706F"/>
    <w:rsid w:val="00BE768E"/>
    <w:rsid w:val="00BF3189"/>
    <w:rsid w:val="00BF542C"/>
    <w:rsid w:val="00BF607D"/>
    <w:rsid w:val="00BF6762"/>
    <w:rsid w:val="00BF7492"/>
    <w:rsid w:val="00C01E63"/>
    <w:rsid w:val="00C0214B"/>
    <w:rsid w:val="00C035E6"/>
    <w:rsid w:val="00C03CE7"/>
    <w:rsid w:val="00C03D99"/>
    <w:rsid w:val="00C060E6"/>
    <w:rsid w:val="00C067F1"/>
    <w:rsid w:val="00C06A7C"/>
    <w:rsid w:val="00C07F67"/>
    <w:rsid w:val="00C110E2"/>
    <w:rsid w:val="00C12AE7"/>
    <w:rsid w:val="00C146C9"/>
    <w:rsid w:val="00C15B07"/>
    <w:rsid w:val="00C16110"/>
    <w:rsid w:val="00C16B03"/>
    <w:rsid w:val="00C21C66"/>
    <w:rsid w:val="00C27B3F"/>
    <w:rsid w:val="00C3094F"/>
    <w:rsid w:val="00C3143D"/>
    <w:rsid w:val="00C31FDC"/>
    <w:rsid w:val="00C323C8"/>
    <w:rsid w:val="00C34199"/>
    <w:rsid w:val="00C34736"/>
    <w:rsid w:val="00C34A07"/>
    <w:rsid w:val="00C34BC1"/>
    <w:rsid w:val="00C35185"/>
    <w:rsid w:val="00C35BC0"/>
    <w:rsid w:val="00C40EFF"/>
    <w:rsid w:val="00C41C01"/>
    <w:rsid w:val="00C42872"/>
    <w:rsid w:val="00C429B8"/>
    <w:rsid w:val="00C43592"/>
    <w:rsid w:val="00C43E8E"/>
    <w:rsid w:val="00C44913"/>
    <w:rsid w:val="00C45168"/>
    <w:rsid w:val="00C459CF"/>
    <w:rsid w:val="00C46FC2"/>
    <w:rsid w:val="00C47E11"/>
    <w:rsid w:val="00C50910"/>
    <w:rsid w:val="00C50DDD"/>
    <w:rsid w:val="00C5103F"/>
    <w:rsid w:val="00C5352E"/>
    <w:rsid w:val="00C53A66"/>
    <w:rsid w:val="00C54B04"/>
    <w:rsid w:val="00C54B38"/>
    <w:rsid w:val="00C568C8"/>
    <w:rsid w:val="00C579EC"/>
    <w:rsid w:val="00C57A9A"/>
    <w:rsid w:val="00C6412E"/>
    <w:rsid w:val="00C641B2"/>
    <w:rsid w:val="00C663F0"/>
    <w:rsid w:val="00C674F8"/>
    <w:rsid w:val="00C70F7A"/>
    <w:rsid w:val="00C71417"/>
    <w:rsid w:val="00C72BBB"/>
    <w:rsid w:val="00C72D0D"/>
    <w:rsid w:val="00C74692"/>
    <w:rsid w:val="00C76A12"/>
    <w:rsid w:val="00C8023E"/>
    <w:rsid w:val="00C805FB"/>
    <w:rsid w:val="00C8134C"/>
    <w:rsid w:val="00C823DE"/>
    <w:rsid w:val="00C8263D"/>
    <w:rsid w:val="00C82B9E"/>
    <w:rsid w:val="00C83F47"/>
    <w:rsid w:val="00C8454D"/>
    <w:rsid w:val="00C8464B"/>
    <w:rsid w:val="00C84AB9"/>
    <w:rsid w:val="00C84EC3"/>
    <w:rsid w:val="00C8681E"/>
    <w:rsid w:val="00C8685F"/>
    <w:rsid w:val="00C86F14"/>
    <w:rsid w:val="00C90E80"/>
    <w:rsid w:val="00C95041"/>
    <w:rsid w:val="00C9680C"/>
    <w:rsid w:val="00CA0C85"/>
    <w:rsid w:val="00CA1274"/>
    <w:rsid w:val="00CA21C8"/>
    <w:rsid w:val="00CA53F7"/>
    <w:rsid w:val="00CB001B"/>
    <w:rsid w:val="00CB24BE"/>
    <w:rsid w:val="00CB34CC"/>
    <w:rsid w:val="00CB4254"/>
    <w:rsid w:val="00CB494E"/>
    <w:rsid w:val="00CB7105"/>
    <w:rsid w:val="00CB7FBF"/>
    <w:rsid w:val="00CC4120"/>
    <w:rsid w:val="00CC4DF3"/>
    <w:rsid w:val="00CC5123"/>
    <w:rsid w:val="00CC56BD"/>
    <w:rsid w:val="00CC7451"/>
    <w:rsid w:val="00CD073A"/>
    <w:rsid w:val="00CD2147"/>
    <w:rsid w:val="00CD366E"/>
    <w:rsid w:val="00CD3A20"/>
    <w:rsid w:val="00CD549F"/>
    <w:rsid w:val="00CD5898"/>
    <w:rsid w:val="00CE11D2"/>
    <w:rsid w:val="00CE389C"/>
    <w:rsid w:val="00CE3FA6"/>
    <w:rsid w:val="00CE4695"/>
    <w:rsid w:val="00CE4C2E"/>
    <w:rsid w:val="00CE6F87"/>
    <w:rsid w:val="00CF50E7"/>
    <w:rsid w:val="00CF59FC"/>
    <w:rsid w:val="00CF61E4"/>
    <w:rsid w:val="00CF68FE"/>
    <w:rsid w:val="00CF6C04"/>
    <w:rsid w:val="00D00680"/>
    <w:rsid w:val="00D01154"/>
    <w:rsid w:val="00D04653"/>
    <w:rsid w:val="00D05A24"/>
    <w:rsid w:val="00D06CA9"/>
    <w:rsid w:val="00D13536"/>
    <w:rsid w:val="00D13F9F"/>
    <w:rsid w:val="00D15B66"/>
    <w:rsid w:val="00D1622A"/>
    <w:rsid w:val="00D1675C"/>
    <w:rsid w:val="00D16866"/>
    <w:rsid w:val="00D16C81"/>
    <w:rsid w:val="00D17711"/>
    <w:rsid w:val="00D17C13"/>
    <w:rsid w:val="00D20697"/>
    <w:rsid w:val="00D209FB"/>
    <w:rsid w:val="00D20B94"/>
    <w:rsid w:val="00D21A9A"/>
    <w:rsid w:val="00D228D8"/>
    <w:rsid w:val="00D22E5E"/>
    <w:rsid w:val="00D24858"/>
    <w:rsid w:val="00D26849"/>
    <w:rsid w:val="00D30A6E"/>
    <w:rsid w:val="00D3162A"/>
    <w:rsid w:val="00D31AAE"/>
    <w:rsid w:val="00D320E7"/>
    <w:rsid w:val="00D32A45"/>
    <w:rsid w:val="00D32EE8"/>
    <w:rsid w:val="00D35264"/>
    <w:rsid w:val="00D371B4"/>
    <w:rsid w:val="00D41D3E"/>
    <w:rsid w:val="00D41ECE"/>
    <w:rsid w:val="00D420C2"/>
    <w:rsid w:val="00D430B4"/>
    <w:rsid w:val="00D44F1D"/>
    <w:rsid w:val="00D4505E"/>
    <w:rsid w:val="00D457B8"/>
    <w:rsid w:val="00D476C7"/>
    <w:rsid w:val="00D47EC5"/>
    <w:rsid w:val="00D50BD9"/>
    <w:rsid w:val="00D50D11"/>
    <w:rsid w:val="00D51DD3"/>
    <w:rsid w:val="00D53F80"/>
    <w:rsid w:val="00D5512E"/>
    <w:rsid w:val="00D55396"/>
    <w:rsid w:val="00D55A45"/>
    <w:rsid w:val="00D55D73"/>
    <w:rsid w:val="00D55DBA"/>
    <w:rsid w:val="00D57A5C"/>
    <w:rsid w:val="00D6100F"/>
    <w:rsid w:val="00D63E61"/>
    <w:rsid w:val="00D6601E"/>
    <w:rsid w:val="00D70543"/>
    <w:rsid w:val="00D70C17"/>
    <w:rsid w:val="00D71862"/>
    <w:rsid w:val="00D727F3"/>
    <w:rsid w:val="00D73756"/>
    <w:rsid w:val="00D7561C"/>
    <w:rsid w:val="00D756E4"/>
    <w:rsid w:val="00D75D62"/>
    <w:rsid w:val="00D77246"/>
    <w:rsid w:val="00D80DA9"/>
    <w:rsid w:val="00D81121"/>
    <w:rsid w:val="00D81E42"/>
    <w:rsid w:val="00D847B9"/>
    <w:rsid w:val="00D8548F"/>
    <w:rsid w:val="00D8553A"/>
    <w:rsid w:val="00D85843"/>
    <w:rsid w:val="00D862F6"/>
    <w:rsid w:val="00D866C9"/>
    <w:rsid w:val="00D877F4"/>
    <w:rsid w:val="00D87F9B"/>
    <w:rsid w:val="00D910C4"/>
    <w:rsid w:val="00D9428E"/>
    <w:rsid w:val="00D9487F"/>
    <w:rsid w:val="00D94DF3"/>
    <w:rsid w:val="00D95111"/>
    <w:rsid w:val="00D96CFF"/>
    <w:rsid w:val="00D972AA"/>
    <w:rsid w:val="00DA01A8"/>
    <w:rsid w:val="00DA13D8"/>
    <w:rsid w:val="00DA2013"/>
    <w:rsid w:val="00DA3488"/>
    <w:rsid w:val="00DA440F"/>
    <w:rsid w:val="00DA4426"/>
    <w:rsid w:val="00DA4474"/>
    <w:rsid w:val="00DA5593"/>
    <w:rsid w:val="00DA67BC"/>
    <w:rsid w:val="00DA71CD"/>
    <w:rsid w:val="00DA7CAD"/>
    <w:rsid w:val="00DA7D31"/>
    <w:rsid w:val="00DB022C"/>
    <w:rsid w:val="00DB0730"/>
    <w:rsid w:val="00DB0D5C"/>
    <w:rsid w:val="00DB2E1C"/>
    <w:rsid w:val="00DB338D"/>
    <w:rsid w:val="00DB4BF4"/>
    <w:rsid w:val="00DB51EC"/>
    <w:rsid w:val="00DC01AE"/>
    <w:rsid w:val="00DC0455"/>
    <w:rsid w:val="00DC04C8"/>
    <w:rsid w:val="00DC6419"/>
    <w:rsid w:val="00DC6850"/>
    <w:rsid w:val="00DC799E"/>
    <w:rsid w:val="00DD0041"/>
    <w:rsid w:val="00DD0556"/>
    <w:rsid w:val="00DD092F"/>
    <w:rsid w:val="00DD413C"/>
    <w:rsid w:val="00DD4446"/>
    <w:rsid w:val="00DD5A20"/>
    <w:rsid w:val="00DD5EA1"/>
    <w:rsid w:val="00DD7846"/>
    <w:rsid w:val="00DE1311"/>
    <w:rsid w:val="00DE3736"/>
    <w:rsid w:val="00DF0EBA"/>
    <w:rsid w:val="00DF1F1E"/>
    <w:rsid w:val="00DF3063"/>
    <w:rsid w:val="00DF4BF9"/>
    <w:rsid w:val="00DF716E"/>
    <w:rsid w:val="00E031D0"/>
    <w:rsid w:val="00E041E1"/>
    <w:rsid w:val="00E04631"/>
    <w:rsid w:val="00E071FF"/>
    <w:rsid w:val="00E07A7B"/>
    <w:rsid w:val="00E12447"/>
    <w:rsid w:val="00E15C42"/>
    <w:rsid w:val="00E16957"/>
    <w:rsid w:val="00E16CAA"/>
    <w:rsid w:val="00E16CAF"/>
    <w:rsid w:val="00E17728"/>
    <w:rsid w:val="00E17956"/>
    <w:rsid w:val="00E210DD"/>
    <w:rsid w:val="00E2173D"/>
    <w:rsid w:val="00E21AB7"/>
    <w:rsid w:val="00E23804"/>
    <w:rsid w:val="00E23916"/>
    <w:rsid w:val="00E24A7B"/>
    <w:rsid w:val="00E26805"/>
    <w:rsid w:val="00E276F1"/>
    <w:rsid w:val="00E3061B"/>
    <w:rsid w:val="00E31D87"/>
    <w:rsid w:val="00E3243A"/>
    <w:rsid w:val="00E32B20"/>
    <w:rsid w:val="00E34400"/>
    <w:rsid w:val="00E35489"/>
    <w:rsid w:val="00E357B7"/>
    <w:rsid w:val="00E358EE"/>
    <w:rsid w:val="00E36574"/>
    <w:rsid w:val="00E40203"/>
    <w:rsid w:val="00E402A6"/>
    <w:rsid w:val="00E4042B"/>
    <w:rsid w:val="00E412CB"/>
    <w:rsid w:val="00E414A1"/>
    <w:rsid w:val="00E41F82"/>
    <w:rsid w:val="00E43F5C"/>
    <w:rsid w:val="00E454FA"/>
    <w:rsid w:val="00E46357"/>
    <w:rsid w:val="00E505D1"/>
    <w:rsid w:val="00E51B3E"/>
    <w:rsid w:val="00E52C17"/>
    <w:rsid w:val="00E52C73"/>
    <w:rsid w:val="00E5406E"/>
    <w:rsid w:val="00E5555D"/>
    <w:rsid w:val="00E60F80"/>
    <w:rsid w:val="00E61706"/>
    <w:rsid w:val="00E62A93"/>
    <w:rsid w:val="00E6362C"/>
    <w:rsid w:val="00E63FD6"/>
    <w:rsid w:val="00E701F0"/>
    <w:rsid w:val="00E7031B"/>
    <w:rsid w:val="00E72AE0"/>
    <w:rsid w:val="00E734DB"/>
    <w:rsid w:val="00E73B76"/>
    <w:rsid w:val="00E779D3"/>
    <w:rsid w:val="00E813B8"/>
    <w:rsid w:val="00E85233"/>
    <w:rsid w:val="00E8697E"/>
    <w:rsid w:val="00E875EA"/>
    <w:rsid w:val="00E90222"/>
    <w:rsid w:val="00E91940"/>
    <w:rsid w:val="00E9285E"/>
    <w:rsid w:val="00E953B7"/>
    <w:rsid w:val="00E9564C"/>
    <w:rsid w:val="00E96550"/>
    <w:rsid w:val="00E975F1"/>
    <w:rsid w:val="00E97BEC"/>
    <w:rsid w:val="00EA1B3D"/>
    <w:rsid w:val="00EB060F"/>
    <w:rsid w:val="00EB4D02"/>
    <w:rsid w:val="00EB6345"/>
    <w:rsid w:val="00EB752B"/>
    <w:rsid w:val="00EB77B8"/>
    <w:rsid w:val="00EC13A6"/>
    <w:rsid w:val="00EC245F"/>
    <w:rsid w:val="00EC3FC7"/>
    <w:rsid w:val="00EC5CD4"/>
    <w:rsid w:val="00ED175E"/>
    <w:rsid w:val="00ED1BE7"/>
    <w:rsid w:val="00ED2B7F"/>
    <w:rsid w:val="00ED39C9"/>
    <w:rsid w:val="00ED3C3A"/>
    <w:rsid w:val="00ED5340"/>
    <w:rsid w:val="00ED6A98"/>
    <w:rsid w:val="00ED71DF"/>
    <w:rsid w:val="00ED7DDF"/>
    <w:rsid w:val="00EE01AB"/>
    <w:rsid w:val="00EE03CA"/>
    <w:rsid w:val="00EE14DF"/>
    <w:rsid w:val="00EE24EC"/>
    <w:rsid w:val="00EE33A1"/>
    <w:rsid w:val="00EE399A"/>
    <w:rsid w:val="00EE3CD3"/>
    <w:rsid w:val="00EE5A2C"/>
    <w:rsid w:val="00EE7C70"/>
    <w:rsid w:val="00EE7F54"/>
    <w:rsid w:val="00EF09A7"/>
    <w:rsid w:val="00EF357B"/>
    <w:rsid w:val="00EF397E"/>
    <w:rsid w:val="00EF5C64"/>
    <w:rsid w:val="00EF7C9A"/>
    <w:rsid w:val="00EF7CE5"/>
    <w:rsid w:val="00F002D9"/>
    <w:rsid w:val="00F020CD"/>
    <w:rsid w:val="00F068FB"/>
    <w:rsid w:val="00F07283"/>
    <w:rsid w:val="00F07F27"/>
    <w:rsid w:val="00F103ED"/>
    <w:rsid w:val="00F107EC"/>
    <w:rsid w:val="00F11246"/>
    <w:rsid w:val="00F120ED"/>
    <w:rsid w:val="00F134BC"/>
    <w:rsid w:val="00F16017"/>
    <w:rsid w:val="00F17139"/>
    <w:rsid w:val="00F17C75"/>
    <w:rsid w:val="00F209B8"/>
    <w:rsid w:val="00F21048"/>
    <w:rsid w:val="00F2138F"/>
    <w:rsid w:val="00F21B47"/>
    <w:rsid w:val="00F2215A"/>
    <w:rsid w:val="00F22630"/>
    <w:rsid w:val="00F23367"/>
    <w:rsid w:val="00F23402"/>
    <w:rsid w:val="00F2466C"/>
    <w:rsid w:val="00F305C5"/>
    <w:rsid w:val="00F311EC"/>
    <w:rsid w:val="00F33295"/>
    <w:rsid w:val="00F35DE4"/>
    <w:rsid w:val="00F366A9"/>
    <w:rsid w:val="00F41427"/>
    <w:rsid w:val="00F41C4E"/>
    <w:rsid w:val="00F42413"/>
    <w:rsid w:val="00F425D0"/>
    <w:rsid w:val="00F42921"/>
    <w:rsid w:val="00F43D10"/>
    <w:rsid w:val="00F44C48"/>
    <w:rsid w:val="00F4544B"/>
    <w:rsid w:val="00F45AED"/>
    <w:rsid w:val="00F50BF8"/>
    <w:rsid w:val="00F515FB"/>
    <w:rsid w:val="00F51A63"/>
    <w:rsid w:val="00F51CA7"/>
    <w:rsid w:val="00F52E37"/>
    <w:rsid w:val="00F53AD1"/>
    <w:rsid w:val="00F57D99"/>
    <w:rsid w:val="00F61084"/>
    <w:rsid w:val="00F61F10"/>
    <w:rsid w:val="00F62B08"/>
    <w:rsid w:val="00F631BD"/>
    <w:rsid w:val="00F63B3C"/>
    <w:rsid w:val="00F64A9F"/>
    <w:rsid w:val="00F64BB8"/>
    <w:rsid w:val="00F65633"/>
    <w:rsid w:val="00F65BBC"/>
    <w:rsid w:val="00F661BD"/>
    <w:rsid w:val="00F66D45"/>
    <w:rsid w:val="00F66D75"/>
    <w:rsid w:val="00F67356"/>
    <w:rsid w:val="00F674B8"/>
    <w:rsid w:val="00F676E5"/>
    <w:rsid w:val="00F67F8E"/>
    <w:rsid w:val="00F7004B"/>
    <w:rsid w:val="00F70413"/>
    <w:rsid w:val="00F71750"/>
    <w:rsid w:val="00F751B3"/>
    <w:rsid w:val="00F75923"/>
    <w:rsid w:val="00F770BF"/>
    <w:rsid w:val="00F770CA"/>
    <w:rsid w:val="00F77340"/>
    <w:rsid w:val="00F8049A"/>
    <w:rsid w:val="00F83C3A"/>
    <w:rsid w:val="00F84B28"/>
    <w:rsid w:val="00F858DE"/>
    <w:rsid w:val="00F86792"/>
    <w:rsid w:val="00F86D03"/>
    <w:rsid w:val="00F86D38"/>
    <w:rsid w:val="00F910DE"/>
    <w:rsid w:val="00F92AE3"/>
    <w:rsid w:val="00F935CB"/>
    <w:rsid w:val="00F950DB"/>
    <w:rsid w:val="00FA23D6"/>
    <w:rsid w:val="00FA35D0"/>
    <w:rsid w:val="00FA38AD"/>
    <w:rsid w:val="00FA42B4"/>
    <w:rsid w:val="00FA45EC"/>
    <w:rsid w:val="00FA47C7"/>
    <w:rsid w:val="00FA4DE7"/>
    <w:rsid w:val="00FA5E32"/>
    <w:rsid w:val="00FA6797"/>
    <w:rsid w:val="00FA7542"/>
    <w:rsid w:val="00FA766D"/>
    <w:rsid w:val="00FB1B3D"/>
    <w:rsid w:val="00FB1ECB"/>
    <w:rsid w:val="00FB25DD"/>
    <w:rsid w:val="00FB35EE"/>
    <w:rsid w:val="00FB3FEA"/>
    <w:rsid w:val="00FB47FD"/>
    <w:rsid w:val="00FB6162"/>
    <w:rsid w:val="00FB67C0"/>
    <w:rsid w:val="00FB71FD"/>
    <w:rsid w:val="00FC026F"/>
    <w:rsid w:val="00FC0732"/>
    <w:rsid w:val="00FC0BA3"/>
    <w:rsid w:val="00FC238C"/>
    <w:rsid w:val="00FC279D"/>
    <w:rsid w:val="00FC4B71"/>
    <w:rsid w:val="00FC6449"/>
    <w:rsid w:val="00FC7443"/>
    <w:rsid w:val="00FD1325"/>
    <w:rsid w:val="00FD1869"/>
    <w:rsid w:val="00FD1A55"/>
    <w:rsid w:val="00FD1B47"/>
    <w:rsid w:val="00FD1CE2"/>
    <w:rsid w:val="00FD2A32"/>
    <w:rsid w:val="00FD431E"/>
    <w:rsid w:val="00FD459B"/>
    <w:rsid w:val="00FD6C29"/>
    <w:rsid w:val="00FD6CD8"/>
    <w:rsid w:val="00FD799B"/>
    <w:rsid w:val="00FE00F9"/>
    <w:rsid w:val="00FE0926"/>
    <w:rsid w:val="00FE0AB6"/>
    <w:rsid w:val="00FE0B26"/>
    <w:rsid w:val="00FE151B"/>
    <w:rsid w:val="00FE2DC3"/>
    <w:rsid w:val="00FE322B"/>
    <w:rsid w:val="00FE50DD"/>
    <w:rsid w:val="00FE5811"/>
    <w:rsid w:val="00FE6E6E"/>
    <w:rsid w:val="00FF1D0A"/>
    <w:rsid w:val="00FF212F"/>
    <w:rsid w:val="00FF31A3"/>
    <w:rsid w:val="00FF493F"/>
    <w:rsid w:val="00FF707C"/>
    <w:rsid w:val="00FF758A"/>
    <w:rsid w:val="00FF77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4B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Title" w:qFormat="1"/>
    <w:lsdException w:name="Default Paragraph Font" w:uiPriority="1"/>
    <w:lsdException w:name="Subtitle" w:uiPriority="99" w:qFormat="1"/>
    <w:lsdException w:name="Hyperlink" w:qFormat="1"/>
    <w:lsdException w:name="Strong" w:qFormat="1"/>
    <w:lsdException w:name="Emphasis" w:uiPriority="20" w:qFormat="1"/>
    <w:lsdException w:name="No List" w:uiPriority="99"/>
    <w:lsdException w:name="Outline List 2"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ln">
    <w:name w:val="Normal"/>
    <w:qFormat/>
    <w:rsid w:val="00A90361"/>
    <w:pPr>
      <w:spacing w:after="120" w:line="280" w:lineRule="exact"/>
    </w:pPr>
    <w:rPr>
      <w:rFonts w:ascii="Calibri" w:hAnsi="Calibri"/>
      <w:sz w:val="22"/>
      <w:szCs w:val="24"/>
    </w:rPr>
  </w:style>
  <w:style w:type="paragraph" w:styleId="Nadpis10">
    <w:name w:val="heading 1"/>
    <w:aliases w:val="h1,H1,Kapitola,Nadpis 11,V_Head1,TOC 11,Nadpis dokumentu,ASAPHeading 1,Jméno organizace,kapitola,Level 1 Topic Heading,F8,Kapitola1,Kapitola2,Kapitola3,Kapitola4,Kapitola5,Kapitola11,Kapitola21,Kapitola31,Kapitola41,Kapitola6,Kapitola12,Titulo "/>
    <w:basedOn w:val="Normln"/>
    <w:next w:val="Normln"/>
    <w:link w:val="Nadpis1Char"/>
    <w:uiPriority w:val="99"/>
    <w:qFormat/>
    <w:rsid w:val="005F76F9"/>
    <w:pPr>
      <w:keepNext/>
      <w:numPr>
        <w:numId w:val="33"/>
      </w:numPr>
      <w:spacing w:before="240" w:after="60"/>
      <w:outlineLvl w:val="0"/>
    </w:pPr>
    <w:rPr>
      <w:rFonts w:ascii="Arial" w:hAnsi="Arial"/>
      <w:b/>
      <w:bCs/>
      <w:kern w:val="32"/>
      <w:sz w:val="32"/>
      <w:szCs w:val="32"/>
    </w:rPr>
  </w:style>
  <w:style w:type="paragraph" w:styleId="Nadpis20">
    <w:name w:val="heading 2"/>
    <w:aliases w:val="2,sub-sect,h2,no section,section header,21,sub-sect1,22,sub-sect2,23,sub-sect3,24,sub-sect4,25,sub-sect5,hlavicka,F2,F21,R-nadpis2,headline,H2,Chapter Title,Head B,Podkapitola1,Nadpis 21,V_Head2,Head2A,PA Major Section,ASAPHeading 2,l2,list2,G2"/>
    <w:basedOn w:val="Normln"/>
    <w:next w:val="Normln"/>
    <w:link w:val="Nadpis2Char"/>
    <w:uiPriority w:val="99"/>
    <w:qFormat/>
    <w:rsid w:val="001D076D"/>
    <w:pPr>
      <w:keepNext/>
      <w:numPr>
        <w:ilvl w:val="1"/>
        <w:numId w:val="33"/>
      </w:numPr>
      <w:spacing w:before="240" w:after="60"/>
      <w:outlineLvl w:val="1"/>
    </w:pPr>
    <w:rPr>
      <w:rFonts w:ascii="Arial" w:hAnsi="Arial"/>
      <w:b/>
      <w:bCs/>
      <w:i/>
      <w:iCs/>
      <w:sz w:val="28"/>
      <w:szCs w:val="28"/>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l"/>
    <w:basedOn w:val="Normln"/>
    <w:next w:val="Normln"/>
    <w:link w:val="Nadpis3Char"/>
    <w:qFormat/>
    <w:rsid w:val="00E779D3"/>
    <w:pPr>
      <w:keepNext/>
      <w:numPr>
        <w:ilvl w:val="2"/>
        <w:numId w:val="33"/>
      </w:numPr>
      <w:pBdr>
        <w:bottom w:val="single" w:sz="8" w:space="1" w:color="000066"/>
      </w:pBdr>
      <w:spacing w:before="240" w:line="300" w:lineRule="exact"/>
      <w:outlineLvl w:val="2"/>
    </w:pPr>
    <w:rPr>
      <w:rFonts w:ascii="Frutiger LT Com 45 Light" w:hAnsi="Frutiger LT Com 45 Light"/>
      <w:b/>
      <w:i/>
      <w:color w:val="000066"/>
      <w:sz w:val="24"/>
      <w:szCs w:val="20"/>
      <w:lang w:eastAsia="en-US"/>
    </w:rPr>
  </w:style>
  <w:style w:type="paragraph" w:styleId="Nadpis4">
    <w:name w:val="heading 4"/>
    <w:aliases w:val="h4,bullet,bl,bb,Titre 41,t4.T4,H4,Contrat 4,(Alt+4),Unterunterabschnitt,heading4,Subhead C,PIM 4,a.,h4 sub sub heading,H41,(Alt+4)1,H42,(Alt+4)2,H43,(Alt+4)3,H44,(Alt+4)4,H45,(Alt+4)5,H411,(Alt+4)11,H421,(Alt+4)21,H431,(Alt+4)31,H46,l4,V_Head,d"/>
    <w:basedOn w:val="Normln"/>
    <w:next w:val="Normln"/>
    <w:link w:val="Nadpis4Char"/>
    <w:qFormat/>
    <w:rsid w:val="00E779D3"/>
    <w:pPr>
      <w:keepNext/>
      <w:numPr>
        <w:ilvl w:val="3"/>
        <w:numId w:val="33"/>
      </w:numPr>
      <w:spacing w:before="120" w:after="60" w:line="300" w:lineRule="exact"/>
      <w:outlineLvl w:val="3"/>
    </w:pPr>
    <w:rPr>
      <w:rFonts w:ascii="Frutiger LT Com 45 Light" w:hAnsi="Frutiger LT Com 45 Light"/>
      <w:b/>
      <w:i/>
      <w:color w:val="000066"/>
      <w:sz w:val="24"/>
      <w:szCs w:val="20"/>
      <w:u w:val="single"/>
      <w:lang w:eastAsia="en-US"/>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qFormat/>
    <w:rsid w:val="00E779D3"/>
    <w:pPr>
      <w:keepNext/>
      <w:numPr>
        <w:ilvl w:val="4"/>
        <w:numId w:val="33"/>
      </w:numPr>
      <w:spacing w:before="120" w:after="60" w:line="300" w:lineRule="exact"/>
      <w:outlineLvl w:val="4"/>
    </w:pPr>
    <w:rPr>
      <w:rFonts w:ascii="Frutiger LT Com 45 Light" w:hAnsi="Frutiger LT Com 45 Light"/>
      <w:b/>
      <w:i/>
      <w:color w:val="000066"/>
      <w:sz w:val="24"/>
      <w:szCs w:val="20"/>
      <w:lang w:eastAsia="en-US"/>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E779D3"/>
    <w:pPr>
      <w:keepNext/>
      <w:numPr>
        <w:ilvl w:val="5"/>
        <w:numId w:val="33"/>
      </w:numPr>
      <w:spacing w:before="120" w:after="60" w:line="300" w:lineRule="exact"/>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10;7,heading7,71,Objective1,Header 7,Clause level 2,Paragraph 2,NV_Überschrift 7,Smlouva 2,Para no numbering,Heading 71,Legal Level 1.1.,nadpis7,menu v službe"/>
    <w:basedOn w:val="Normln"/>
    <w:next w:val="Normln"/>
    <w:link w:val="Nadpis7Char"/>
    <w:qFormat/>
    <w:rsid w:val="00E779D3"/>
    <w:pPr>
      <w:numPr>
        <w:ilvl w:val="6"/>
        <w:numId w:val="33"/>
      </w:numPr>
      <w:spacing w:before="240" w:after="60" w:line="300" w:lineRule="exact"/>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bijlage,No num/gap,Heading 81,nadpis8"/>
    <w:basedOn w:val="Normln"/>
    <w:next w:val="Normln"/>
    <w:link w:val="Nadpis8Char"/>
    <w:qFormat/>
    <w:rsid w:val="00E779D3"/>
    <w:pPr>
      <w:numPr>
        <w:ilvl w:val="7"/>
        <w:numId w:val="33"/>
      </w:numPr>
      <w:spacing w:before="240" w:after="60" w:line="300" w:lineRule="exact"/>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Code eg's,Heading 91,nadpis9,Problém č.,Problém c.,App Heading"/>
    <w:basedOn w:val="Normln"/>
    <w:next w:val="Normln"/>
    <w:link w:val="Nadpis9Char"/>
    <w:qFormat/>
    <w:rsid w:val="00E779D3"/>
    <w:pPr>
      <w:numPr>
        <w:ilvl w:val="8"/>
        <w:numId w:val="33"/>
      </w:numPr>
      <w:spacing w:before="240" w:after="60" w:line="300" w:lineRule="exact"/>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E43F5C"/>
    <w:pPr>
      <w:numPr>
        <w:ilvl w:val="1"/>
        <w:numId w:val="1"/>
      </w:numPr>
      <w:jc w:val="both"/>
    </w:pPr>
  </w:style>
  <w:style w:type="paragraph" w:customStyle="1" w:styleId="RLlneksmlouvy">
    <w:name w:val="RL Článek smlouvy"/>
    <w:basedOn w:val="Normln"/>
    <w:next w:val="RLTextlnkuslovan"/>
    <w:link w:val="RLlneksmlouvyChar"/>
    <w:qFormat/>
    <w:rsid w:val="00EC245F"/>
    <w:pPr>
      <w:keepNext/>
      <w:numPr>
        <w:numId w:val="1"/>
      </w:numPr>
      <w:suppressAutoHyphens/>
      <w:spacing w:before="360"/>
      <w:jc w:val="both"/>
      <w:outlineLvl w:val="0"/>
    </w:pPr>
    <w:rPr>
      <w:b/>
      <w:lang w:eastAsia="en-US"/>
    </w:rPr>
  </w:style>
  <w:style w:type="character" w:customStyle="1" w:styleId="RLlneksmlouvyChar">
    <w:name w:val="RL Článek smlouvy Char"/>
    <w:link w:val="RLlneksmlouvy"/>
    <w:rsid w:val="00041F3D"/>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9F6CAE"/>
    <w:pPr>
      <w:jc w:val="center"/>
    </w:pPr>
    <w:rPr>
      <w:b/>
    </w:rPr>
  </w:style>
  <w:style w:type="character" w:styleId="Hypertextovodkaz">
    <w:name w:val="Hyperlink"/>
    <w:qFormat/>
    <w:rsid w:val="00094A1C"/>
    <w:rPr>
      <w:color w:val="0000FF"/>
      <w:u w:val="single"/>
    </w:rPr>
  </w:style>
  <w:style w:type="paragraph" w:styleId="Nzev">
    <w:name w:val="Title"/>
    <w:basedOn w:val="Normln"/>
    <w:qFormat/>
    <w:rsid w:val="00A02DFC"/>
    <w:pPr>
      <w:spacing w:before="240" w:after="60"/>
      <w:jc w:val="center"/>
      <w:outlineLvl w:val="0"/>
    </w:pPr>
    <w:rPr>
      <w:rFonts w:ascii="Arial" w:hAnsi="Arial" w:cs="Arial"/>
      <w:b/>
      <w:bCs/>
      <w:kern w:val="28"/>
      <w:sz w:val="32"/>
      <w:szCs w:val="32"/>
    </w:rPr>
  </w:style>
  <w:style w:type="paragraph" w:customStyle="1" w:styleId="Seznamploh">
    <w:name w:val="Seznam příloh"/>
    <w:basedOn w:val="RLTextlnkuslovan"/>
    <w:link w:val="SeznamplohChar"/>
    <w:rsid w:val="00B26686"/>
    <w:pPr>
      <w:numPr>
        <w:ilvl w:val="0"/>
        <w:numId w:val="0"/>
      </w:numPr>
      <w:ind w:left="3572" w:hanging="1361"/>
    </w:pPr>
    <w:rPr>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rFonts w:ascii="Garamond" w:hAnsi="Garamond"/>
      <w:color w:val="808080"/>
      <w:sz w:val="16"/>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rFonts w:ascii="Garamond" w:hAnsi="Garamond"/>
      <w:b/>
      <w:sz w:val="16"/>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rsid w:val="009F6CAE"/>
    <w:rPr>
      <w:rFonts w:ascii="Calibri" w:hAnsi="Calibri"/>
      <w:b/>
      <w:sz w:val="22"/>
      <w:szCs w:val="24"/>
    </w:rPr>
  </w:style>
  <w:style w:type="paragraph" w:styleId="Textkomente">
    <w:name w:val="annotation text"/>
    <w:basedOn w:val="Normln"/>
    <w:link w:val="TextkomenteChar"/>
    <w:rsid w:val="00DC04C8"/>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EC245F"/>
    <w:rPr>
      <w:b/>
      <w:bCs/>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RLTextlnkuslovanChar">
    <w:name w:val="RL Text článku číslovaný Char"/>
    <w:link w:val="RLTextlnkuslovan"/>
    <w:rsid w:val="00CB4254"/>
    <w:rPr>
      <w:rFonts w:ascii="Calibri" w:hAnsi="Calibri"/>
      <w:sz w:val="22"/>
      <w:szCs w:val="24"/>
    </w:rPr>
  </w:style>
  <w:style w:type="character" w:customStyle="1" w:styleId="TextkomenteChar">
    <w:name w:val="Text komentáře Char"/>
    <w:link w:val="Textkomente"/>
    <w:rsid w:val="00DC04C8"/>
    <w:rPr>
      <w:rFonts w:ascii="Calibri" w:hAnsi="Calibri"/>
      <w:sz w:val="22"/>
    </w:rPr>
  </w:style>
  <w:style w:type="character" w:customStyle="1" w:styleId="SeznamplohChar">
    <w:name w:val="Seznam příloh Char"/>
    <w:link w:val="Seznamploh"/>
    <w:rsid w:val="005C617D"/>
    <w:rPr>
      <w:rFonts w:ascii="Calibri" w:hAnsi="Calibri"/>
      <w:sz w:val="22"/>
      <w:szCs w:val="24"/>
      <w:lang w:eastAsia="en-US"/>
    </w:rPr>
  </w:style>
  <w:style w:type="paragraph" w:styleId="Zkladntextodsazen">
    <w:name w:val="Body Text Indent"/>
    <w:basedOn w:val="Normln"/>
    <w:link w:val="ZkladntextodsazenChar"/>
    <w:rsid w:val="001D076D"/>
    <w:pPr>
      <w:spacing w:line="240" w:lineRule="auto"/>
      <w:ind w:left="283"/>
    </w:pPr>
    <w:rPr>
      <w:rFonts w:ascii="Times New Roman" w:hAnsi="Times New Roman"/>
    </w:rPr>
  </w:style>
  <w:style w:type="paragraph" w:styleId="Textpoznpodarou">
    <w:name w:val="footnote text"/>
    <w:basedOn w:val="Normln"/>
    <w:link w:val="TextpoznpodarouChar"/>
    <w:uiPriority w:val="99"/>
    <w:rsid w:val="00EC5CD4"/>
    <w:rPr>
      <w:rFonts w:ascii="Garamond" w:hAnsi="Garamond"/>
      <w:sz w:val="20"/>
      <w:szCs w:val="20"/>
    </w:rPr>
  </w:style>
  <w:style w:type="character" w:styleId="Znakapoznpodarou">
    <w:name w:val="footnote reference"/>
    <w:uiPriority w:val="99"/>
    <w:rsid w:val="00EC5CD4"/>
    <w:rPr>
      <w:vertAlign w:val="superscript"/>
    </w:rPr>
  </w:style>
  <w:style w:type="character" w:customStyle="1" w:styleId="RLlneksmlouvyCharChar">
    <w:name w:val="RL Článek smlouvy Char Char"/>
    <w:locked/>
    <w:rsid w:val="00653217"/>
    <w:rPr>
      <w:rFonts w:ascii="Garamond" w:hAnsi="Garamond" w:cs="Times New Roman"/>
      <w:b/>
      <w:caps/>
      <w:sz w:val="24"/>
      <w:szCs w:val="24"/>
      <w:lang w:val="cs-CZ" w:eastAsia="en-US" w:bidi="ar-SA"/>
    </w:rPr>
  </w:style>
  <w:style w:type="paragraph" w:styleId="Zkladntext">
    <w:name w:val="Body Text"/>
    <w:basedOn w:val="Normln"/>
    <w:link w:val="ZkladntextChar"/>
    <w:rsid w:val="00D50D11"/>
    <w:rPr>
      <w:rFonts w:ascii="Garamond" w:hAnsi="Garamond"/>
      <w:sz w:val="24"/>
    </w:rPr>
  </w:style>
  <w:style w:type="character" w:customStyle="1" w:styleId="ZkladntextChar">
    <w:name w:val="Základní text Char"/>
    <w:link w:val="Zkladntext"/>
    <w:uiPriority w:val="99"/>
    <w:rsid w:val="00D50D11"/>
    <w:rPr>
      <w:rFonts w:ascii="Garamond" w:hAnsi="Garamond"/>
      <w:sz w:val="24"/>
      <w:szCs w:val="24"/>
    </w:rPr>
  </w:style>
  <w:style w:type="paragraph" w:styleId="Prosttext">
    <w:name w:val="Plain Text"/>
    <w:basedOn w:val="Normln"/>
    <w:link w:val="ProsttextChar"/>
    <w:rsid w:val="000A3EBA"/>
    <w:pPr>
      <w:spacing w:after="0" w:line="240" w:lineRule="auto"/>
    </w:pPr>
    <w:rPr>
      <w:rFonts w:ascii="Courier New" w:hAnsi="Courier New"/>
      <w:sz w:val="20"/>
      <w:szCs w:val="20"/>
    </w:rPr>
  </w:style>
  <w:style w:type="character" w:customStyle="1" w:styleId="ProsttextChar">
    <w:name w:val="Prostý text Char"/>
    <w:link w:val="Prosttext"/>
    <w:rsid w:val="000A3EBA"/>
    <w:rPr>
      <w:rFonts w:ascii="Courier New" w:hAnsi="Courier New" w:cs="Courier New"/>
    </w:rPr>
  </w:style>
  <w:style w:type="character" w:customStyle="1" w:styleId="TextpoznpodarouChar">
    <w:name w:val="Text pozn. pod čarou Char"/>
    <w:link w:val="Textpoznpodarou"/>
    <w:uiPriority w:val="99"/>
    <w:rsid w:val="000A3EBA"/>
    <w:rPr>
      <w:rFonts w:ascii="Garamond" w:hAnsi="Garamond"/>
    </w:rPr>
  </w:style>
  <w:style w:type="character" w:customStyle="1" w:styleId="ZKLADNChar">
    <w:name w:val="ZÁKLADNÍ Char"/>
    <w:basedOn w:val="ZkladntextChar"/>
    <w:link w:val="ZKLADN"/>
    <w:locked/>
    <w:rsid w:val="006E3A57"/>
    <w:rPr>
      <w:rFonts w:ascii="Garamond" w:hAnsi="Garamond"/>
      <w:sz w:val="24"/>
      <w:szCs w:val="24"/>
    </w:rPr>
  </w:style>
  <w:style w:type="paragraph" w:customStyle="1" w:styleId="ZKLADN">
    <w:name w:val="ZÁKLADNÍ"/>
    <w:basedOn w:val="Zkladntext"/>
    <w:link w:val="ZKLADNChar"/>
    <w:rsid w:val="006E3A57"/>
    <w:pPr>
      <w:widowControl w:val="0"/>
      <w:spacing w:before="120" w:line="280" w:lineRule="atLeast"/>
      <w:jc w:val="both"/>
    </w:pPr>
    <w:rPr>
      <w:szCs w:val="20"/>
    </w:rPr>
  </w:style>
  <w:style w:type="character" w:customStyle="1" w:styleId="platne1">
    <w:name w:val="platne1"/>
    <w:basedOn w:val="Standardnpsmoodstavce"/>
    <w:rsid w:val="006E3A57"/>
  </w:style>
  <w:style w:type="paragraph" w:styleId="Odstavecseseznamem">
    <w:name w:val="List Paragraph"/>
    <w:basedOn w:val="Normln"/>
    <w:link w:val="OdstavecseseznamemChar"/>
    <w:uiPriority w:val="34"/>
    <w:qFormat/>
    <w:rsid w:val="005E18C0"/>
    <w:pPr>
      <w:spacing w:after="0" w:line="240" w:lineRule="auto"/>
      <w:ind w:left="720"/>
    </w:pPr>
    <w:rPr>
      <w:rFonts w:eastAsia="Calibri"/>
      <w:szCs w:val="22"/>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link w:val="Nadpis3"/>
    <w:rsid w:val="00E779D3"/>
    <w:rPr>
      <w:rFonts w:ascii="Frutiger LT Com 45 Light" w:hAnsi="Frutiger LT Com 45 Light"/>
      <w:b/>
      <w:i/>
      <w:color w:val="000066"/>
      <w:sz w:val="24"/>
      <w:lang w:eastAsia="en-US"/>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rsid w:val="00E779D3"/>
    <w:rPr>
      <w:rFonts w:ascii="Frutiger LT Com 45 Light" w:hAnsi="Frutiger LT Com 45 Light"/>
      <w:b/>
      <w:i/>
      <w:color w:val="000066"/>
      <w:sz w:val="24"/>
      <w:u w:val="single"/>
      <w:lang w:eastAsia="en-US"/>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link w:val="Nadpis5"/>
    <w:rsid w:val="00E779D3"/>
    <w:rPr>
      <w:rFonts w:ascii="Frutiger LT Com 45 Light" w:hAnsi="Frutiger LT Com 45 Light"/>
      <w:b/>
      <w:i/>
      <w:color w:val="000066"/>
      <w:sz w:val="24"/>
      <w:lang w:eastAsia="en-US"/>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link w:val="Nadpis6"/>
    <w:rsid w:val="00E779D3"/>
    <w:rPr>
      <w:rFonts w:ascii="Frutiger LT Com 45 Light" w:hAnsi="Frutiger LT Com 45 Light"/>
      <w:i/>
      <w:color w:val="000066"/>
      <w:sz w:val="24"/>
      <w:lang w:eastAsia="en-US"/>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link w:val="Nadpis7"/>
    <w:rsid w:val="00E779D3"/>
    <w:rPr>
      <w:rFonts w:ascii="Frutiger LT Com 45 Light" w:hAnsi="Frutiger LT Com 45 Light"/>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bijlage Char,No num/gap Char,Heading 81 Char"/>
    <w:link w:val="Nadpis8"/>
    <w:rsid w:val="00E779D3"/>
    <w:rPr>
      <w:rFonts w:ascii="Frutiger LT Com 45 Light" w:hAnsi="Frutiger LT Com 45 Light"/>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Code eg's Char,Heading 91 Char"/>
    <w:link w:val="Nadpis9"/>
    <w:rsid w:val="00E779D3"/>
    <w:rPr>
      <w:rFonts w:ascii="Frutiger LT Com 45 Light" w:hAnsi="Frutiger LT Com 45 Light"/>
      <w:b/>
      <w:i/>
      <w:color w:val="000066"/>
      <w:sz w:val="18"/>
      <w:lang w:eastAsia="en-US"/>
    </w:rPr>
  </w:style>
  <w:style w:type="paragraph" w:styleId="Obsah1">
    <w:name w:val="toc 1"/>
    <w:basedOn w:val="Normln"/>
    <w:next w:val="Normln"/>
    <w:autoRedefine/>
    <w:rsid w:val="00E779D3"/>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E779D3"/>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E779D3"/>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E779D3"/>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uiPriority w:val="39"/>
    <w:rsid w:val="00E779D3"/>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uiPriority w:val="39"/>
    <w:rsid w:val="00E779D3"/>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uiPriority w:val="39"/>
    <w:rsid w:val="00E779D3"/>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uiPriority w:val="39"/>
    <w:rsid w:val="00E779D3"/>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uiPriority w:val="39"/>
    <w:rsid w:val="00E779D3"/>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semiHidden/>
    <w:rsid w:val="00E779D3"/>
    <w:pPr>
      <w:spacing w:after="160" w:line="240" w:lineRule="exact"/>
    </w:pPr>
    <w:rPr>
      <w:rFonts w:ascii="Frutiger LT Com 45 Light" w:hAnsi="Frutiger LT Com 45 Light"/>
      <w:color w:val="000066"/>
      <w:szCs w:val="22"/>
      <w:lang w:val="en-US" w:eastAsia="en-US"/>
    </w:rPr>
  </w:style>
  <w:style w:type="paragraph" w:styleId="Seznamsodrkami">
    <w:name w:val="List Bullet"/>
    <w:aliases w:val="Round Bullet"/>
    <w:basedOn w:val="Normln"/>
    <w:link w:val="SeznamsodrkamiChar"/>
    <w:rsid w:val="00E779D3"/>
    <w:pPr>
      <w:numPr>
        <w:numId w:val="2"/>
      </w:numPr>
      <w:spacing w:before="120" w:after="60" w:line="240" w:lineRule="auto"/>
      <w:contextualSpacing/>
      <w:jc w:val="both"/>
    </w:pPr>
    <w:rPr>
      <w:rFonts w:ascii="Times New Roman" w:hAnsi="Times New Roman"/>
      <w:kern w:val="24"/>
    </w:rPr>
  </w:style>
  <w:style w:type="character" w:customStyle="1" w:styleId="SeznamsodrkamiChar">
    <w:name w:val="Seznam s odrážkami Char"/>
    <w:aliases w:val="Round Bullet Char"/>
    <w:link w:val="Seznamsodrkami"/>
    <w:rsid w:val="00E779D3"/>
    <w:rPr>
      <w:kern w:val="24"/>
      <w:sz w:val="22"/>
      <w:szCs w:val="24"/>
    </w:rPr>
  </w:style>
  <w:style w:type="paragraph" w:styleId="Seznamsodrkami2">
    <w:name w:val="List Bullet 2"/>
    <w:basedOn w:val="Normln"/>
    <w:rsid w:val="00E779D3"/>
    <w:pPr>
      <w:numPr>
        <w:ilvl w:val="1"/>
        <w:numId w:val="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rsid w:val="00E779D3"/>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rsid w:val="00E779D3"/>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rsid w:val="00E779D3"/>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B42F35"/>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0"/>
    <w:next w:val="Normln"/>
    <w:rsid w:val="00E779D3"/>
    <w:pPr>
      <w:numPr>
        <w:numId w:val="4"/>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0"/>
    <w:next w:val="Normln"/>
    <w:rsid w:val="00E779D3"/>
    <w:pPr>
      <w:numPr>
        <w:numId w:val="4"/>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E779D3"/>
    <w:pPr>
      <w:numPr>
        <w:numId w:val="4"/>
      </w:numPr>
      <w:pBdr>
        <w:bottom w:val="none" w:sz="0" w:space="0" w:color="auto"/>
      </w:pBdr>
      <w:tabs>
        <w:tab w:val="left" w:pos="1080"/>
      </w:tabs>
      <w:spacing w:after="60" w:line="240" w:lineRule="auto"/>
    </w:pPr>
    <w:rPr>
      <w:rFonts w:ascii="Arial" w:hAnsi="Arial"/>
      <w:i w:val="0"/>
      <w:color w:val="auto"/>
      <w:lang w:val="en-US"/>
    </w:rPr>
  </w:style>
  <w:style w:type="paragraph" w:customStyle="1" w:styleId="NumberedHeadingStyleA4">
    <w:name w:val="Numbered Heading Style A.4"/>
    <w:basedOn w:val="Nadpis4"/>
    <w:next w:val="Normln"/>
    <w:rsid w:val="00E779D3"/>
    <w:pPr>
      <w:numPr>
        <w:numId w:val="4"/>
      </w:numPr>
      <w:tabs>
        <w:tab w:val="left" w:pos="1440"/>
        <w:tab w:val="left" w:pos="1800"/>
      </w:tabs>
      <w:spacing w:before="240" w:line="240" w:lineRule="auto"/>
    </w:pPr>
    <w:rPr>
      <w:rFonts w:ascii="Arial" w:hAnsi="Arial"/>
      <w:i w:val="0"/>
      <w:color w:val="auto"/>
      <w:sz w:val="20"/>
      <w:u w:val="none"/>
      <w:lang w:val="en-US"/>
    </w:rPr>
  </w:style>
  <w:style w:type="paragraph" w:customStyle="1" w:styleId="NumberedHeadingStyleA5">
    <w:name w:val="Numbered Heading Style A.5"/>
    <w:basedOn w:val="Nadpis5"/>
    <w:next w:val="Normln"/>
    <w:rsid w:val="00E779D3"/>
    <w:pPr>
      <w:numPr>
        <w:numId w:val="4"/>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E779D3"/>
    <w:pPr>
      <w:numPr>
        <w:numId w:val="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E779D3"/>
    <w:pPr>
      <w:keepNext/>
      <w:numPr>
        <w:numId w:val="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E779D3"/>
    <w:pPr>
      <w:keepNext/>
      <w:numPr>
        <w:numId w:val="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E779D3"/>
    <w:pPr>
      <w:keepNext/>
      <w:numPr>
        <w:numId w:val="4"/>
      </w:numPr>
      <w:spacing w:line="240" w:lineRule="auto"/>
      <w:jc w:val="left"/>
    </w:pPr>
    <w:rPr>
      <w:rFonts w:ascii="Arial" w:hAnsi="Arial"/>
      <w:b w:val="0"/>
      <w:color w:val="auto"/>
      <w:szCs w:val="12"/>
      <w:lang w:val="en-US"/>
    </w:rPr>
  </w:style>
  <w:style w:type="paragraph" w:customStyle="1" w:styleId="Tabulka">
    <w:name w:val="Tabulka"/>
    <w:basedOn w:val="Normln"/>
    <w:rsid w:val="00E779D3"/>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rsid w:val="00E779D3"/>
    <w:pPr>
      <w:spacing w:before="180" w:after="72"/>
      <w:jc w:val="center"/>
    </w:pPr>
    <w:rPr>
      <w:b/>
    </w:rPr>
  </w:style>
  <w:style w:type="numbering" w:customStyle="1" w:styleId="odrka1">
    <w:name w:val="odrážka 1"/>
    <w:basedOn w:val="Bezseznamu"/>
    <w:rsid w:val="00E779D3"/>
    <w:pPr>
      <w:numPr>
        <w:numId w:val="5"/>
      </w:numPr>
    </w:pPr>
  </w:style>
  <w:style w:type="paragraph" w:customStyle="1" w:styleId="Char1CharCharCharCharCharCharChar1">
    <w:name w:val="Char1 Char Char Char Char Char Char Char1"/>
    <w:basedOn w:val="Normln"/>
    <w:semiHidden/>
    <w:rsid w:val="00E779D3"/>
    <w:pPr>
      <w:spacing w:after="160" w:line="240" w:lineRule="exact"/>
    </w:pPr>
    <w:rPr>
      <w:rFonts w:ascii="Arial" w:hAnsi="Arial"/>
      <w:szCs w:val="22"/>
      <w:lang w:val="en-US" w:eastAsia="en-US"/>
    </w:rPr>
  </w:style>
  <w:style w:type="paragraph" w:styleId="Seznamobrzk">
    <w:name w:val="table of figures"/>
    <w:basedOn w:val="Normln"/>
    <w:next w:val="Normln"/>
    <w:uiPriority w:val="99"/>
    <w:rsid w:val="00E779D3"/>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rsid w:val="00E779D3"/>
    <w:pPr>
      <w:numPr>
        <w:numId w:val="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rsid w:val="00E779D3"/>
    <w:pPr>
      <w:numPr>
        <w:numId w:val="7"/>
      </w:numPr>
      <w:spacing w:before="60" w:after="40" w:line="240" w:lineRule="auto"/>
    </w:pPr>
    <w:rPr>
      <w:rFonts w:ascii="Arial" w:hAnsi="Arial"/>
      <w:color w:val="auto"/>
      <w:lang w:eastAsia="cs-CZ"/>
    </w:rPr>
  </w:style>
  <w:style w:type="paragraph" w:styleId="Seznam">
    <w:name w:val="List"/>
    <w:basedOn w:val="Normln"/>
    <w:uiPriority w:val="99"/>
    <w:rsid w:val="00E779D3"/>
    <w:pPr>
      <w:spacing w:line="300" w:lineRule="exact"/>
      <w:ind w:left="283" w:hanging="283"/>
      <w:jc w:val="both"/>
    </w:pPr>
    <w:rPr>
      <w:rFonts w:ascii="Frutiger LT Com 45 Light" w:hAnsi="Frutiger LT Com 45 Light"/>
      <w:color w:val="000066"/>
      <w:szCs w:val="20"/>
      <w:lang w:eastAsia="en-US"/>
    </w:rPr>
  </w:style>
  <w:style w:type="character" w:customStyle="1" w:styleId="Nadpis1Char">
    <w:name w:val="Nadpis 1 Char"/>
    <w:aliases w:val="h1 Char,H1 Char,Kapitola Char,Nadpis 11 Char,V_Head1 Char,TOC 11 Char,Nadpis dokumentu Char,ASAPHeading 1 Char,Jméno organizace Char,kapitola Char,Level 1 Topic Heading Char,F8 Char,Kapitola1 Char,Kapitola2 Char,Kapitola3 Char,Titulo  Char"/>
    <w:link w:val="Nadpis10"/>
    <w:uiPriority w:val="99"/>
    <w:rsid w:val="00E779D3"/>
    <w:rPr>
      <w:rFonts w:ascii="Arial" w:hAnsi="Arial"/>
      <w:b/>
      <w:bCs/>
      <w:kern w:val="32"/>
      <w:sz w:val="32"/>
      <w:szCs w:val="32"/>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0"/>
    <w:uiPriority w:val="99"/>
    <w:rsid w:val="00E779D3"/>
    <w:rPr>
      <w:rFonts w:ascii="Arial" w:hAnsi="Arial"/>
      <w:b/>
      <w:bCs/>
      <w:i/>
      <w:iCs/>
      <w:sz w:val="28"/>
      <w:szCs w:val="28"/>
    </w:rPr>
  </w:style>
  <w:style w:type="paragraph" w:customStyle="1" w:styleId="Normlnprotabulky">
    <w:name w:val="Normální pro tabulky"/>
    <w:basedOn w:val="Normln"/>
    <w:rsid w:val="00E779D3"/>
    <w:pPr>
      <w:spacing w:after="0" w:line="240" w:lineRule="auto"/>
    </w:pPr>
    <w:rPr>
      <w:rFonts w:ascii="Times New Roman" w:hAnsi="Times New Roman"/>
      <w:kern w:val="24"/>
    </w:rPr>
  </w:style>
  <w:style w:type="table" w:customStyle="1" w:styleId="Tabulkafubar">
    <w:name w:val="Tabulka fubar"/>
    <w:basedOn w:val="Normlntabulka"/>
    <w:rsid w:val="00E779D3"/>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E779D3"/>
    <w:rPr>
      <w:rFonts w:ascii="Times New Roman" w:eastAsia="Times New Roman" w:hAnsi="Times New Roman"/>
      <w:kern w:val="24"/>
      <w:sz w:val="24"/>
      <w:szCs w:val="24"/>
    </w:rPr>
  </w:style>
  <w:style w:type="paragraph" w:customStyle="1" w:styleId="Odrka10">
    <w:name w:val="Odrážka 1"/>
    <w:basedOn w:val="Normln"/>
    <w:uiPriority w:val="99"/>
    <w:rsid w:val="00E779D3"/>
    <w:pPr>
      <w:tabs>
        <w:tab w:val="num" w:pos="360"/>
        <w:tab w:val="num" w:pos="420"/>
      </w:tabs>
      <w:spacing w:before="60" w:after="0" w:line="240" w:lineRule="auto"/>
      <w:ind w:left="360" w:hanging="420"/>
      <w:jc w:val="both"/>
    </w:pPr>
    <w:rPr>
      <w:rFonts w:ascii="Arial" w:hAnsi="Arial" w:cs="Arial"/>
      <w:spacing w:val="-6"/>
      <w:kern w:val="24"/>
    </w:rPr>
  </w:style>
  <w:style w:type="paragraph" w:customStyle="1" w:styleId="ACNormln">
    <w:name w:val="AC Normální"/>
    <w:basedOn w:val="Normln"/>
    <w:rsid w:val="00E779D3"/>
    <w:pPr>
      <w:widowControl w:val="0"/>
      <w:spacing w:before="120" w:after="0" w:line="240" w:lineRule="auto"/>
      <w:jc w:val="both"/>
    </w:pPr>
    <w:rPr>
      <w:rFonts w:ascii="Times New Roman" w:hAnsi="Times New Roman"/>
      <w:kern w:val="24"/>
      <w:szCs w:val="20"/>
    </w:rPr>
  </w:style>
  <w:style w:type="paragraph" w:styleId="Nadpisobsahu">
    <w:name w:val="TOC Heading"/>
    <w:basedOn w:val="Nadpis10"/>
    <w:next w:val="Normln"/>
    <w:qFormat/>
    <w:rsid w:val="00E779D3"/>
    <w:pPr>
      <w:keepLines/>
      <w:spacing w:before="480" w:after="0" w:line="240" w:lineRule="auto"/>
      <w:outlineLvl w:val="9"/>
    </w:pPr>
    <w:rPr>
      <w:color w:val="365F91"/>
      <w:kern w:val="0"/>
      <w:sz w:val="28"/>
      <w:szCs w:val="28"/>
    </w:rPr>
  </w:style>
  <w:style w:type="character" w:customStyle="1" w:styleId="ZhlavChar">
    <w:name w:val="Záhlaví Char"/>
    <w:aliases w:val="En-tête 1.1 Char,ContentsHeader Char,hd Char"/>
    <w:link w:val="Zhlav"/>
    <w:rsid w:val="00E779D3"/>
    <w:rPr>
      <w:rFonts w:ascii="Garamond" w:hAnsi="Garamond"/>
      <w:b/>
      <w:sz w:val="16"/>
      <w:szCs w:val="24"/>
    </w:rPr>
  </w:style>
  <w:style w:type="character" w:customStyle="1" w:styleId="ZpatChar">
    <w:name w:val="Zápatí Char"/>
    <w:link w:val="Zpat"/>
    <w:uiPriority w:val="99"/>
    <w:rsid w:val="00E779D3"/>
    <w:rPr>
      <w:rFonts w:ascii="Garamond" w:hAnsi="Garamond"/>
      <w:color w:val="808080"/>
      <w:sz w:val="16"/>
      <w:szCs w:val="24"/>
    </w:rPr>
  </w:style>
  <w:style w:type="paragraph" w:styleId="slovanseznam">
    <w:name w:val="List Number"/>
    <w:basedOn w:val="Normln"/>
    <w:rsid w:val="00E779D3"/>
    <w:pPr>
      <w:tabs>
        <w:tab w:val="num" w:pos="340"/>
      </w:tabs>
      <w:spacing w:before="120" w:after="60" w:line="240" w:lineRule="auto"/>
      <w:ind w:left="340" w:hanging="340"/>
      <w:contextualSpacing/>
      <w:jc w:val="both"/>
    </w:pPr>
    <w:rPr>
      <w:rFonts w:ascii="Times New Roman" w:hAnsi="Times New Roman"/>
      <w:kern w:val="24"/>
    </w:rPr>
  </w:style>
  <w:style w:type="paragraph" w:customStyle="1" w:styleId="NeslovanNadpis1">
    <w:name w:val="Nečíslovaný Nadpis 1"/>
    <w:basedOn w:val="Nadpis10"/>
    <w:next w:val="Normln"/>
    <w:rsid w:val="00E779D3"/>
    <w:pPr>
      <w:spacing w:line="240" w:lineRule="auto"/>
    </w:pPr>
    <w:rPr>
      <w:sz w:val="44"/>
    </w:rPr>
  </w:style>
  <w:style w:type="paragraph" w:customStyle="1" w:styleId="code">
    <w:name w:val="code"/>
    <w:basedOn w:val="Normln"/>
    <w:rsid w:val="00E779D3"/>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customStyle="1" w:styleId="Neslovannadpis2rovn">
    <w:name w:val="Nečíslovaný nadpis 2. úrovně"/>
    <w:basedOn w:val="Nadpis20"/>
    <w:next w:val="Normln"/>
    <w:rsid w:val="00E779D3"/>
    <w:pPr>
      <w:spacing w:line="240" w:lineRule="auto"/>
    </w:pPr>
    <w:rPr>
      <w:kern w:val="24"/>
      <w:sz w:val="40"/>
    </w:rPr>
  </w:style>
  <w:style w:type="paragraph" w:customStyle="1" w:styleId="Obrzek">
    <w:name w:val="Obrázek"/>
    <w:basedOn w:val="Normln"/>
    <w:next w:val="Normln"/>
    <w:uiPriority w:val="99"/>
    <w:rsid w:val="00E779D3"/>
    <w:pPr>
      <w:keepNext/>
      <w:spacing w:before="360" w:after="60" w:line="240" w:lineRule="auto"/>
      <w:jc w:val="center"/>
    </w:pPr>
    <w:rPr>
      <w:rFonts w:ascii="Times New Roman" w:hAnsi="Times New Roman"/>
      <w:kern w:val="24"/>
    </w:rPr>
  </w:style>
  <w:style w:type="paragraph" w:styleId="Seznam2">
    <w:name w:val="List 2"/>
    <w:basedOn w:val="Normln"/>
    <w:rsid w:val="00E779D3"/>
    <w:pPr>
      <w:spacing w:before="120" w:after="60" w:line="240" w:lineRule="auto"/>
      <w:ind w:left="680" w:hanging="340"/>
      <w:jc w:val="both"/>
    </w:pPr>
    <w:rPr>
      <w:rFonts w:ascii="Times New Roman" w:hAnsi="Times New Roman"/>
      <w:kern w:val="24"/>
    </w:rPr>
  </w:style>
  <w:style w:type="paragraph" w:styleId="Seznam3">
    <w:name w:val="List 3"/>
    <w:basedOn w:val="Normln"/>
    <w:rsid w:val="00E779D3"/>
    <w:pPr>
      <w:spacing w:before="120" w:after="60" w:line="240" w:lineRule="auto"/>
      <w:ind w:left="1020" w:hanging="340"/>
      <w:jc w:val="both"/>
    </w:pPr>
    <w:rPr>
      <w:rFonts w:ascii="Times New Roman" w:hAnsi="Times New Roman"/>
      <w:kern w:val="24"/>
    </w:rPr>
  </w:style>
  <w:style w:type="paragraph" w:styleId="slovanseznam2">
    <w:name w:val="List Number 2"/>
    <w:basedOn w:val="Normln"/>
    <w:rsid w:val="00E779D3"/>
    <w:pPr>
      <w:tabs>
        <w:tab w:val="num" w:pos="680"/>
      </w:tabs>
      <w:spacing w:before="120" w:after="60" w:line="240" w:lineRule="auto"/>
      <w:ind w:left="680" w:hanging="340"/>
      <w:jc w:val="both"/>
    </w:pPr>
    <w:rPr>
      <w:rFonts w:ascii="Times New Roman" w:hAnsi="Times New Roman"/>
      <w:kern w:val="24"/>
    </w:rPr>
  </w:style>
  <w:style w:type="paragraph" w:styleId="Pokraovnseznamu">
    <w:name w:val="List Continue"/>
    <w:basedOn w:val="Normln"/>
    <w:rsid w:val="00E779D3"/>
    <w:pPr>
      <w:spacing w:before="120" w:after="60" w:line="240" w:lineRule="auto"/>
      <w:ind w:left="340"/>
      <w:jc w:val="both"/>
    </w:pPr>
    <w:rPr>
      <w:rFonts w:ascii="Times New Roman" w:hAnsi="Times New Roman"/>
      <w:kern w:val="24"/>
    </w:rPr>
  </w:style>
  <w:style w:type="paragraph" w:styleId="Pokraovnseznamu2">
    <w:name w:val="List Continue 2"/>
    <w:basedOn w:val="Normln"/>
    <w:rsid w:val="00E779D3"/>
    <w:pPr>
      <w:spacing w:before="120" w:after="60" w:line="240" w:lineRule="auto"/>
      <w:ind w:left="680"/>
      <w:jc w:val="both"/>
    </w:pPr>
    <w:rPr>
      <w:rFonts w:ascii="Times New Roman" w:hAnsi="Times New Roman"/>
      <w:kern w:val="24"/>
    </w:rPr>
  </w:style>
  <w:style w:type="paragraph" w:styleId="slovanseznam3">
    <w:name w:val="List Number 3"/>
    <w:basedOn w:val="Normln"/>
    <w:rsid w:val="00E779D3"/>
    <w:pPr>
      <w:tabs>
        <w:tab w:val="num" w:pos="1021"/>
      </w:tabs>
      <w:spacing w:before="120" w:after="60" w:line="240" w:lineRule="auto"/>
      <w:ind w:left="1021" w:hanging="341"/>
      <w:jc w:val="both"/>
    </w:pPr>
    <w:rPr>
      <w:rFonts w:ascii="Times New Roman" w:hAnsi="Times New Roman"/>
      <w:kern w:val="24"/>
    </w:rPr>
  </w:style>
  <w:style w:type="paragraph" w:styleId="Pokraovnseznamu3">
    <w:name w:val="List Continue 3"/>
    <w:basedOn w:val="Normln"/>
    <w:rsid w:val="00E779D3"/>
    <w:pPr>
      <w:spacing w:before="120" w:after="60" w:line="240" w:lineRule="auto"/>
      <w:ind w:left="1021"/>
      <w:jc w:val="both"/>
    </w:pPr>
    <w:rPr>
      <w:rFonts w:ascii="Times New Roman" w:hAnsi="Times New Roman"/>
      <w:kern w:val="24"/>
    </w:rPr>
  </w:style>
  <w:style w:type="paragraph" w:styleId="Seznamsodrkami3">
    <w:name w:val="List Bullet 3"/>
    <w:basedOn w:val="Normln"/>
    <w:rsid w:val="00E779D3"/>
    <w:pPr>
      <w:numPr>
        <w:ilvl w:val="2"/>
        <w:numId w:val="1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rsid w:val="00E779D3"/>
    <w:pPr>
      <w:pageBreakBefore/>
    </w:pPr>
  </w:style>
  <w:style w:type="paragraph" w:customStyle="1" w:styleId="Nadpis1LF">
    <w:name w:val="Nadpis 1 LF"/>
    <w:basedOn w:val="Nadpis10"/>
    <w:next w:val="Normln"/>
    <w:rsid w:val="00E779D3"/>
    <w:pPr>
      <w:pageBreakBefore/>
      <w:tabs>
        <w:tab w:val="num" w:pos="709"/>
      </w:tabs>
      <w:spacing w:line="240" w:lineRule="auto"/>
      <w:ind w:left="709" w:hanging="709"/>
    </w:pPr>
    <w:rPr>
      <w:sz w:val="44"/>
    </w:rPr>
  </w:style>
  <w:style w:type="paragraph" w:styleId="Rozloendokumentu">
    <w:name w:val="Document Map"/>
    <w:basedOn w:val="Normln"/>
    <w:link w:val="RozloendokumentuChar1"/>
    <w:rsid w:val="00E779D3"/>
    <w:pPr>
      <w:shd w:val="clear" w:color="auto" w:fill="000080"/>
      <w:spacing w:before="120" w:after="60" w:line="240" w:lineRule="auto"/>
      <w:jc w:val="both"/>
    </w:pPr>
    <w:rPr>
      <w:rFonts w:ascii="Tahoma" w:hAnsi="Tahoma"/>
      <w:kern w:val="24"/>
      <w:sz w:val="20"/>
      <w:szCs w:val="20"/>
    </w:rPr>
  </w:style>
  <w:style w:type="character" w:customStyle="1" w:styleId="RozloendokumentuChar1">
    <w:name w:val="Rozložení dokumentu Char1"/>
    <w:link w:val="Rozloendokumentu"/>
    <w:uiPriority w:val="99"/>
    <w:rsid w:val="00E779D3"/>
    <w:rPr>
      <w:rFonts w:ascii="Tahoma" w:hAnsi="Tahoma" w:cs="Tahoma"/>
      <w:kern w:val="24"/>
      <w:shd w:val="clear" w:color="auto" w:fill="000080"/>
    </w:rPr>
  </w:style>
  <w:style w:type="paragraph" w:customStyle="1" w:styleId="NeslovanNadpis3">
    <w:name w:val="Nečíslovaný Nadpis 3"/>
    <w:basedOn w:val="Nadpis3"/>
    <w:next w:val="Normln"/>
    <w:rsid w:val="00E779D3"/>
    <w:pPr>
      <w:pBdr>
        <w:bottom w:val="none" w:sz="0" w:space="0" w:color="auto"/>
      </w:pBdr>
      <w:spacing w:after="60" w:line="240" w:lineRule="auto"/>
      <w:ind w:left="0" w:firstLine="0"/>
    </w:pPr>
    <w:rPr>
      <w:rFonts w:ascii="Arial" w:hAnsi="Arial" w:cs="Arial"/>
      <w:bCs/>
      <w:i w:val="0"/>
      <w:color w:val="auto"/>
      <w:kern w:val="24"/>
      <w:sz w:val="36"/>
      <w:szCs w:val="26"/>
      <w:lang w:eastAsia="cs-CZ"/>
    </w:rPr>
  </w:style>
  <w:style w:type="paragraph" w:customStyle="1" w:styleId="NeslovanNadpis4">
    <w:name w:val="Nečíslovaný Nadpis 4"/>
    <w:basedOn w:val="Nadpis4"/>
    <w:next w:val="Normln"/>
    <w:rsid w:val="00E779D3"/>
    <w:pPr>
      <w:tabs>
        <w:tab w:val="left" w:pos="2552"/>
      </w:tabs>
      <w:spacing w:before="240" w:line="240" w:lineRule="auto"/>
      <w:ind w:left="0" w:firstLine="0"/>
    </w:pPr>
    <w:rPr>
      <w:rFonts w:ascii="Arial" w:hAnsi="Arial"/>
      <w:bCs/>
      <w:color w:val="auto"/>
      <w:kern w:val="24"/>
      <w:sz w:val="32"/>
      <w:szCs w:val="28"/>
      <w:u w:val="none"/>
      <w:lang w:eastAsia="cs-CZ"/>
    </w:rPr>
  </w:style>
  <w:style w:type="paragraph" w:customStyle="1" w:styleId="NeslovanNadpis5">
    <w:name w:val="Nečíslovaný Nadpis 5"/>
    <w:basedOn w:val="Nadpis5"/>
    <w:next w:val="Normln"/>
    <w:rsid w:val="00E779D3"/>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E779D3"/>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E779D3"/>
    <w:pPr>
      <w:spacing w:before="120" w:after="60" w:line="240" w:lineRule="auto"/>
      <w:jc w:val="center"/>
    </w:pPr>
    <w:rPr>
      <w:rFonts w:ascii="Arial" w:hAnsi="Arial" w:cs="Arial"/>
      <w:kern w:val="24"/>
      <w:sz w:val="56"/>
      <w:szCs w:val="56"/>
    </w:rPr>
  </w:style>
  <w:style w:type="paragraph" w:customStyle="1" w:styleId="JNadpis2">
    <w:name w:val="J Nadpis 2"/>
    <w:basedOn w:val="Normln"/>
    <w:rsid w:val="00E779D3"/>
    <w:pPr>
      <w:spacing w:before="120" w:after="60" w:line="240" w:lineRule="auto"/>
      <w:jc w:val="both"/>
    </w:pPr>
    <w:rPr>
      <w:rFonts w:ascii="Times New Roman" w:hAnsi="Times New Roman"/>
      <w:kern w:val="24"/>
    </w:rPr>
  </w:style>
  <w:style w:type="paragraph" w:customStyle="1" w:styleId="JNadpis3">
    <w:name w:val="J Nadpis 3"/>
    <w:basedOn w:val="Normln"/>
    <w:rsid w:val="00E779D3"/>
    <w:pPr>
      <w:spacing w:before="120" w:after="60" w:line="240" w:lineRule="auto"/>
      <w:jc w:val="both"/>
    </w:pPr>
    <w:rPr>
      <w:rFonts w:ascii="Times New Roman" w:hAnsi="Times New Roman"/>
      <w:kern w:val="24"/>
    </w:rPr>
  </w:style>
  <w:style w:type="paragraph" w:customStyle="1" w:styleId="JNadpis4">
    <w:name w:val="J Nadpis 4"/>
    <w:basedOn w:val="Normln"/>
    <w:rsid w:val="00E779D3"/>
    <w:pPr>
      <w:spacing w:before="120" w:after="60" w:line="240" w:lineRule="auto"/>
      <w:jc w:val="both"/>
    </w:pPr>
    <w:rPr>
      <w:rFonts w:ascii="Times New Roman" w:hAnsi="Times New Roman"/>
      <w:kern w:val="24"/>
    </w:rPr>
  </w:style>
  <w:style w:type="paragraph" w:styleId="Seznamsodrkami4">
    <w:name w:val="List Bullet 4"/>
    <w:basedOn w:val="Normln"/>
    <w:rsid w:val="00E779D3"/>
    <w:pPr>
      <w:numPr>
        <w:numId w:val="8"/>
      </w:numPr>
      <w:spacing w:before="120" w:after="60" w:line="240" w:lineRule="auto"/>
      <w:jc w:val="both"/>
    </w:pPr>
    <w:rPr>
      <w:rFonts w:ascii="Times New Roman" w:hAnsi="Times New Roman"/>
      <w:kern w:val="24"/>
    </w:rPr>
  </w:style>
  <w:style w:type="paragraph" w:styleId="Seznamsodrkami5">
    <w:name w:val="List Bullet 5"/>
    <w:basedOn w:val="Normln"/>
    <w:rsid w:val="00E779D3"/>
    <w:pPr>
      <w:numPr>
        <w:numId w:val="9"/>
      </w:numPr>
      <w:spacing w:before="120" w:after="60" w:line="240" w:lineRule="auto"/>
      <w:jc w:val="both"/>
    </w:pPr>
    <w:rPr>
      <w:rFonts w:ascii="Times New Roman" w:hAnsi="Times New Roman"/>
      <w:kern w:val="24"/>
    </w:rPr>
  </w:style>
  <w:style w:type="paragraph" w:styleId="Podtitul">
    <w:name w:val="Subtitle"/>
    <w:basedOn w:val="Normln"/>
    <w:link w:val="PodtitulChar"/>
    <w:uiPriority w:val="99"/>
    <w:qFormat/>
    <w:rsid w:val="00E779D3"/>
    <w:pPr>
      <w:spacing w:before="120" w:after="60" w:line="240" w:lineRule="auto"/>
      <w:jc w:val="center"/>
      <w:outlineLvl w:val="1"/>
    </w:pPr>
    <w:rPr>
      <w:rFonts w:ascii="Arial" w:hAnsi="Arial"/>
      <w:kern w:val="24"/>
      <w:sz w:val="24"/>
    </w:rPr>
  </w:style>
  <w:style w:type="character" w:customStyle="1" w:styleId="PodtitulChar">
    <w:name w:val="Podtitul Char"/>
    <w:link w:val="Podtitul"/>
    <w:uiPriority w:val="99"/>
    <w:rsid w:val="00E779D3"/>
    <w:rPr>
      <w:rFonts w:ascii="Arial" w:hAnsi="Arial" w:cs="Arial"/>
      <w:kern w:val="24"/>
      <w:sz w:val="24"/>
      <w:szCs w:val="24"/>
    </w:rPr>
  </w:style>
  <w:style w:type="paragraph" w:customStyle="1" w:styleId="Stylslovanseznam2">
    <w:name w:val="Styl Číslovaný seznam 2 +"/>
    <w:basedOn w:val="slovanseznam2"/>
    <w:rsid w:val="00E779D3"/>
    <w:pPr>
      <w:contextualSpacing/>
    </w:pPr>
    <w:rPr>
      <w:kern w:val="0"/>
    </w:rPr>
  </w:style>
  <w:style w:type="character" w:styleId="Zdraznnintenzivn">
    <w:name w:val="Intense Emphasis"/>
    <w:qFormat/>
    <w:rsid w:val="00E779D3"/>
    <w:rPr>
      <w:b/>
      <w:bCs/>
      <w:i/>
      <w:iCs/>
      <w:color w:val="4F81BD"/>
    </w:rPr>
  </w:style>
  <w:style w:type="paragraph" w:customStyle="1" w:styleId="Odrazky1">
    <w:name w:val="Odrazky1"/>
    <w:basedOn w:val="Normln"/>
    <w:rsid w:val="00E779D3"/>
    <w:pPr>
      <w:numPr>
        <w:numId w:val="11"/>
      </w:numPr>
      <w:spacing w:before="60" w:after="0" w:line="240" w:lineRule="auto"/>
      <w:jc w:val="both"/>
    </w:pPr>
    <w:rPr>
      <w:rFonts w:ascii="Arial" w:hAnsi="Arial"/>
      <w:szCs w:val="20"/>
    </w:rPr>
  </w:style>
  <w:style w:type="paragraph" w:styleId="Zkladntext2">
    <w:name w:val="Body Text 2"/>
    <w:basedOn w:val="Normln"/>
    <w:link w:val="Zkladntext2Char"/>
    <w:rsid w:val="00E779D3"/>
    <w:pPr>
      <w:spacing w:after="0" w:line="240" w:lineRule="auto"/>
      <w:jc w:val="both"/>
    </w:pPr>
    <w:rPr>
      <w:rFonts w:ascii="Times New Roman" w:hAnsi="Times New Roman"/>
      <w:sz w:val="24"/>
    </w:rPr>
  </w:style>
  <w:style w:type="character" w:customStyle="1" w:styleId="Zkladntext2Char">
    <w:name w:val="Základní text 2 Char"/>
    <w:link w:val="Zkladntext2"/>
    <w:rsid w:val="00E779D3"/>
    <w:rPr>
      <w:sz w:val="24"/>
      <w:szCs w:val="24"/>
    </w:rPr>
  </w:style>
  <w:style w:type="character" w:customStyle="1" w:styleId="SeznamsodrkamiCharChar">
    <w:name w:val="Seznam s odrážkami Char Char"/>
    <w:rsid w:val="00E779D3"/>
    <w:rPr>
      <w:kern w:val="24"/>
      <w:sz w:val="24"/>
      <w:szCs w:val="24"/>
      <w:lang w:val="cs-CZ" w:eastAsia="cs-CZ" w:bidi="ar-SA"/>
    </w:rPr>
  </w:style>
  <w:style w:type="paragraph" w:styleId="Revize">
    <w:name w:val="Revision"/>
    <w:hidden/>
    <w:uiPriority w:val="99"/>
    <w:rsid w:val="00E779D3"/>
    <w:rPr>
      <w:kern w:val="24"/>
      <w:sz w:val="24"/>
      <w:szCs w:val="24"/>
    </w:rPr>
  </w:style>
  <w:style w:type="paragraph" w:customStyle="1" w:styleId="xl66">
    <w:name w:val="xl66"/>
    <w:basedOn w:val="Normln"/>
    <w:rsid w:val="00E779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rsid w:val="00E779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rsid w:val="00E779D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rsid w:val="00E779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rsid w:val="00E77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rsid w:val="00E77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rsid w:val="00E779D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character" w:customStyle="1" w:styleId="PedmtkomenteChar">
    <w:name w:val="Předmět komentáře Char"/>
    <w:link w:val="Pedmtkomente"/>
    <w:uiPriority w:val="99"/>
    <w:rsid w:val="00E779D3"/>
    <w:rPr>
      <w:rFonts w:ascii="Garamond" w:hAnsi="Garamond"/>
      <w:b/>
      <w:bCs/>
      <w:lang w:val="cs-CZ" w:eastAsia="cs-CZ" w:bidi="ar-SA"/>
    </w:rPr>
  </w:style>
  <w:style w:type="character" w:customStyle="1" w:styleId="TextbublinyChar">
    <w:name w:val="Text bubliny Char"/>
    <w:link w:val="Textbubliny"/>
    <w:uiPriority w:val="99"/>
    <w:semiHidden/>
    <w:rsid w:val="00E779D3"/>
    <w:rPr>
      <w:rFonts w:ascii="Tahoma" w:hAnsi="Tahoma" w:cs="Tahoma"/>
      <w:sz w:val="16"/>
      <w:szCs w:val="16"/>
    </w:rPr>
  </w:style>
  <w:style w:type="paragraph" w:customStyle="1" w:styleId="Obsah">
    <w:name w:val="Obsah"/>
    <w:basedOn w:val="Normln"/>
    <w:rsid w:val="00E779D3"/>
    <w:pPr>
      <w:pageBreakBefore/>
      <w:pBdr>
        <w:top w:val="single" w:sz="4" w:space="1" w:color="auto"/>
        <w:bottom w:val="single" w:sz="4" w:space="1" w:color="auto"/>
      </w:pBdr>
      <w:shd w:val="pct15" w:color="auto" w:fill="FFFFFF"/>
      <w:spacing w:before="500" w:line="240" w:lineRule="auto"/>
      <w:jc w:val="both"/>
    </w:pPr>
    <w:rPr>
      <w:rFonts w:ascii="Arial" w:hAnsi="Arial"/>
      <w:b/>
      <w:bCs/>
      <w:caps/>
      <w:sz w:val="28"/>
      <w:szCs w:val="20"/>
      <w:lang w:eastAsia="en-US"/>
    </w:rPr>
  </w:style>
  <w:style w:type="paragraph" w:customStyle="1" w:styleId="zvraznn">
    <w:name w:val="zvýrazněný"/>
    <w:basedOn w:val="Normln"/>
    <w:next w:val="Normln"/>
    <w:link w:val="zvraznnChar"/>
    <w:rsid w:val="00E779D3"/>
    <w:pPr>
      <w:pBdr>
        <w:bottom w:val="single" w:sz="2" w:space="1" w:color="003366"/>
      </w:pBdr>
      <w:spacing w:line="240" w:lineRule="auto"/>
      <w:jc w:val="both"/>
    </w:pPr>
    <w:rPr>
      <w:rFonts w:ascii="Arial" w:hAnsi="Arial"/>
      <w:b/>
      <w:color w:val="000080"/>
      <w:sz w:val="24"/>
      <w:szCs w:val="20"/>
      <w:lang w:eastAsia="en-US"/>
    </w:rPr>
  </w:style>
  <w:style w:type="paragraph" w:customStyle="1" w:styleId="StylObsah2Vlevo25cm">
    <w:name w:val="Styl Obsah 2 + Vlevo:  25 cm"/>
    <w:basedOn w:val="Obsah2"/>
    <w:autoRedefine/>
    <w:rsid w:val="00E779D3"/>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E779D3"/>
    <w:rPr>
      <w:rFonts w:ascii="Arial" w:hAnsi="Arial"/>
      <w:b/>
      <w:color w:val="000080"/>
      <w:sz w:val="24"/>
      <w:lang w:eastAsia="en-US"/>
    </w:rPr>
  </w:style>
  <w:style w:type="paragraph" w:customStyle="1" w:styleId="Odrka4">
    <w:name w:val="Odrážka 4"/>
    <w:basedOn w:val="Normln"/>
    <w:rsid w:val="00E779D3"/>
    <w:pPr>
      <w:numPr>
        <w:numId w:val="15"/>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0"/>
    <w:rsid w:val="00E779D3"/>
    <w:pPr>
      <w:tabs>
        <w:tab w:val="num" w:pos="709"/>
      </w:tabs>
      <w:spacing w:line="240" w:lineRule="auto"/>
      <w:ind w:left="709" w:hanging="709"/>
    </w:pPr>
    <w:rPr>
      <w:rFonts w:ascii="Calibri" w:hAnsi="Calibri"/>
      <w:sz w:val="40"/>
      <w:szCs w:val="20"/>
    </w:rPr>
  </w:style>
  <w:style w:type="paragraph" w:customStyle="1" w:styleId="Seznamtabulek">
    <w:name w:val="Seznam tabulek"/>
    <w:basedOn w:val="Normln"/>
    <w:next w:val="Normln"/>
    <w:rsid w:val="00E779D3"/>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rsid w:val="00E779D3"/>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rsid w:val="00E779D3"/>
    <w:pPr>
      <w:suppressLineNumbers/>
      <w:suppressAutoHyphens/>
      <w:spacing w:before="120" w:after="60" w:line="240" w:lineRule="auto"/>
      <w:jc w:val="both"/>
    </w:pPr>
    <w:rPr>
      <w:kern w:val="24"/>
      <w:lang w:eastAsia="ar-SA"/>
    </w:rPr>
  </w:style>
  <w:style w:type="paragraph" w:customStyle="1" w:styleId="Nadpistabulky">
    <w:name w:val="Nadpis tabulky"/>
    <w:basedOn w:val="Obsahtabulky"/>
    <w:rsid w:val="00E779D3"/>
    <w:pPr>
      <w:jc w:val="center"/>
    </w:pPr>
    <w:rPr>
      <w:b/>
      <w:bCs/>
      <w:i/>
      <w:iCs/>
    </w:rPr>
  </w:style>
  <w:style w:type="character" w:customStyle="1" w:styleId="b1">
    <w:name w:val="b1"/>
    <w:rsid w:val="00E779D3"/>
    <w:rPr>
      <w:rFonts w:ascii="Courier New" w:hAnsi="Courier New" w:cs="Courier New" w:hint="default"/>
      <w:b/>
      <w:bCs/>
      <w:strike w:val="0"/>
      <w:dstrike w:val="0"/>
      <w:color w:val="FF0000"/>
      <w:u w:val="none"/>
      <w:effect w:val="none"/>
    </w:rPr>
  </w:style>
  <w:style w:type="character" w:customStyle="1" w:styleId="m1">
    <w:name w:val="m1"/>
    <w:rsid w:val="00E779D3"/>
    <w:rPr>
      <w:color w:val="0000FF"/>
    </w:rPr>
  </w:style>
  <w:style w:type="character" w:customStyle="1" w:styleId="pi1">
    <w:name w:val="pi1"/>
    <w:rsid w:val="00E779D3"/>
    <w:rPr>
      <w:color w:val="0000FF"/>
    </w:rPr>
  </w:style>
  <w:style w:type="character" w:customStyle="1" w:styleId="t1">
    <w:name w:val="t1"/>
    <w:rsid w:val="00E779D3"/>
    <w:rPr>
      <w:color w:val="990000"/>
    </w:rPr>
  </w:style>
  <w:style w:type="paragraph" w:customStyle="1" w:styleId="RLP1">
    <w:name w:val="RL PČ 1"/>
    <w:basedOn w:val="Normln"/>
    <w:qFormat/>
    <w:rsid w:val="007A3E92"/>
    <w:pPr>
      <w:keepNext/>
      <w:numPr>
        <w:numId w:val="35"/>
      </w:numPr>
      <w:spacing w:line="240" w:lineRule="auto"/>
    </w:pPr>
    <w:rPr>
      <w:b/>
      <w:sz w:val="28"/>
    </w:rPr>
  </w:style>
  <w:style w:type="paragraph" w:styleId="Normlnweb">
    <w:name w:val="Normal (Web)"/>
    <w:basedOn w:val="Normln"/>
    <w:rsid w:val="00E779D3"/>
    <w:pPr>
      <w:spacing w:before="100" w:beforeAutospacing="1" w:after="100" w:afterAutospacing="1" w:line="240" w:lineRule="auto"/>
      <w:jc w:val="both"/>
    </w:pPr>
    <w:rPr>
      <w:kern w:val="24"/>
      <w:lang w:val="en-US" w:eastAsia="en-US"/>
    </w:rPr>
  </w:style>
  <w:style w:type="paragraph" w:customStyle="1" w:styleId="SAP1nadpis">
    <w:name w:val="SAP_1nadpis"/>
    <w:basedOn w:val="Nadpis10"/>
    <w:rsid w:val="00E779D3"/>
    <w:pPr>
      <w:tabs>
        <w:tab w:val="num" w:pos="709"/>
      </w:tabs>
      <w:spacing w:before="480" w:after="300" w:line="240" w:lineRule="auto"/>
      <w:ind w:left="709" w:hanging="709"/>
    </w:pPr>
    <w:rPr>
      <w:rFonts w:ascii="Calibri" w:hAnsi="Calibri"/>
      <w:sz w:val="40"/>
    </w:rPr>
  </w:style>
  <w:style w:type="paragraph" w:customStyle="1" w:styleId="SAP2nadpis">
    <w:name w:val="SAP_2nadpis"/>
    <w:basedOn w:val="Nadpis20"/>
    <w:rsid w:val="00E779D3"/>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E779D3"/>
    <w:pPr>
      <w:pBdr>
        <w:bottom w:val="none" w:sz="0" w:space="0" w:color="auto"/>
      </w:pBdr>
      <w:tabs>
        <w:tab w:val="num" w:pos="992"/>
        <w:tab w:val="num" w:pos="1843"/>
      </w:tabs>
      <w:spacing w:before="480" w:after="300" w:line="240" w:lineRule="auto"/>
      <w:ind w:left="1843" w:hanging="1123"/>
    </w:pPr>
    <w:rPr>
      <w:rFonts w:ascii="Calibri" w:hAnsi="Calibri" w:cs="Arial"/>
      <w:i w:val="0"/>
      <w:color w:val="auto"/>
      <w:kern w:val="24"/>
      <w:sz w:val="28"/>
      <w:szCs w:val="26"/>
      <w:lang w:eastAsia="cs-CZ"/>
    </w:rPr>
  </w:style>
  <w:style w:type="paragraph" w:customStyle="1" w:styleId="SAP4nadpis">
    <w:name w:val="SAP_4nadpis"/>
    <w:basedOn w:val="Nadpis4"/>
    <w:rsid w:val="00E779D3"/>
    <w:pPr>
      <w:tabs>
        <w:tab w:val="num" w:pos="1080"/>
        <w:tab w:val="num" w:pos="1800"/>
        <w:tab w:val="left" w:pos="2552"/>
      </w:tabs>
      <w:spacing w:before="360" w:after="180" w:line="240" w:lineRule="auto"/>
      <w:ind w:left="1797" w:hanging="717"/>
    </w:pPr>
    <w:rPr>
      <w:rFonts w:ascii="Calibri" w:hAnsi="Calibri"/>
      <w:b w:val="0"/>
      <w:bCs/>
      <w:color w:val="auto"/>
      <w:kern w:val="24"/>
      <w:sz w:val="28"/>
      <w:szCs w:val="28"/>
      <w:u w:val="none"/>
      <w:lang w:eastAsia="cs-CZ"/>
    </w:rPr>
  </w:style>
  <w:style w:type="paragraph" w:customStyle="1" w:styleId="SAPtext">
    <w:name w:val="SAP_text"/>
    <w:basedOn w:val="Normln"/>
    <w:link w:val="SAPtextChar"/>
    <w:rsid w:val="00E779D3"/>
    <w:pPr>
      <w:spacing w:before="120" w:after="60" w:line="240" w:lineRule="auto"/>
      <w:jc w:val="both"/>
    </w:pPr>
    <w:rPr>
      <w:kern w:val="24"/>
      <w:sz w:val="24"/>
    </w:rPr>
  </w:style>
  <w:style w:type="paragraph" w:customStyle="1" w:styleId="SAPtextodr">
    <w:name w:val="SAP_text_odr"/>
    <w:basedOn w:val="SAPtext"/>
    <w:rsid w:val="00E779D3"/>
    <w:pPr>
      <w:numPr>
        <w:numId w:val="16"/>
      </w:numPr>
      <w:tabs>
        <w:tab w:val="clear" w:pos="720"/>
        <w:tab w:val="num" w:pos="420"/>
      </w:tabs>
      <w:ind w:left="420" w:hanging="420"/>
    </w:pPr>
  </w:style>
  <w:style w:type="paragraph" w:customStyle="1" w:styleId="SAPtextcisl">
    <w:name w:val="SAP_text_cisl"/>
    <w:basedOn w:val="SAPtext"/>
    <w:rsid w:val="00E779D3"/>
    <w:pPr>
      <w:numPr>
        <w:numId w:val="17"/>
      </w:numPr>
      <w:tabs>
        <w:tab w:val="clear" w:pos="900"/>
        <w:tab w:val="num" w:pos="360"/>
        <w:tab w:val="num" w:pos="420"/>
      </w:tabs>
      <w:ind w:left="0" w:firstLine="0"/>
    </w:pPr>
  </w:style>
  <w:style w:type="paragraph" w:customStyle="1" w:styleId="SAPtextabc">
    <w:name w:val="SAP_text_abc"/>
    <w:basedOn w:val="SAPtext"/>
    <w:rsid w:val="00E779D3"/>
    <w:pPr>
      <w:numPr>
        <w:ilvl w:val="1"/>
        <w:numId w:val="17"/>
      </w:numPr>
      <w:tabs>
        <w:tab w:val="clear" w:pos="1440"/>
        <w:tab w:val="num" w:pos="567"/>
      </w:tabs>
      <w:ind w:left="1361" w:hanging="1361"/>
    </w:pPr>
  </w:style>
  <w:style w:type="paragraph" w:customStyle="1" w:styleId="SAPtextodr2">
    <w:name w:val="SAP_text_odr2"/>
    <w:basedOn w:val="SAPtextodr"/>
    <w:rsid w:val="00E779D3"/>
    <w:pPr>
      <w:numPr>
        <w:ilvl w:val="1"/>
      </w:numPr>
      <w:tabs>
        <w:tab w:val="clear" w:pos="1440"/>
        <w:tab w:val="num" w:pos="1474"/>
      </w:tabs>
      <w:ind w:left="1474" w:hanging="737"/>
    </w:pPr>
  </w:style>
  <w:style w:type="character" w:customStyle="1" w:styleId="SAPtextChar">
    <w:name w:val="SAP_text Char"/>
    <w:link w:val="SAPtext"/>
    <w:rsid w:val="00E779D3"/>
    <w:rPr>
      <w:rFonts w:ascii="Calibri" w:hAnsi="Calibri"/>
      <w:kern w:val="24"/>
      <w:sz w:val="24"/>
      <w:szCs w:val="24"/>
    </w:rPr>
  </w:style>
  <w:style w:type="paragraph" w:customStyle="1" w:styleId="SAPdokument">
    <w:name w:val="SAP_dokument"/>
    <w:basedOn w:val="Normln"/>
    <w:rsid w:val="00E779D3"/>
    <w:pPr>
      <w:spacing w:before="120" w:after="60" w:line="360" w:lineRule="auto"/>
      <w:jc w:val="center"/>
    </w:pPr>
    <w:rPr>
      <w:b/>
      <w:kern w:val="24"/>
      <w:sz w:val="52"/>
      <w:szCs w:val="52"/>
    </w:rPr>
  </w:style>
  <w:style w:type="paragraph" w:customStyle="1" w:styleId="SAPobsah">
    <w:name w:val="SAP_obsah"/>
    <w:basedOn w:val="Normln"/>
    <w:rsid w:val="00E779D3"/>
    <w:pPr>
      <w:spacing w:before="120" w:after="60" w:line="240" w:lineRule="auto"/>
      <w:jc w:val="both"/>
    </w:pPr>
    <w:rPr>
      <w:b/>
      <w:kern w:val="24"/>
      <w:u w:val="single"/>
    </w:rPr>
  </w:style>
  <w:style w:type="paragraph" w:customStyle="1" w:styleId="Odstavec">
    <w:name w:val="Odstavec"/>
    <w:basedOn w:val="Normln"/>
    <w:link w:val="OdstavecChar"/>
    <w:rsid w:val="00E779D3"/>
    <w:pPr>
      <w:suppressAutoHyphens/>
      <w:spacing w:before="120" w:after="240" w:line="240" w:lineRule="auto"/>
      <w:ind w:firstLine="709"/>
      <w:jc w:val="both"/>
    </w:pPr>
    <w:rPr>
      <w:rFonts w:ascii="Times New Roman" w:hAnsi="Times New Roman"/>
      <w:sz w:val="24"/>
      <w:lang w:eastAsia="ar-SA"/>
    </w:rPr>
  </w:style>
  <w:style w:type="paragraph" w:styleId="Zkladntext3">
    <w:name w:val="Body Text 3"/>
    <w:basedOn w:val="Normln"/>
    <w:link w:val="Zkladntext3Char"/>
    <w:rsid w:val="00E779D3"/>
    <w:pPr>
      <w:suppressAutoHyphens/>
      <w:spacing w:line="240" w:lineRule="auto"/>
    </w:pPr>
    <w:rPr>
      <w:rFonts w:ascii="Times New Roman" w:hAnsi="Times New Roman"/>
      <w:sz w:val="16"/>
      <w:szCs w:val="16"/>
      <w:lang w:eastAsia="ar-SA"/>
    </w:rPr>
  </w:style>
  <w:style w:type="character" w:customStyle="1" w:styleId="Zkladntext3Char">
    <w:name w:val="Základní text 3 Char"/>
    <w:link w:val="Zkladntext3"/>
    <w:rsid w:val="00E779D3"/>
    <w:rPr>
      <w:sz w:val="16"/>
      <w:szCs w:val="16"/>
      <w:lang w:eastAsia="ar-SA"/>
    </w:rPr>
  </w:style>
  <w:style w:type="character" w:customStyle="1" w:styleId="OdstavecChar">
    <w:name w:val="Odstavec Char"/>
    <w:link w:val="Odstavec"/>
    <w:rsid w:val="00E779D3"/>
    <w:rPr>
      <w:sz w:val="24"/>
      <w:szCs w:val="24"/>
      <w:lang w:eastAsia="ar-SA"/>
    </w:rPr>
  </w:style>
  <w:style w:type="paragraph" w:customStyle="1" w:styleId="CharChar3Char">
    <w:name w:val="Char Char3 Char"/>
    <w:basedOn w:val="Normln"/>
    <w:rsid w:val="00E779D3"/>
    <w:pPr>
      <w:spacing w:after="160" w:line="240" w:lineRule="exact"/>
    </w:pPr>
    <w:rPr>
      <w:rFonts w:ascii="Times New Roman Bold" w:hAnsi="Times New Roman Bold"/>
      <w:szCs w:val="26"/>
      <w:lang w:val="sk-SK" w:eastAsia="en-US"/>
    </w:rPr>
  </w:style>
  <w:style w:type="character" w:styleId="Siln">
    <w:name w:val="Strong"/>
    <w:qFormat/>
    <w:rsid w:val="00E779D3"/>
    <w:rPr>
      <w:b/>
      <w:bCs/>
    </w:rPr>
  </w:style>
  <w:style w:type="paragraph" w:customStyle="1" w:styleId="RLlnek">
    <w:name w:val="RL Článek"/>
    <w:basedOn w:val="Normln"/>
    <w:uiPriority w:val="99"/>
    <w:rsid w:val="00C429B8"/>
    <w:pPr>
      <w:keepNext/>
      <w:numPr>
        <w:numId w:val="18"/>
      </w:numPr>
      <w:spacing w:before="360" w:after="240" w:line="240" w:lineRule="auto"/>
      <w:jc w:val="both"/>
    </w:pPr>
    <w:rPr>
      <w:rFonts w:ascii="Arial" w:eastAsia="Calibri" w:hAnsi="Arial" w:cs="Arial"/>
      <w:b/>
      <w:bCs/>
      <w:i/>
      <w:iCs/>
    </w:rPr>
  </w:style>
  <w:style w:type="paragraph" w:customStyle="1" w:styleId="RLOdstavec">
    <w:name w:val="RL Odstavec"/>
    <w:basedOn w:val="Normln"/>
    <w:uiPriority w:val="99"/>
    <w:rsid w:val="00C429B8"/>
    <w:pPr>
      <w:numPr>
        <w:ilvl w:val="1"/>
        <w:numId w:val="18"/>
      </w:numPr>
      <w:spacing w:line="240" w:lineRule="auto"/>
      <w:jc w:val="both"/>
    </w:pPr>
    <w:rPr>
      <w:rFonts w:ascii="Arial" w:eastAsia="Calibri" w:hAnsi="Arial" w:cs="Arial"/>
    </w:rPr>
  </w:style>
  <w:style w:type="paragraph" w:customStyle="1" w:styleId="doplnuchaze">
    <w:name w:val="doplní uchazeč"/>
    <w:basedOn w:val="Normln"/>
    <w:link w:val="doplnuchazeChar"/>
    <w:qFormat/>
    <w:rsid w:val="00ED3C3A"/>
    <w:pPr>
      <w:jc w:val="center"/>
    </w:pPr>
    <w:rPr>
      <w:b/>
      <w:snapToGrid w:val="0"/>
      <w:szCs w:val="22"/>
    </w:rPr>
  </w:style>
  <w:style w:type="character" w:customStyle="1" w:styleId="doplnuchazeChar">
    <w:name w:val="doplní uchazeč Char"/>
    <w:link w:val="doplnuchaze"/>
    <w:rsid w:val="00ED3C3A"/>
    <w:rPr>
      <w:rFonts w:ascii="Calibri" w:hAnsi="Calibri"/>
      <w:b/>
      <w:snapToGrid w:val="0"/>
      <w:sz w:val="22"/>
      <w:szCs w:val="22"/>
    </w:rPr>
  </w:style>
  <w:style w:type="paragraph" w:customStyle="1" w:styleId="doplnzadavatel">
    <w:name w:val="doplní zadavatel"/>
    <w:basedOn w:val="doplnuchaze"/>
    <w:qFormat/>
    <w:rsid w:val="00ED3C3A"/>
    <w:rPr>
      <w:lang w:eastAsia="en-US"/>
    </w:rPr>
  </w:style>
  <w:style w:type="paragraph" w:customStyle="1" w:styleId="StyldoplnuchazeBlVechnavelk">
    <w:name w:val="Styl doplní uchazeč + Bílá Všechna velká"/>
    <w:basedOn w:val="doplnuchaze"/>
    <w:rsid w:val="000E0118"/>
    <w:rPr>
      <w:bCs/>
      <w:color w:val="FFFFFF"/>
    </w:rPr>
  </w:style>
  <w:style w:type="paragraph" w:styleId="Zkladntextodsazen2">
    <w:name w:val="Body Text Indent 2"/>
    <w:basedOn w:val="Normln"/>
    <w:link w:val="Zkladntextodsazen2Char"/>
    <w:rsid w:val="00C8134C"/>
    <w:pPr>
      <w:spacing w:line="480" w:lineRule="auto"/>
      <w:ind w:left="283"/>
    </w:pPr>
    <w:rPr>
      <w:rFonts w:ascii="Times New Roman" w:hAnsi="Times New Roman"/>
      <w:sz w:val="24"/>
    </w:rPr>
  </w:style>
  <w:style w:type="character" w:customStyle="1" w:styleId="Zkladntextodsazen2Char">
    <w:name w:val="Základní text odsazený 2 Char"/>
    <w:link w:val="Zkladntextodsazen2"/>
    <w:rsid w:val="00C8134C"/>
    <w:rPr>
      <w:sz w:val="24"/>
      <w:szCs w:val="24"/>
    </w:rPr>
  </w:style>
  <w:style w:type="paragraph" w:customStyle="1" w:styleId="Styl2">
    <w:name w:val="Styl2"/>
    <w:basedOn w:val="Nadpis10"/>
    <w:autoRedefine/>
    <w:qFormat/>
    <w:rsid w:val="00C8134C"/>
    <w:pPr>
      <w:keepNext w:val="0"/>
      <w:shd w:val="solid" w:color="FFFFFF" w:fill="FFFFFF"/>
      <w:tabs>
        <w:tab w:val="num" w:pos="454"/>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0"/>
    <w:autoRedefine/>
    <w:qFormat/>
    <w:rsid w:val="00C8134C"/>
    <w:pPr>
      <w:keepNext w:val="0"/>
      <w:shd w:val="solid" w:color="FFFFFF" w:fill="FFFFFF"/>
      <w:spacing w:before="360" w:after="240" w:line="240" w:lineRule="auto"/>
      <w:jc w:val="both"/>
    </w:pPr>
    <w:rPr>
      <w:caps/>
      <w:kern w:val="0"/>
      <w:sz w:val="20"/>
      <w:szCs w:val="20"/>
      <w:u w:val="single"/>
      <w:lang w:eastAsia="en-US"/>
    </w:rPr>
  </w:style>
  <w:style w:type="paragraph" w:customStyle="1" w:styleId="dkanormln">
    <w:name w:val="Øádka normální"/>
    <w:basedOn w:val="Normln"/>
    <w:rsid w:val="00C8134C"/>
    <w:pPr>
      <w:spacing w:after="0" w:line="240" w:lineRule="auto"/>
      <w:jc w:val="both"/>
    </w:pPr>
    <w:rPr>
      <w:rFonts w:ascii="Times New Roman" w:hAnsi="Times New Roman"/>
      <w:kern w:val="16"/>
      <w:sz w:val="24"/>
      <w:szCs w:val="20"/>
    </w:rPr>
  </w:style>
  <w:style w:type="paragraph" w:customStyle="1" w:styleId="Textodstavce">
    <w:name w:val="Text odstavce"/>
    <w:basedOn w:val="Normln"/>
    <w:rsid w:val="00C8134C"/>
    <w:pPr>
      <w:numPr>
        <w:ilvl w:val="6"/>
        <w:numId w:val="19"/>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C8134C"/>
    <w:pPr>
      <w:numPr>
        <w:ilvl w:val="8"/>
        <w:numId w:val="19"/>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C8134C"/>
    <w:pPr>
      <w:numPr>
        <w:ilvl w:val="7"/>
        <w:numId w:val="19"/>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rsid w:val="00C8134C"/>
    <w:pPr>
      <w:spacing w:before="280" w:after="280" w:line="240" w:lineRule="auto"/>
    </w:pPr>
    <w:rPr>
      <w:rFonts w:ascii="Times New Roman" w:hAnsi="Times New Roman"/>
      <w:sz w:val="20"/>
      <w:lang w:eastAsia="ar-SA"/>
    </w:rPr>
  </w:style>
  <w:style w:type="character" w:customStyle="1" w:styleId="CharChar">
    <w:name w:val="Char Char"/>
    <w:rsid w:val="00C8134C"/>
    <w:rPr>
      <w:rFonts w:ascii="Arial" w:hAnsi="Arial" w:cs="Arial" w:hint="default"/>
      <w:b/>
      <w:bCs/>
      <w:kern w:val="32"/>
      <w:sz w:val="32"/>
      <w:szCs w:val="32"/>
      <w:lang w:val="cs-CZ" w:eastAsia="cs-CZ" w:bidi="ar-SA"/>
    </w:rPr>
  </w:style>
  <w:style w:type="paragraph" w:customStyle="1" w:styleId="Textkolonky">
    <w:name w:val="Text kolonky"/>
    <w:basedOn w:val="Normln"/>
    <w:rsid w:val="00C8134C"/>
    <w:pPr>
      <w:spacing w:before="40" w:after="0" w:line="240" w:lineRule="auto"/>
    </w:pPr>
    <w:rPr>
      <w:rFonts w:ascii="Arial Narrow" w:hAnsi="Arial Narrow"/>
      <w:spacing w:val="8"/>
      <w:kern w:val="20"/>
      <w:szCs w:val="20"/>
    </w:rPr>
  </w:style>
  <w:style w:type="paragraph" w:customStyle="1" w:styleId="BodySingle">
    <w:name w:val="Body Single"/>
    <w:basedOn w:val="Zkladntext"/>
    <w:link w:val="BodySingleChar1"/>
    <w:rsid w:val="00C8134C"/>
    <w:pPr>
      <w:spacing w:before="40" w:after="80" w:line="240" w:lineRule="exact"/>
      <w:jc w:val="both"/>
    </w:pPr>
    <w:rPr>
      <w:rFonts w:ascii="Verdana" w:hAnsi="Verdana"/>
      <w:sz w:val="16"/>
      <w:szCs w:val="16"/>
    </w:rPr>
  </w:style>
  <w:style w:type="character" w:customStyle="1" w:styleId="BodySingleChar1">
    <w:name w:val="Body Single Char1"/>
    <w:link w:val="BodySingle"/>
    <w:rsid w:val="00C8134C"/>
    <w:rPr>
      <w:rFonts w:ascii="Verdana" w:hAnsi="Verdana"/>
      <w:sz w:val="16"/>
      <w:szCs w:val="16"/>
    </w:rPr>
  </w:style>
  <w:style w:type="paragraph" w:styleId="Zkladntextodsazen3">
    <w:name w:val="Body Text Indent 3"/>
    <w:basedOn w:val="Normln"/>
    <w:link w:val="Zkladntextodsazen3Char"/>
    <w:rsid w:val="00C8134C"/>
    <w:pPr>
      <w:spacing w:line="240" w:lineRule="auto"/>
      <w:ind w:left="283"/>
    </w:pPr>
    <w:rPr>
      <w:rFonts w:ascii="Times New Roman" w:hAnsi="Times New Roman"/>
      <w:sz w:val="16"/>
      <w:szCs w:val="16"/>
    </w:rPr>
  </w:style>
  <w:style w:type="character" w:customStyle="1" w:styleId="Zkladntextodsazen3Char">
    <w:name w:val="Základní text odsazený 3 Char"/>
    <w:link w:val="Zkladntextodsazen3"/>
    <w:rsid w:val="00C8134C"/>
    <w:rPr>
      <w:sz w:val="16"/>
      <w:szCs w:val="16"/>
    </w:rPr>
  </w:style>
  <w:style w:type="character" w:styleId="Zvraznn0">
    <w:name w:val="Emphasis"/>
    <w:uiPriority w:val="20"/>
    <w:qFormat/>
    <w:rsid w:val="00C8134C"/>
    <w:rPr>
      <w:i/>
      <w:iCs/>
    </w:rPr>
  </w:style>
  <w:style w:type="character" w:customStyle="1" w:styleId="CharChar1">
    <w:name w:val="Char Char1"/>
    <w:rsid w:val="00C8134C"/>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C8134C"/>
    <w:pPr>
      <w:numPr>
        <w:numId w:val="20"/>
      </w:numPr>
      <w:spacing w:line="320" w:lineRule="atLeast"/>
    </w:pPr>
    <w:rPr>
      <w:rFonts w:ascii="Arial" w:hAnsi="Arial"/>
      <w:sz w:val="20"/>
      <w:szCs w:val="20"/>
    </w:rPr>
  </w:style>
  <w:style w:type="paragraph" w:customStyle="1" w:styleId="RLlnekzadvacdokumentace">
    <w:name w:val="RL Článek zadávací dokumentace"/>
    <w:basedOn w:val="Normln"/>
    <w:next w:val="RLTextlnkuslovan"/>
    <w:rsid w:val="00C8134C"/>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rsid w:val="00C8134C"/>
    <w:pPr>
      <w:numPr>
        <w:numId w:val="21"/>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rsid w:val="00C8134C"/>
    <w:pPr>
      <w:numPr>
        <w:numId w:val="22"/>
      </w:numPr>
      <w:spacing w:line="320" w:lineRule="atLeast"/>
      <w:jc w:val="both"/>
    </w:pPr>
    <w:rPr>
      <w:rFonts w:ascii="Arial" w:hAnsi="Arial"/>
      <w:b/>
      <w:bCs/>
      <w:sz w:val="20"/>
      <w:szCs w:val="20"/>
      <w:u w:val="single"/>
    </w:rPr>
  </w:style>
  <w:style w:type="paragraph" w:customStyle="1" w:styleId="RLTextodstavceslovan">
    <w:name w:val="RL Text odstavce číslovaný"/>
    <w:basedOn w:val="Normln"/>
    <w:rsid w:val="00C8134C"/>
    <w:pPr>
      <w:tabs>
        <w:tab w:val="num" w:pos="709"/>
        <w:tab w:val="num" w:pos="1474"/>
      </w:tabs>
      <w:ind w:left="1474" w:hanging="737"/>
      <w:jc w:val="both"/>
    </w:pPr>
    <w:rPr>
      <w:rFonts w:ascii="Arial" w:hAnsi="Arial"/>
      <w:b/>
      <w:sz w:val="20"/>
      <w:u w:val="single"/>
    </w:rPr>
  </w:style>
  <w:style w:type="paragraph" w:customStyle="1" w:styleId="Zadvacdokumentacenadpis">
    <w:name w:val="Zadávací dokumentace nadpis"/>
    <w:basedOn w:val="RLTextodstavceslovan"/>
    <w:rsid w:val="00C8134C"/>
    <w:pPr>
      <w:tabs>
        <w:tab w:val="clear" w:pos="1474"/>
      </w:tabs>
      <w:ind w:left="0" w:firstLine="0"/>
    </w:pPr>
  </w:style>
  <w:style w:type="paragraph" w:customStyle="1" w:styleId="1">
    <w:name w:val="1"/>
    <w:basedOn w:val="Normln"/>
    <w:next w:val="Rozloendokumentu"/>
    <w:link w:val="RozloendokumentuChar"/>
    <w:rsid w:val="00C8134C"/>
    <w:pPr>
      <w:shd w:val="clear" w:color="auto" w:fill="000080"/>
      <w:spacing w:before="120" w:after="60" w:line="240" w:lineRule="auto"/>
      <w:jc w:val="both"/>
    </w:pPr>
    <w:rPr>
      <w:rFonts w:ascii="Tahoma" w:hAnsi="Tahoma"/>
      <w:kern w:val="24"/>
      <w:sz w:val="20"/>
      <w:szCs w:val="20"/>
    </w:rPr>
  </w:style>
  <w:style w:type="character" w:customStyle="1" w:styleId="RozloendokumentuChar">
    <w:name w:val="Rozložení dokumentu Char"/>
    <w:link w:val="1"/>
    <w:rsid w:val="00C8134C"/>
    <w:rPr>
      <w:rFonts w:ascii="Tahoma" w:hAnsi="Tahoma" w:cs="Tahoma"/>
      <w:kern w:val="24"/>
      <w:shd w:val="clear" w:color="auto" w:fill="000080"/>
    </w:rPr>
  </w:style>
  <w:style w:type="paragraph" w:customStyle="1" w:styleId="Styl1">
    <w:name w:val="Styl1"/>
    <w:basedOn w:val="Nadpis10"/>
    <w:qFormat/>
    <w:rsid w:val="00C8134C"/>
    <w:pPr>
      <w:pageBreakBefore/>
      <w:shd w:val="clear" w:color="000066" w:fill="808080"/>
      <w:tabs>
        <w:tab w:val="num" w:pos="567"/>
      </w:tabs>
      <w:spacing w:before="500" w:after="300" w:line="300" w:lineRule="exact"/>
      <w:ind w:left="431" w:hanging="431"/>
    </w:pPr>
    <w:rPr>
      <w:rFonts w:ascii="Garamond" w:hAnsi="Garamond"/>
    </w:rPr>
  </w:style>
  <w:style w:type="paragraph" w:customStyle="1" w:styleId="Styl4">
    <w:name w:val="Styl4"/>
    <w:basedOn w:val="Nadpis10"/>
    <w:qFormat/>
    <w:rsid w:val="00C8134C"/>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rPr>
  </w:style>
  <w:style w:type="paragraph" w:customStyle="1" w:styleId="Styl5">
    <w:name w:val="Styl5"/>
    <w:basedOn w:val="Nadpis20"/>
    <w:qFormat/>
    <w:rsid w:val="00C8134C"/>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C8134C"/>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qFormat/>
    <w:rsid w:val="00C8134C"/>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0"/>
    <w:qFormat/>
    <w:rsid w:val="00C8134C"/>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C8134C"/>
    <w:pPr>
      <w:pBdr>
        <w:bottom w:val="single" w:sz="8" w:space="1" w:color="auto"/>
      </w:pBdr>
    </w:pPr>
    <w:rPr>
      <w:rFonts w:ascii="Garamond" w:hAnsi="Garamond"/>
      <w:color w:val="auto"/>
      <w:szCs w:val="24"/>
    </w:rPr>
  </w:style>
  <w:style w:type="paragraph" w:customStyle="1" w:styleId="Styl10">
    <w:name w:val="Styl10"/>
    <w:basedOn w:val="Nadpis20"/>
    <w:qFormat/>
    <w:rsid w:val="00C8134C"/>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C8134C"/>
    <w:pPr>
      <w:pBdr>
        <w:bottom w:val="single" w:sz="8" w:space="1" w:color="auto"/>
      </w:pBdr>
    </w:pPr>
    <w:rPr>
      <w:rFonts w:ascii="Garamond" w:hAnsi="Garamond"/>
      <w:color w:val="auto"/>
    </w:rPr>
  </w:style>
  <w:style w:type="paragraph" w:customStyle="1" w:styleId="Styl12">
    <w:name w:val="Styl12"/>
    <w:basedOn w:val="Nadpis20"/>
    <w:qFormat/>
    <w:rsid w:val="00C8134C"/>
    <w:pPr>
      <w:pageBreakBefore/>
      <w:numPr>
        <w:numId w:val="24"/>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C8134C"/>
    <w:pPr>
      <w:pBdr>
        <w:bottom w:val="single" w:sz="8" w:space="1" w:color="auto"/>
      </w:pBdr>
    </w:pPr>
    <w:rPr>
      <w:rFonts w:ascii="Garamond" w:hAnsi="Garamond"/>
      <w:color w:val="auto"/>
    </w:rPr>
  </w:style>
  <w:style w:type="paragraph" w:customStyle="1" w:styleId="Styl14">
    <w:name w:val="Styl14"/>
    <w:basedOn w:val="Nadpis3"/>
    <w:qFormat/>
    <w:rsid w:val="00C8134C"/>
    <w:pPr>
      <w:numPr>
        <w:numId w:val="24"/>
      </w:numPr>
      <w:pBdr>
        <w:bottom w:val="single" w:sz="8" w:space="1" w:color="auto"/>
      </w:pBdr>
    </w:pPr>
    <w:rPr>
      <w:rFonts w:ascii="Garamond" w:hAnsi="Garamond"/>
      <w:color w:val="auto"/>
    </w:rPr>
  </w:style>
  <w:style w:type="paragraph" w:customStyle="1" w:styleId="Styl15">
    <w:name w:val="Styl15"/>
    <w:basedOn w:val="Normln"/>
    <w:qFormat/>
    <w:rsid w:val="00C8134C"/>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qFormat/>
    <w:rsid w:val="00C8134C"/>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qFormat/>
    <w:rsid w:val="00C8134C"/>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qFormat/>
    <w:rsid w:val="00C8134C"/>
    <w:pPr>
      <w:numPr>
        <w:numId w:val="23"/>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semiHidden/>
    <w:rsid w:val="00C8134C"/>
    <w:pPr>
      <w:spacing w:after="160" w:line="240" w:lineRule="exact"/>
    </w:pPr>
    <w:rPr>
      <w:rFonts w:ascii="Arial" w:hAnsi="Arial"/>
      <w:szCs w:val="22"/>
      <w:lang w:val="en-US" w:eastAsia="en-US"/>
    </w:rPr>
  </w:style>
  <w:style w:type="character" w:customStyle="1" w:styleId="Tun">
    <w:name w:val="Tučné"/>
    <w:uiPriority w:val="99"/>
    <w:rsid w:val="0004560F"/>
    <w:rPr>
      <w:b/>
    </w:rPr>
  </w:style>
  <w:style w:type="paragraph" w:customStyle="1" w:styleId="Normlntext">
    <w:name w:val="Normální text"/>
    <w:basedOn w:val="Normln"/>
    <w:link w:val="NormlntextChar1"/>
    <w:uiPriority w:val="99"/>
    <w:rsid w:val="0004560F"/>
    <w:pPr>
      <w:tabs>
        <w:tab w:val="left" w:pos="851"/>
      </w:tabs>
      <w:spacing w:after="0" w:line="240" w:lineRule="auto"/>
      <w:ind w:left="851"/>
      <w:jc w:val="both"/>
    </w:pPr>
    <w:rPr>
      <w:rFonts w:ascii="Times New Roman" w:hAnsi="Times New Roman"/>
      <w:szCs w:val="22"/>
    </w:rPr>
  </w:style>
  <w:style w:type="paragraph" w:customStyle="1" w:styleId="Souhrn">
    <w:name w:val="Souhrn"/>
    <w:basedOn w:val="Normln"/>
    <w:next w:val="Normlntext"/>
    <w:uiPriority w:val="99"/>
    <w:rsid w:val="0004560F"/>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04560F"/>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04560F"/>
    <w:pPr>
      <w:ind w:left="1418"/>
    </w:pPr>
  </w:style>
  <w:style w:type="paragraph" w:customStyle="1" w:styleId="Pata">
    <w:name w:val="Pata"/>
    <w:basedOn w:val="Normln"/>
    <w:uiPriority w:val="99"/>
    <w:rsid w:val="0004560F"/>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04560F"/>
    <w:rPr>
      <w:b/>
      <w:bCs/>
      <w:sz w:val="34"/>
      <w:szCs w:val="34"/>
    </w:rPr>
  </w:style>
  <w:style w:type="paragraph" w:customStyle="1" w:styleId="BDONzevdokumentu">
    <w:name w:val="BDO Název dokumentu"/>
    <w:basedOn w:val="BDOVerze"/>
    <w:uiPriority w:val="99"/>
    <w:rsid w:val="0004560F"/>
    <w:pPr>
      <w:framePr w:wrap="auto" w:vAnchor="text" w:hAnchor="text" w:y="1"/>
      <w:suppressAutoHyphens/>
    </w:pPr>
    <w:rPr>
      <w:sz w:val="36"/>
      <w:szCs w:val="36"/>
    </w:rPr>
  </w:style>
  <w:style w:type="paragraph" w:customStyle="1" w:styleId="Upozornn">
    <w:name w:val="Upozornění"/>
    <w:basedOn w:val="Normln"/>
    <w:uiPriority w:val="99"/>
    <w:rsid w:val="0004560F"/>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04560F"/>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04560F"/>
    <w:pPr>
      <w:keepLines/>
      <w:spacing w:before="40" w:after="40"/>
    </w:pPr>
    <w:rPr>
      <w:b/>
      <w:bCs/>
    </w:rPr>
  </w:style>
  <w:style w:type="paragraph" w:customStyle="1" w:styleId="Tabulkavpravo">
    <w:name w:val="Tabulka vpravo"/>
    <w:basedOn w:val="Tabulkavlevo"/>
    <w:uiPriority w:val="99"/>
    <w:rsid w:val="0004560F"/>
    <w:pPr>
      <w:tabs>
        <w:tab w:val="right" w:pos="9639"/>
      </w:tabs>
      <w:jc w:val="right"/>
    </w:pPr>
  </w:style>
  <w:style w:type="paragraph" w:customStyle="1" w:styleId="Tabulkasted">
    <w:name w:val="Tabulka střed"/>
    <w:basedOn w:val="Tabulkavlevo"/>
    <w:uiPriority w:val="99"/>
    <w:rsid w:val="0004560F"/>
    <w:pPr>
      <w:tabs>
        <w:tab w:val="right" w:pos="9639"/>
      </w:tabs>
      <w:jc w:val="center"/>
    </w:pPr>
  </w:style>
  <w:style w:type="paragraph" w:customStyle="1" w:styleId="Tabulkazhlavsted">
    <w:name w:val="Tabulka záhlaví střed"/>
    <w:basedOn w:val="Tabulkazhlavvlevo"/>
    <w:uiPriority w:val="99"/>
    <w:rsid w:val="0004560F"/>
    <w:pPr>
      <w:jc w:val="center"/>
    </w:pPr>
  </w:style>
  <w:style w:type="paragraph" w:customStyle="1" w:styleId="ra">
    <w:name w:val="Čára"/>
    <w:basedOn w:val="Normln"/>
    <w:uiPriority w:val="99"/>
    <w:rsid w:val="0004560F"/>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04560F"/>
    <w:pPr>
      <w:jc w:val="right"/>
    </w:pPr>
  </w:style>
  <w:style w:type="paragraph" w:customStyle="1" w:styleId="BDOLogo">
    <w:name w:val="BDO Logo"/>
    <w:basedOn w:val="BDOVerze"/>
    <w:uiPriority w:val="99"/>
    <w:rsid w:val="0004560F"/>
    <w:pPr>
      <w:tabs>
        <w:tab w:val="right" w:pos="9639"/>
      </w:tabs>
    </w:pPr>
    <w:rPr>
      <w:color w:val="003399"/>
      <w:sz w:val="22"/>
    </w:rPr>
  </w:style>
  <w:style w:type="character" w:customStyle="1" w:styleId="Texttun">
    <w:name w:val="Text tučně"/>
    <w:uiPriority w:val="99"/>
    <w:rsid w:val="0004560F"/>
    <w:rPr>
      <w:b/>
    </w:rPr>
  </w:style>
  <w:style w:type="character" w:customStyle="1" w:styleId="Textkurzva">
    <w:name w:val="Text kurzíva"/>
    <w:uiPriority w:val="99"/>
    <w:rsid w:val="0004560F"/>
    <w:rPr>
      <w:i/>
    </w:rPr>
  </w:style>
  <w:style w:type="paragraph" w:customStyle="1" w:styleId="CPopis">
    <w:name w:val="CPopis"/>
    <w:basedOn w:val="Normlntext"/>
    <w:next w:val="Normln"/>
    <w:uiPriority w:val="99"/>
    <w:rsid w:val="0004560F"/>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04560F"/>
    <w:rPr>
      <w:b/>
      <w:i/>
    </w:rPr>
  </w:style>
  <w:style w:type="paragraph" w:customStyle="1" w:styleId="Odrkabod2">
    <w:name w:val="Odrážka bod2"/>
    <w:basedOn w:val="Zkladntext"/>
    <w:uiPriority w:val="99"/>
    <w:rsid w:val="0004560F"/>
    <w:pPr>
      <w:keepNext/>
      <w:keepLines/>
      <w:numPr>
        <w:ilvl w:val="1"/>
        <w:numId w:val="25"/>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04560F"/>
    <w:pPr>
      <w:numPr>
        <w:numId w:val="28"/>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04560F"/>
    <w:pPr>
      <w:numPr>
        <w:numId w:val="26"/>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04560F"/>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04560F"/>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04560F"/>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04560F"/>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04560F"/>
    <w:pPr>
      <w:keepLines/>
      <w:tabs>
        <w:tab w:val="clear" w:pos="851"/>
      </w:tabs>
      <w:spacing w:after="0"/>
    </w:pPr>
    <w:rPr>
      <w:sz w:val="18"/>
      <w:szCs w:val="18"/>
    </w:rPr>
  </w:style>
  <w:style w:type="character" w:customStyle="1" w:styleId="Textkapitlky">
    <w:name w:val="Text kapitálky"/>
    <w:uiPriority w:val="99"/>
    <w:rsid w:val="0004560F"/>
    <w:rPr>
      <w:smallCaps/>
    </w:rPr>
  </w:style>
  <w:style w:type="paragraph" w:customStyle="1" w:styleId="Textvysvtlivky">
    <w:name w:val="Text vysvětlivky"/>
    <w:basedOn w:val="Normln"/>
    <w:uiPriority w:val="99"/>
    <w:rsid w:val="0004560F"/>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04560F"/>
    <w:rPr>
      <w:sz w:val="16"/>
      <w:szCs w:val="16"/>
    </w:rPr>
  </w:style>
  <w:style w:type="paragraph" w:customStyle="1" w:styleId="Textpoznmky">
    <w:name w:val="Text poznámky"/>
    <w:basedOn w:val="Normln"/>
    <w:uiPriority w:val="99"/>
    <w:rsid w:val="0004560F"/>
    <w:pPr>
      <w:tabs>
        <w:tab w:val="left" w:pos="851"/>
      </w:tabs>
      <w:spacing w:after="0" w:line="240" w:lineRule="auto"/>
      <w:jc w:val="both"/>
    </w:pPr>
    <w:rPr>
      <w:rFonts w:ascii="Times New Roman" w:hAnsi="Times New Roman"/>
      <w:sz w:val="20"/>
      <w:szCs w:val="20"/>
    </w:rPr>
  </w:style>
  <w:style w:type="paragraph" w:customStyle="1" w:styleId="Ploha1">
    <w:name w:val="Příloha 1"/>
    <w:basedOn w:val="Nadpis10"/>
    <w:next w:val="Zkladntext"/>
    <w:uiPriority w:val="99"/>
    <w:rsid w:val="0004560F"/>
    <w:pPr>
      <w:pageBreakBefore/>
      <w:numPr>
        <w:numId w:val="30"/>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0"/>
    <w:next w:val="Zkladntext"/>
    <w:uiPriority w:val="99"/>
    <w:rsid w:val="0004560F"/>
    <w:pPr>
      <w:numPr>
        <w:numId w:val="30"/>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04560F"/>
    <w:pPr>
      <w:numPr>
        <w:numId w:val="30"/>
      </w:numPr>
      <w:pBdr>
        <w:bottom w:val="none" w:sz="0" w:space="0" w:color="auto"/>
      </w:pBdr>
      <w:spacing w:line="240" w:lineRule="auto"/>
      <w:jc w:val="both"/>
      <w:outlineLvl w:val="3"/>
    </w:pPr>
    <w:rPr>
      <w:rFonts w:ascii="Times New Roman" w:hAnsi="Times New Roman"/>
      <w:bCs/>
      <w:i w:val="0"/>
      <w:color w:val="auto"/>
      <w:lang w:eastAsia="cs-CZ"/>
    </w:rPr>
  </w:style>
  <w:style w:type="paragraph" w:customStyle="1" w:styleId="Zkladpoznmkypodarou">
    <w:name w:val="Základ poznámky pod čarou"/>
    <w:basedOn w:val="Normln"/>
    <w:uiPriority w:val="99"/>
    <w:rsid w:val="0004560F"/>
    <w:pPr>
      <w:keepLines/>
      <w:spacing w:before="20" w:after="0" w:line="200" w:lineRule="atLeast"/>
      <w:jc w:val="both"/>
    </w:pPr>
    <w:rPr>
      <w:rFonts w:ascii="Times New Roman" w:hAnsi="Times New Roman"/>
      <w:spacing w:val="-5"/>
      <w:sz w:val="16"/>
      <w:szCs w:val="16"/>
    </w:rPr>
  </w:style>
  <w:style w:type="paragraph" w:styleId="Textvysvtlivek">
    <w:name w:val="endnote text"/>
    <w:basedOn w:val="Normln"/>
    <w:link w:val="TextvysvtlivekChar"/>
    <w:uiPriority w:val="99"/>
    <w:rsid w:val="0004560F"/>
    <w:pPr>
      <w:tabs>
        <w:tab w:val="left" w:pos="851"/>
      </w:tabs>
      <w:spacing w:after="0" w:line="240" w:lineRule="auto"/>
      <w:jc w:val="both"/>
    </w:pPr>
    <w:rPr>
      <w:rFonts w:ascii="Times New Roman" w:hAnsi="Times New Roman"/>
      <w:sz w:val="20"/>
      <w:szCs w:val="20"/>
    </w:rPr>
  </w:style>
  <w:style w:type="character" w:customStyle="1" w:styleId="TextvysvtlivekChar">
    <w:name w:val="Text vysvětlivek Char"/>
    <w:basedOn w:val="Standardnpsmoodstavce"/>
    <w:link w:val="Textvysvtlivek"/>
    <w:uiPriority w:val="99"/>
    <w:rsid w:val="0004560F"/>
  </w:style>
  <w:style w:type="paragraph" w:customStyle="1" w:styleId="NormlnsWWW">
    <w:name w:val="Normální (síť WWW)"/>
    <w:basedOn w:val="Normln"/>
    <w:uiPriority w:val="99"/>
    <w:rsid w:val="0004560F"/>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04560F"/>
    <w:rPr>
      <w:b/>
      <w:i/>
    </w:rPr>
  </w:style>
  <w:style w:type="paragraph" w:customStyle="1" w:styleId="Mezerapedtabulkou">
    <w:name w:val="Mezera před tabulkou"/>
    <w:basedOn w:val="Normln"/>
    <w:uiPriority w:val="99"/>
    <w:rsid w:val="0004560F"/>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04560F"/>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04560F"/>
    <w:pPr>
      <w:numPr>
        <w:numId w:val="29"/>
      </w:numPr>
      <w:tabs>
        <w:tab w:val="clear" w:pos="851"/>
      </w:tabs>
      <w:spacing w:before="0" w:after="0"/>
    </w:pPr>
  </w:style>
  <w:style w:type="paragraph" w:customStyle="1" w:styleId="Auditnzev">
    <w:name w:val="Audit název"/>
    <w:basedOn w:val="Normln"/>
    <w:uiPriority w:val="99"/>
    <w:rsid w:val="0004560F"/>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04560F"/>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04560F"/>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04560F"/>
    <w:rPr>
      <w:sz w:val="18"/>
    </w:rPr>
  </w:style>
  <w:style w:type="paragraph" w:customStyle="1" w:styleId="Tabulkavlevomal">
    <w:name w:val="Tabulka vlevo malá"/>
    <w:basedOn w:val="Tabulkavlevo"/>
    <w:uiPriority w:val="99"/>
    <w:rsid w:val="0004560F"/>
    <w:pPr>
      <w:spacing w:before="0" w:after="0"/>
    </w:pPr>
    <w:rPr>
      <w:sz w:val="18"/>
      <w:szCs w:val="24"/>
    </w:rPr>
  </w:style>
  <w:style w:type="paragraph" w:customStyle="1" w:styleId="TabulkazhlavS">
    <w:name w:val="Tabulka záhlavíS"/>
    <w:basedOn w:val="Tabulkazhlav"/>
    <w:uiPriority w:val="99"/>
    <w:rsid w:val="0004560F"/>
    <w:pPr>
      <w:jc w:val="center"/>
    </w:pPr>
  </w:style>
  <w:style w:type="character" w:customStyle="1" w:styleId="NormlntextChar1">
    <w:name w:val="Normální text Char1"/>
    <w:link w:val="Normlntext"/>
    <w:uiPriority w:val="99"/>
    <w:rsid w:val="0004560F"/>
    <w:rPr>
      <w:sz w:val="22"/>
      <w:szCs w:val="22"/>
    </w:rPr>
  </w:style>
  <w:style w:type="paragraph" w:customStyle="1" w:styleId="Praco">
    <w:name w:val="Praco"/>
    <w:basedOn w:val="Zkladntext"/>
    <w:uiPriority w:val="99"/>
    <w:rsid w:val="0004560F"/>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04560F"/>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04560F"/>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uiPriority w:val="99"/>
    <w:rsid w:val="0004560F"/>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uiPriority w:val="99"/>
    <w:rsid w:val="0004560F"/>
    <w:pPr>
      <w:tabs>
        <w:tab w:val="left" w:pos="851"/>
      </w:tabs>
      <w:spacing w:after="0" w:line="240" w:lineRule="auto"/>
      <w:jc w:val="both"/>
    </w:pPr>
    <w:rPr>
      <w:rFonts w:ascii="Times New Roman" w:hAnsi="Times New Roman"/>
      <w:b/>
      <w:bCs/>
      <w:szCs w:val="22"/>
    </w:rPr>
  </w:style>
  <w:style w:type="character" w:styleId="Odkaznavysvtlivky">
    <w:name w:val="endnote reference"/>
    <w:uiPriority w:val="99"/>
    <w:rsid w:val="0004560F"/>
    <w:rPr>
      <w:vertAlign w:val="superscript"/>
    </w:rPr>
  </w:style>
  <w:style w:type="paragraph" w:styleId="Rejstk2">
    <w:name w:val="index 2"/>
    <w:basedOn w:val="Normln"/>
    <w:next w:val="Normln"/>
    <w:autoRedefine/>
    <w:uiPriority w:val="99"/>
    <w:rsid w:val="0004560F"/>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uiPriority w:val="99"/>
    <w:rsid w:val="0004560F"/>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uiPriority w:val="99"/>
    <w:rsid w:val="0004560F"/>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uiPriority w:val="99"/>
    <w:rsid w:val="0004560F"/>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uiPriority w:val="99"/>
    <w:rsid w:val="0004560F"/>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uiPriority w:val="99"/>
    <w:rsid w:val="0004560F"/>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uiPriority w:val="99"/>
    <w:rsid w:val="0004560F"/>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uiPriority w:val="99"/>
    <w:rsid w:val="0004560F"/>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uiPriority w:val="99"/>
    <w:rsid w:val="0004560F"/>
    <w:pPr>
      <w:spacing w:after="0" w:line="240" w:lineRule="auto"/>
      <w:ind w:left="220" w:hanging="220"/>
      <w:jc w:val="both"/>
    </w:pPr>
    <w:rPr>
      <w:rFonts w:ascii="Times New Roman" w:hAnsi="Times New Roman"/>
      <w:szCs w:val="22"/>
    </w:rPr>
  </w:style>
  <w:style w:type="paragraph" w:styleId="Textmakra">
    <w:name w:val="macro"/>
    <w:link w:val="TextmakraChar"/>
    <w:uiPriority w:val="99"/>
    <w:rsid w:val="0004560F"/>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link w:val="Textmakra"/>
    <w:uiPriority w:val="99"/>
    <w:rsid w:val="0004560F"/>
    <w:rPr>
      <w:rFonts w:ascii="Courier New" w:hAnsi="Courier New" w:cs="Courier New"/>
      <w:lang w:val="cs-CZ" w:eastAsia="cs-CZ" w:bidi="ar-SA"/>
    </w:rPr>
  </w:style>
  <w:style w:type="paragraph" w:customStyle="1" w:styleId="Koment">
    <w:name w:val="Komentář"/>
    <w:basedOn w:val="Zkladntext"/>
    <w:uiPriority w:val="99"/>
    <w:rsid w:val="0004560F"/>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04560F"/>
    <w:tblPr>
      <w:tblCellMar>
        <w:top w:w="0" w:type="dxa"/>
        <w:left w:w="108" w:type="dxa"/>
        <w:bottom w:w="0" w:type="dxa"/>
        <w:right w:w="108" w:type="dxa"/>
      </w:tblCellMar>
    </w:tblPr>
  </w:style>
  <w:style w:type="paragraph" w:customStyle="1" w:styleId="slovanodstavec">
    <w:name w:val="Číslovaný odstavec"/>
    <w:basedOn w:val="Normln"/>
    <w:uiPriority w:val="99"/>
    <w:rsid w:val="0004560F"/>
    <w:pPr>
      <w:numPr>
        <w:numId w:val="31"/>
      </w:numPr>
      <w:spacing w:before="40" w:after="40" w:line="240" w:lineRule="auto"/>
      <w:jc w:val="both"/>
    </w:pPr>
    <w:rPr>
      <w:rFonts w:ascii="Times New Roman" w:hAnsi="Times New Roman"/>
      <w:szCs w:val="22"/>
    </w:rPr>
  </w:style>
  <w:style w:type="paragraph" w:customStyle="1" w:styleId="Ploha4">
    <w:name w:val="Příloha 4"/>
    <w:basedOn w:val="Nadpis4"/>
    <w:next w:val="Zkladntext"/>
    <w:uiPriority w:val="99"/>
    <w:rsid w:val="0004560F"/>
    <w:pPr>
      <w:numPr>
        <w:numId w:val="30"/>
      </w:numPr>
      <w:spacing w:before="180" w:line="240" w:lineRule="auto"/>
      <w:jc w:val="both"/>
    </w:pPr>
    <w:rPr>
      <w:rFonts w:ascii="Times New Roman" w:hAnsi="Times New Roman"/>
      <w:bCs/>
      <w:i w:val="0"/>
      <w:color w:val="auto"/>
      <w:szCs w:val="24"/>
      <w:u w:val="none"/>
      <w:lang w:eastAsia="cs-CZ"/>
    </w:rPr>
  </w:style>
  <w:style w:type="table" w:customStyle="1" w:styleId="Projekt">
    <w:name w:val="Projekt"/>
    <w:uiPriority w:val="99"/>
    <w:rsid w:val="0004560F"/>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04560F"/>
    <w:pPr>
      <w:tabs>
        <w:tab w:val="left" w:pos="851"/>
      </w:tabs>
      <w:spacing w:after="0" w:line="240" w:lineRule="auto"/>
      <w:jc w:val="both"/>
    </w:pPr>
    <w:rPr>
      <w:rFonts w:ascii="Times New Roman" w:hAnsi="Times New Roman" w:cs="Novarese Bk BTCE"/>
      <w:color w:val="003597"/>
      <w:sz w:val="24"/>
    </w:rPr>
  </w:style>
  <w:style w:type="numbering" w:customStyle="1" w:styleId="Seznamsla">
    <w:name w:val="Seznam čísla"/>
    <w:rsid w:val="0004560F"/>
    <w:pPr>
      <w:numPr>
        <w:numId w:val="26"/>
      </w:numPr>
    </w:pPr>
  </w:style>
  <w:style w:type="numbering" w:customStyle="1" w:styleId="Seznamnadpisy">
    <w:name w:val="Seznam nadpisy"/>
    <w:rsid w:val="0004560F"/>
    <w:pPr>
      <w:numPr>
        <w:numId w:val="27"/>
      </w:numPr>
    </w:pPr>
  </w:style>
  <w:style w:type="numbering" w:customStyle="1" w:styleId="Seznampsmena">
    <w:name w:val="Seznam písmena"/>
    <w:rsid w:val="0004560F"/>
    <w:pPr>
      <w:numPr>
        <w:numId w:val="28"/>
      </w:numPr>
    </w:pPr>
  </w:style>
  <w:style w:type="numbering" w:customStyle="1" w:styleId="Seznamodrky">
    <w:name w:val="Seznam odrážky"/>
    <w:rsid w:val="0004560F"/>
    <w:pPr>
      <w:numPr>
        <w:numId w:val="25"/>
      </w:numPr>
    </w:pPr>
  </w:style>
  <w:style w:type="paragraph" w:customStyle="1" w:styleId="ColorfulList-Accent11">
    <w:name w:val="Colorful List - Accent 11"/>
    <w:basedOn w:val="Normln"/>
    <w:uiPriority w:val="99"/>
    <w:qFormat/>
    <w:rsid w:val="0004560F"/>
    <w:pPr>
      <w:spacing w:after="200" w:line="276" w:lineRule="auto"/>
      <w:ind w:left="720"/>
      <w:contextualSpacing/>
    </w:pPr>
    <w:rPr>
      <w:rFonts w:eastAsia="Calibri"/>
      <w:szCs w:val="22"/>
      <w:lang w:eastAsia="en-US"/>
    </w:rPr>
  </w:style>
  <w:style w:type="paragraph" w:customStyle="1" w:styleId="font0">
    <w:name w:val="font0"/>
    <w:basedOn w:val="Normln"/>
    <w:uiPriority w:val="99"/>
    <w:rsid w:val="0004560F"/>
    <w:pPr>
      <w:spacing w:before="100" w:beforeAutospacing="1" w:after="100" w:afterAutospacing="1" w:line="240" w:lineRule="auto"/>
    </w:pPr>
    <w:rPr>
      <w:rFonts w:ascii="Arial" w:hAnsi="Arial" w:cs="Arial"/>
      <w:sz w:val="20"/>
      <w:szCs w:val="20"/>
    </w:rPr>
  </w:style>
  <w:style w:type="paragraph" w:customStyle="1" w:styleId="xl63">
    <w:name w:val="xl63"/>
    <w:basedOn w:val="Normln"/>
    <w:rsid w:val="0004560F"/>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04560F"/>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04560F"/>
    <w:pPr>
      <w:spacing w:after="200" w:line="276" w:lineRule="auto"/>
      <w:ind w:left="720"/>
      <w:contextualSpacing/>
    </w:pPr>
    <w:rPr>
      <w:rFonts w:eastAsia="Calibri"/>
      <w:szCs w:val="22"/>
      <w:lang w:eastAsia="en-US"/>
    </w:rPr>
  </w:style>
  <w:style w:type="numbering" w:styleId="111111">
    <w:name w:val="Outline List 2"/>
    <w:basedOn w:val="Bezseznamu"/>
    <w:uiPriority w:val="99"/>
    <w:rsid w:val="0004560F"/>
    <w:pPr>
      <w:numPr>
        <w:numId w:val="32"/>
      </w:numPr>
    </w:pPr>
  </w:style>
  <w:style w:type="paragraph" w:customStyle="1" w:styleId="Default">
    <w:name w:val="Default"/>
    <w:rsid w:val="0004560F"/>
    <w:pPr>
      <w:autoSpaceDE w:val="0"/>
      <w:autoSpaceDN w:val="0"/>
      <w:adjustRightInd w:val="0"/>
    </w:pPr>
    <w:rPr>
      <w:rFonts w:ascii="Calibri" w:eastAsia="Calibri" w:hAnsi="Calibri" w:cs="Calibri"/>
      <w:color w:val="000000"/>
      <w:sz w:val="24"/>
      <w:szCs w:val="24"/>
    </w:rPr>
  </w:style>
  <w:style w:type="character" w:customStyle="1" w:styleId="ZkladntextodsazenChar">
    <w:name w:val="Základní text odsazený Char"/>
    <w:link w:val="Zkladntextodsazen"/>
    <w:uiPriority w:val="99"/>
    <w:rsid w:val="0004560F"/>
    <w:rPr>
      <w:sz w:val="22"/>
      <w:szCs w:val="24"/>
    </w:rPr>
  </w:style>
  <w:style w:type="paragraph" w:customStyle="1" w:styleId="RLslovanodstavec">
    <w:name w:val="RL Číslovaný odstavec"/>
    <w:basedOn w:val="Normln"/>
    <w:qFormat/>
    <w:rsid w:val="00AC1633"/>
    <w:pPr>
      <w:spacing w:line="340" w:lineRule="exact"/>
      <w:jc w:val="both"/>
    </w:pPr>
    <w:rPr>
      <w:b/>
      <w:spacing w:val="-4"/>
    </w:rPr>
  </w:style>
  <w:style w:type="paragraph" w:customStyle="1" w:styleId="RLNadpis1rovn">
    <w:name w:val="RL Nadpis 1. úrovně"/>
    <w:basedOn w:val="Normln"/>
    <w:next w:val="Normln"/>
    <w:qFormat/>
    <w:rsid w:val="00E16957"/>
    <w:pPr>
      <w:pageBreakBefore/>
      <w:numPr>
        <w:numId w:val="34"/>
      </w:numPr>
      <w:spacing w:after="1000" w:line="560" w:lineRule="exact"/>
    </w:pPr>
    <w:rPr>
      <w:b/>
      <w:sz w:val="40"/>
      <w:szCs w:val="40"/>
    </w:rPr>
  </w:style>
  <w:style w:type="paragraph" w:customStyle="1" w:styleId="RLNadpis2rovn">
    <w:name w:val="RL Nadpis 2. úrovně"/>
    <w:basedOn w:val="Normln"/>
    <w:next w:val="Normln"/>
    <w:qFormat/>
    <w:rsid w:val="00E16957"/>
    <w:pPr>
      <w:keepNext/>
      <w:numPr>
        <w:ilvl w:val="1"/>
        <w:numId w:val="34"/>
      </w:numPr>
      <w:spacing w:before="360" w:line="340" w:lineRule="exact"/>
    </w:pPr>
    <w:rPr>
      <w:b/>
      <w:spacing w:val="20"/>
      <w:sz w:val="23"/>
    </w:rPr>
  </w:style>
  <w:style w:type="paragraph" w:customStyle="1" w:styleId="RLNadpis3rovn">
    <w:name w:val="RL Nadpis 3. úrovně"/>
    <w:basedOn w:val="Normln"/>
    <w:next w:val="RLslovanodstavec"/>
    <w:qFormat/>
    <w:rsid w:val="00E16957"/>
    <w:pPr>
      <w:keepNext/>
      <w:numPr>
        <w:ilvl w:val="2"/>
        <w:numId w:val="34"/>
      </w:numPr>
      <w:spacing w:before="360" w:line="340" w:lineRule="exact"/>
    </w:pPr>
    <w:rPr>
      <w:b/>
      <w:szCs w:val="22"/>
    </w:rPr>
  </w:style>
  <w:style w:type="character" w:customStyle="1" w:styleId="CharChar11">
    <w:name w:val="Char Char11"/>
    <w:rsid w:val="004F2F96"/>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4E7623"/>
    <w:pPr>
      <w:spacing w:line="320" w:lineRule="atLeast"/>
      <w:jc w:val="both"/>
    </w:pPr>
    <w:rPr>
      <w:rFonts w:ascii="Garamond" w:hAnsi="Garamond"/>
      <w:sz w:val="24"/>
    </w:rPr>
  </w:style>
  <w:style w:type="table" w:customStyle="1" w:styleId="Mkatabulky1">
    <w:name w:val="Mřížka tabulky1"/>
    <w:basedOn w:val="Normlntabulka"/>
    <w:next w:val="Mkatabulky"/>
    <w:uiPriority w:val="59"/>
    <w:rsid w:val="004C13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180D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3F5DE5"/>
    <w:rPr>
      <w:rFonts w:ascii="Calibri" w:eastAsia="Calibri" w:hAnsi="Calibri"/>
      <w:sz w:val="22"/>
      <w:szCs w:val="22"/>
    </w:rPr>
  </w:style>
  <w:style w:type="numbering" w:customStyle="1" w:styleId="Bezseznamu1">
    <w:name w:val="Bez seznamu1"/>
    <w:next w:val="Bezseznamu"/>
    <w:uiPriority w:val="99"/>
    <w:semiHidden/>
    <w:unhideWhenUsed/>
    <w:rsid w:val="004D32C6"/>
  </w:style>
  <w:style w:type="paragraph" w:customStyle="1" w:styleId="Section">
    <w:name w:val="Section"/>
    <w:basedOn w:val="Normln"/>
    <w:rsid w:val="004D32C6"/>
    <w:pPr>
      <w:widowControl w:val="0"/>
      <w:spacing w:after="0" w:line="360" w:lineRule="exact"/>
      <w:jc w:val="center"/>
    </w:pPr>
    <w:rPr>
      <w:rFonts w:ascii="Arial" w:hAnsi="Arial" w:cs="Arial"/>
      <w:b/>
      <w:bCs/>
      <w:snapToGrid w:val="0"/>
      <w:sz w:val="32"/>
      <w:szCs w:val="32"/>
      <w:lang w:eastAsia="en-US"/>
    </w:rPr>
  </w:style>
  <w:style w:type="paragraph" w:customStyle="1" w:styleId="NADPIS2">
    <w:name w:val="NADPIS2"/>
    <w:basedOn w:val="Nadpis20"/>
    <w:rsid w:val="004D32C6"/>
    <w:pPr>
      <w:numPr>
        <w:numId w:val="39"/>
      </w:numPr>
      <w:spacing w:line="240" w:lineRule="auto"/>
    </w:pPr>
    <w:rPr>
      <w:rFonts w:ascii="Times New Roman" w:hAnsi="Times New Roman"/>
      <w:b w:val="0"/>
      <w:bCs w:val="0"/>
      <w:i w:val="0"/>
      <w:iCs w:val="0"/>
      <w:snapToGrid w:val="0"/>
      <w:sz w:val="24"/>
      <w:szCs w:val="24"/>
      <w:lang w:val="fr-FR" w:eastAsia="en-US"/>
    </w:rPr>
  </w:style>
  <w:style w:type="paragraph" w:customStyle="1" w:styleId="bullet-3">
    <w:name w:val="bullet-3"/>
    <w:basedOn w:val="Normln"/>
    <w:rsid w:val="004D32C6"/>
    <w:pPr>
      <w:widowControl w:val="0"/>
      <w:spacing w:before="240" w:after="0" w:line="240" w:lineRule="exact"/>
      <w:ind w:left="2212" w:hanging="284"/>
      <w:jc w:val="both"/>
    </w:pPr>
    <w:rPr>
      <w:rFonts w:ascii="Arial" w:hAnsi="Arial" w:cs="Arial"/>
      <w:snapToGrid w:val="0"/>
      <w:sz w:val="24"/>
      <w:lang w:eastAsia="en-US"/>
    </w:rPr>
  </w:style>
  <w:style w:type="paragraph" w:customStyle="1" w:styleId="NADPIS1">
    <w:name w:val="NADPIS1"/>
    <w:basedOn w:val="Nadpis10"/>
    <w:rsid w:val="004D32C6"/>
    <w:pPr>
      <w:numPr>
        <w:numId w:val="39"/>
      </w:numPr>
      <w:spacing w:before="0" w:after="0" w:line="240" w:lineRule="auto"/>
    </w:pPr>
    <w:rPr>
      <w:rFonts w:ascii="Times New Roman" w:hAnsi="Times New Roman"/>
      <w:caps/>
      <w:snapToGrid w:val="0"/>
      <w:kern w:val="0"/>
      <w:sz w:val="28"/>
      <w:szCs w:val="28"/>
      <w:lang w:eastAsia="en-US"/>
    </w:rPr>
  </w:style>
  <w:style w:type="character" w:styleId="slodku">
    <w:name w:val="line number"/>
    <w:basedOn w:val="Standardnpsmoodstavce"/>
    <w:rsid w:val="004D32C6"/>
  </w:style>
  <w:style w:type="paragraph" w:customStyle="1" w:styleId="NormalJustified">
    <w:name w:val="Normal (Justified)"/>
    <w:basedOn w:val="Normln"/>
    <w:rsid w:val="004D32C6"/>
    <w:pPr>
      <w:widowControl w:val="0"/>
      <w:spacing w:after="0" w:line="240" w:lineRule="auto"/>
      <w:jc w:val="both"/>
    </w:pPr>
    <w:rPr>
      <w:rFonts w:ascii="Times New Roman" w:hAnsi="Times New Roman"/>
      <w:kern w:val="28"/>
      <w:sz w:val="24"/>
      <w:szCs w:val="20"/>
    </w:rPr>
  </w:style>
  <w:style w:type="paragraph" w:customStyle="1" w:styleId="BodyText21">
    <w:name w:val="Body Text 21"/>
    <w:basedOn w:val="Normln"/>
    <w:rsid w:val="004D32C6"/>
    <w:pPr>
      <w:spacing w:before="120" w:after="0" w:line="240" w:lineRule="auto"/>
      <w:jc w:val="both"/>
    </w:pPr>
    <w:rPr>
      <w:rFonts w:ascii="Times New Roman" w:hAnsi="Times New Roman"/>
      <w:color w:val="FF0000"/>
      <w:sz w:val="24"/>
      <w:szCs w:val="20"/>
    </w:rPr>
  </w:style>
  <w:style w:type="paragraph" w:styleId="Textvbloku">
    <w:name w:val="Block Text"/>
    <w:basedOn w:val="Normln"/>
    <w:rsid w:val="004D32C6"/>
    <w:pPr>
      <w:autoSpaceDE w:val="0"/>
      <w:autoSpaceDN w:val="0"/>
      <w:adjustRightInd w:val="0"/>
      <w:spacing w:after="0" w:line="240" w:lineRule="auto"/>
      <w:ind w:left="480" w:right="-256"/>
      <w:jc w:val="both"/>
    </w:pPr>
    <w:rPr>
      <w:rFonts w:ascii="Times New Roman" w:hAnsi="Times New Roman"/>
      <w:color w:val="000000"/>
      <w:szCs w:val="13"/>
    </w:rPr>
  </w:style>
  <w:style w:type="paragraph" w:customStyle="1" w:styleId="NormlnsWWW5">
    <w:name w:val="Normální (síť WWW)5"/>
    <w:basedOn w:val="Normln"/>
    <w:rsid w:val="004D32C6"/>
    <w:pPr>
      <w:spacing w:before="50" w:after="100" w:afterAutospacing="1" w:line="240" w:lineRule="auto"/>
      <w:jc w:val="both"/>
    </w:pPr>
    <w:rPr>
      <w:rFonts w:ascii="Tahoma" w:eastAsia="Arial Unicode MS" w:hAnsi="Tahoma" w:cs="Tahoma"/>
      <w:szCs w:val="22"/>
    </w:rPr>
  </w:style>
  <w:style w:type="paragraph" w:customStyle="1" w:styleId="atext">
    <w:name w:val="atext"/>
    <w:basedOn w:val="Normln"/>
    <w:rsid w:val="004D32C6"/>
    <w:pPr>
      <w:spacing w:before="120" w:after="0" w:line="240" w:lineRule="atLeast"/>
      <w:jc w:val="center"/>
    </w:pPr>
    <w:rPr>
      <w:rFonts w:ascii="Arial" w:hAnsi="Arial"/>
      <w:b/>
      <w:sz w:val="24"/>
      <w:szCs w:val="20"/>
    </w:rPr>
  </w:style>
  <w:style w:type="paragraph" w:customStyle="1" w:styleId="sbn">
    <w:name w:val="sbn"/>
    <w:basedOn w:val="Normln"/>
    <w:rsid w:val="004D32C6"/>
    <w:pPr>
      <w:spacing w:before="100" w:after="100" w:line="240" w:lineRule="auto"/>
    </w:pPr>
    <w:rPr>
      <w:rFonts w:ascii="Arial Unicode MS" w:eastAsia="Arial Unicode MS" w:hAnsi="Arial Unicode MS"/>
      <w:sz w:val="24"/>
      <w:szCs w:val="20"/>
    </w:rPr>
  </w:style>
  <w:style w:type="paragraph" w:customStyle="1" w:styleId="dek">
    <w:name w:val="Řádek"/>
    <w:basedOn w:val="Normln"/>
    <w:rsid w:val="004D32C6"/>
    <w:pPr>
      <w:widowControl w:val="0"/>
      <w:spacing w:before="40" w:after="40" w:line="240" w:lineRule="auto"/>
      <w:jc w:val="both"/>
    </w:pPr>
    <w:rPr>
      <w:rFonts w:ascii="Times New Roman" w:hAnsi="Times New Roman"/>
      <w:sz w:val="24"/>
      <w:szCs w:val="20"/>
    </w:rPr>
  </w:style>
  <w:style w:type="paragraph" w:styleId="Zptenadresanaoblku">
    <w:name w:val="envelope return"/>
    <w:basedOn w:val="Normln"/>
    <w:rsid w:val="004D32C6"/>
    <w:pPr>
      <w:overflowPunct w:val="0"/>
      <w:autoSpaceDE w:val="0"/>
      <w:autoSpaceDN w:val="0"/>
      <w:adjustRightInd w:val="0"/>
      <w:spacing w:after="0" w:line="240" w:lineRule="auto"/>
      <w:jc w:val="both"/>
      <w:textAlignment w:val="baseline"/>
    </w:pPr>
    <w:rPr>
      <w:rFonts w:ascii="Times New Roman" w:hAnsi="Times New Roman"/>
      <w:sz w:val="24"/>
      <w:szCs w:val="20"/>
    </w:rPr>
  </w:style>
  <w:style w:type="paragraph" w:customStyle="1" w:styleId="n3">
    <w:name w:val="n3"/>
    <w:basedOn w:val="Normln"/>
    <w:next w:val="Normln"/>
    <w:rsid w:val="004D32C6"/>
    <w:pPr>
      <w:spacing w:after="0" w:line="240" w:lineRule="auto"/>
      <w:jc w:val="both"/>
    </w:pPr>
    <w:rPr>
      <w:rFonts w:ascii="Times New Roman" w:hAnsi="Times New Roman"/>
      <w:b/>
      <w:i/>
      <w:sz w:val="24"/>
      <w:szCs w:val="20"/>
    </w:rPr>
  </w:style>
  <w:style w:type="paragraph" w:customStyle="1" w:styleId="anglicky">
    <w:name w:val="anglicky"/>
    <w:basedOn w:val="Normln"/>
    <w:rsid w:val="004D32C6"/>
    <w:pPr>
      <w:overflowPunct w:val="0"/>
      <w:autoSpaceDE w:val="0"/>
      <w:autoSpaceDN w:val="0"/>
      <w:adjustRightInd w:val="0"/>
      <w:spacing w:after="0" w:line="240" w:lineRule="auto"/>
      <w:jc w:val="both"/>
      <w:textAlignment w:val="baseline"/>
    </w:pPr>
    <w:rPr>
      <w:rFonts w:ascii="Times New Roman" w:hAnsi="Times New Roman"/>
      <w:sz w:val="24"/>
      <w:szCs w:val="20"/>
      <w:lang w:val="en-US"/>
    </w:rPr>
  </w:style>
  <w:style w:type="character" w:customStyle="1" w:styleId="t568x1">
    <w:name w:val="t568x1"/>
    <w:rsid w:val="004D32C6"/>
    <w:rPr>
      <w:rFonts w:ascii="Verdana" w:hAnsi="Verdana" w:hint="default"/>
      <w:strike w:val="0"/>
      <w:dstrike w:val="0"/>
      <w:color w:val="3A3AAB"/>
      <w:sz w:val="16"/>
      <w:szCs w:val="16"/>
      <w:u w:val="none"/>
      <w:effect w:val="none"/>
    </w:rPr>
  </w:style>
  <w:style w:type="paragraph" w:customStyle="1" w:styleId="Renatka">
    <w:name w:val="Renatka"/>
    <w:basedOn w:val="Normln"/>
    <w:rsid w:val="004D32C6"/>
    <w:pPr>
      <w:tabs>
        <w:tab w:val="left" w:pos="567"/>
      </w:tabs>
      <w:spacing w:after="0" w:line="240" w:lineRule="auto"/>
      <w:jc w:val="both"/>
    </w:pPr>
    <w:rPr>
      <w:rFonts w:ascii="Arial" w:hAnsi="Arial"/>
      <w:sz w:val="24"/>
      <w:szCs w:val="20"/>
    </w:rPr>
  </w:style>
  <w:style w:type="paragraph" w:customStyle="1" w:styleId="textpsmene0">
    <w:name w:val="textpsmene"/>
    <w:basedOn w:val="Normln"/>
    <w:rsid w:val="004D32C6"/>
    <w:pPr>
      <w:spacing w:after="0" w:line="240" w:lineRule="auto"/>
      <w:ind w:hanging="425"/>
      <w:jc w:val="both"/>
    </w:pPr>
    <w:rPr>
      <w:rFonts w:ascii="Times New Roman" w:hAnsi="Times New Roman"/>
      <w:sz w:val="24"/>
    </w:rPr>
  </w:style>
  <w:style w:type="paragraph" w:customStyle="1" w:styleId="NZEV0">
    <w:name w:val="NÁZEV"/>
    <w:basedOn w:val="Obsah1"/>
    <w:rsid w:val="004D32C6"/>
    <w:pPr>
      <w:tabs>
        <w:tab w:val="clear" w:pos="425"/>
        <w:tab w:val="clear" w:pos="8930"/>
        <w:tab w:val="left" w:pos="400"/>
        <w:tab w:val="left" w:pos="540"/>
        <w:tab w:val="right" w:leader="dot" w:pos="9062"/>
      </w:tabs>
      <w:spacing w:after="120"/>
      <w:ind w:left="540" w:right="0" w:hanging="540"/>
      <w:jc w:val="center"/>
    </w:pPr>
    <w:rPr>
      <w:rFonts w:ascii="Arial" w:hAnsi="Arial"/>
      <w:bCs/>
      <w:color w:val="auto"/>
      <w:sz w:val="48"/>
      <w:lang w:eastAsia="cs-CZ"/>
    </w:rPr>
  </w:style>
  <w:style w:type="paragraph" w:customStyle="1" w:styleId="Normln11">
    <w:name w:val="Normální 11"/>
    <w:basedOn w:val="Normln"/>
    <w:rsid w:val="004D32C6"/>
    <w:pPr>
      <w:spacing w:after="0" w:line="240" w:lineRule="auto"/>
    </w:pPr>
    <w:rPr>
      <w:rFonts w:ascii="Arial" w:hAnsi="Arial"/>
    </w:rPr>
  </w:style>
  <w:style w:type="table" w:customStyle="1" w:styleId="Mkatabulky3">
    <w:name w:val="Mřížka tabulky3"/>
    <w:basedOn w:val="Normlntabulka"/>
    <w:next w:val="Mkatabulky"/>
    <w:rsid w:val="004D3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4D32C6"/>
    <w:pPr>
      <w:ind w:firstLine="36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rsid w:val="004D32C6"/>
    <w:pPr>
      <w:ind w:firstLine="36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dajeosmluvnstran0">
    <w:name w:val="RL Údaje o smluvní straně"/>
    <w:basedOn w:val="Normln"/>
    <w:rsid w:val="00A86D9D"/>
    <w:pPr>
      <w:jc w:val="center"/>
    </w:pPr>
    <w:rPr>
      <w:lang w:eastAsia="en-US"/>
    </w:rPr>
  </w:style>
  <w:style w:type="paragraph" w:customStyle="1" w:styleId="RLSeznamploh">
    <w:name w:val="RL Seznam příloh"/>
    <w:basedOn w:val="RLTextlnkuslovan"/>
    <w:rsid w:val="00A86D9D"/>
    <w:pPr>
      <w:numPr>
        <w:ilvl w:val="0"/>
        <w:numId w:val="0"/>
      </w:numPr>
      <w:ind w:left="3572" w:hanging="1361"/>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Title" w:qFormat="1"/>
    <w:lsdException w:name="Default Paragraph Font" w:uiPriority="1"/>
    <w:lsdException w:name="Subtitle" w:uiPriority="99" w:qFormat="1"/>
    <w:lsdException w:name="Hyperlink" w:qFormat="1"/>
    <w:lsdException w:name="Strong" w:qFormat="1"/>
    <w:lsdException w:name="Emphasis" w:uiPriority="20" w:qFormat="1"/>
    <w:lsdException w:name="No List" w:uiPriority="99"/>
    <w:lsdException w:name="Outline List 2"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ln">
    <w:name w:val="Normal"/>
    <w:qFormat/>
    <w:rsid w:val="00A90361"/>
    <w:pPr>
      <w:spacing w:after="120" w:line="280" w:lineRule="exact"/>
    </w:pPr>
    <w:rPr>
      <w:rFonts w:ascii="Calibri" w:hAnsi="Calibri"/>
      <w:sz w:val="22"/>
      <w:szCs w:val="24"/>
    </w:rPr>
  </w:style>
  <w:style w:type="paragraph" w:styleId="Nadpis10">
    <w:name w:val="heading 1"/>
    <w:aliases w:val="h1,H1,Kapitola,Nadpis 11,V_Head1,TOC 11,Nadpis dokumentu,ASAPHeading 1,Jméno organizace,kapitola,Level 1 Topic Heading,F8,Kapitola1,Kapitola2,Kapitola3,Kapitola4,Kapitola5,Kapitola11,Kapitola21,Kapitola31,Kapitola41,Kapitola6,Kapitola12,Titulo "/>
    <w:basedOn w:val="Normln"/>
    <w:next w:val="Normln"/>
    <w:link w:val="Nadpis1Char"/>
    <w:uiPriority w:val="99"/>
    <w:qFormat/>
    <w:rsid w:val="005F76F9"/>
    <w:pPr>
      <w:keepNext/>
      <w:numPr>
        <w:numId w:val="33"/>
      </w:numPr>
      <w:spacing w:before="240" w:after="60"/>
      <w:outlineLvl w:val="0"/>
    </w:pPr>
    <w:rPr>
      <w:rFonts w:ascii="Arial" w:hAnsi="Arial"/>
      <w:b/>
      <w:bCs/>
      <w:kern w:val="32"/>
      <w:sz w:val="32"/>
      <w:szCs w:val="32"/>
    </w:rPr>
  </w:style>
  <w:style w:type="paragraph" w:styleId="Nadpis20">
    <w:name w:val="heading 2"/>
    <w:aliases w:val="2,sub-sect,h2,no section,section header,21,sub-sect1,22,sub-sect2,23,sub-sect3,24,sub-sect4,25,sub-sect5,hlavicka,F2,F21,R-nadpis2,headline,H2,Chapter Title,Head B,Podkapitola1,Nadpis 21,V_Head2,Head2A,PA Major Section,ASAPHeading 2,l2,list2,G2"/>
    <w:basedOn w:val="Normln"/>
    <w:next w:val="Normln"/>
    <w:link w:val="Nadpis2Char"/>
    <w:uiPriority w:val="99"/>
    <w:qFormat/>
    <w:rsid w:val="001D076D"/>
    <w:pPr>
      <w:keepNext/>
      <w:numPr>
        <w:ilvl w:val="1"/>
        <w:numId w:val="33"/>
      </w:numPr>
      <w:spacing w:before="240" w:after="60"/>
      <w:outlineLvl w:val="1"/>
    </w:pPr>
    <w:rPr>
      <w:rFonts w:ascii="Arial" w:hAnsi="Arial"/>
      <w:b/>
      <w:bCs/>
      <w:i/>
      <w:iCs/>
      <w:sz w:val="28"/>
      <w:szCs w:val="28"/>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l"/>
    <w:basedOn w:val="Normln"/>
    <w:next w:val="Normln"/>
    <w:link w:val="Nadpis3Char"/>
    <w:qFormat/>
    <w:rsid w:val="00E779D3"/>
    <w:pPr>
      <w:keepNext/>
      <w:numPr>
        <w:ilvl w:val="2"/>
        <w:numId w:val="33"/>
      </w:numPr>
      <w:pBdr>
        <w:bottom w:val="single" w:sz="8" w:space="1" w:color="000066"/>
      </w:pBdr>
      <w:spacing w:before="240" w:line="300" w:lineRule="exact"/>
      <w:outlineLvl w:val="2"/>
    </w:pPr>
    <w:rPr>
      <w:rFonts w:ascii="Frutiger LT Com 45 Light" w:hAnsi="Frutiger LT Com 45 Light"/>
      <w:b/>
      <w:i/>
      <w:color w:val="000066"/>
      <w:sz w:val="24"/>
      <w:szCs w:val="20"/>
      <w:lang w:eastAsia="en-US"/>
    </w:rPr>
  </w:style>
  <w:style w:type="paragraph" w:styleId="Nadpis4">
    <w:name w:val="heading 4"/>
    <w:aliases w:val="h4,bullet,bl,bb,Titre 41,t4.T4,H4,Contrat 4,(Alt+4),Unterunterabschnitt,heading4,Subhead C,PIM 4,a.,h4 sub sub heading,H41,(Alt+4)1,H42,(Alt+4)2,H43,(Alt+4)3,H44,(Alt+4)4,H45,(Alt+4)5,H411,(Alt+4)11,H421,(Alt+4)21,H431,(Alt+4)31,H46,l4,V_Head,d"/>
    <w:basedOn w:val="Normln"/>
    <w:next w:val="Normln"/>
    <w:link w:val="Nadpis4Char"/>
    <w:qFormat/>
    <w:rsid w:val="00E779D3"/>
    <w:pPr>
      <w:keepNext/>
      <w:numPr>
        <w:ilvl w:val="3"/>
        <w:numId w:val="33"/>
      </w:numPr>
      <w:spacing w:before="120" w:after="60" w:line="300" w:lineRule="exact"/>
      <w:outlineLvl w:val="3"/>
    </w:pPr>
    <w:rPr>
      <w:rFonts w:ascii="Frutiger LT Com 45 Light" w:hAnsi="Frutiger LT Com 45 Light"/>
      <w:b/>
      <w:i/>
      <w:color w:val="000066"/>
      <w:sz w:val="24"/>
      <w:szCs w:val="20"/>
      <w:u w:val="single"/>
      <w:lang w:eastAsia="en-US"/>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qFormat/>
    <w:rsid w:val="00E779D3"/>
    <w:pPr>
      <w:keepNext/>
      <w:numPr>
        <w:ilvl w:val="4"/>
        <w:numId w:val="33"/>
      </w:numPr>
      <w:spacing w:before="120" w:after="60" w:line="300" w:lineRule="exact"/>
      <w:outlineLvl w:val="4"/>
    </w:pPr>
    <w:rPr>
      <w:rFonts w:ascii="Frutiger LT Com 45 Light" w:hAnsi="Frutiger LT Com 45 Light"/>
      <w:b/>
      <w:i/>
      <w:color w:val="000066"/>
      <w:sz w:val="24"/>
      <w:szCs w:val="20"/>
      <w:lang w:eastAsia="en-US"/>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E779D3"/>
    <w:pPr>
      <w:keepNext/>
      <w:numPr>
        <w:ilvl w:val="5"/>
        <w:numId w:val="33"/>
      </w:numPr>
      <w:spacing w:before="120" w:after="60" w:line="300" w:lineRule="exact"/>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10;7,heading7,71,Objective1,Header 7,Clause level 2,Paragraph 2,NV_Überschrift 7,Smlouva 2,Para no numbering,Heading 71,Legal Level 1.1.,nadpis7,menu v službe"/>
    <w:basedOn w:val="Normln"/>
    <w:next w:val="Normln"/>
    <w:link w:val="Nadpis7Char"/>
    <w:qFormat/>
    <w:rsid w:val="00E779D3"/>
    <w:pPr>
      <w:numPr>
        <w:ilvl w:val="6"/>
        <w:numId w:val="33"/>
      </w:numPr>
      <w:spacing w:before="240" w:after="60" w:line="300" w:lineRule="exact"/>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bijlage,No num/gap,Heading 81,nadpis8"/>
    <w:basedOn w:val="Normln"/>
    <w:next w:val="Normln"/>
    <w:link w:val="Nadpis8Char"/>
    <w:qFormat/>
    <w:rsid w:val="00E779D3"/>
    <w:pPr>
      <w:numPr>
        <w:ilvl w:val="7"/>
        <w:numId w:val="33"/>
      </w:numPr>
      <w:spacing w:before="240" w:after="60" w:line="300" w:lineRule="exact"/>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Code eg's,Heading 91,nadpis9,Problém č.,Problém c.,App Heading"/>
    <w:basedOn w:val="Normln"/>
    <w:next w:val="Normln"/>
    <w:link w:val="Nadpis9Char"/>
    <w:qFormat/>
    <w:rsid w:val="00E779D3"/>
    <w:pPr>
      <w:numPr>
        <w:ilvl w:val="8"/>
        <w:numId w:val="33"/>
      </w:numPr>
      <w:spacing w:before="240" w:after="60" w:line="300" w:lineRule="exact"/>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E43F5C"/>
    <w:pPr>
      <w:numPr>
        <w:ilvl w:val="1"/>
        <w:numId w:val="1"/>
      </w:numPr>
      <w:jc w:val="both"/>
    </w:pPr>
  </w:style>
  <w:style w:type="paragraph" w:customStyle="1" w:styleId="RLlneksmlouvy">
    <w:name w:val="RL Článek smlouvy"/>
    <w:basedOn w:val="Normln"/>
    <w:next w:val="RLTextlnkuslovan"/>
    <w:link w:val="RLlneksmlouvyChar"/>
    <w:qFormat/>
    <w:rsid w:val="00EC245F"/>
    <w:pPr>
      <w:keepNext/>
      <w:numPr>
        <w:numId w:val="1"/>
      </w:numPr>
      <w:suppressAutoHyphens/>
      <w:spacing w:before="360"/>
      <w:jc w:val="both"/>
      <w:outlineLvl w:val="0"/>
    </w:pPr>
    <w:rPr>
      <w:b/>
      <w:lang w:eastAsia="en-US"/>
    </w:rPr>
  </w:style>
  <w:style w:type="character" w:customStyle="1" w:styleId="RLlneksmlouvyChar">
    <w:name w:val="RL Článek smlouvy Char"/>
    <w:link w:val="RLlneksmlouvy"/>
    <w:rsid w:val="00041F3D"/>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9F6CAE"/>
    <w:pPr>
      <w:jc w:val="center"/>
    </w:pPr>
    <w:rPr>
      <w:b/>
    </w:rPr>
  </w:style>
  <w:style w:type="character" w:styleId="Hypertextovodkaz">
    <w:name w:val="Hyperlink"/>
    <w:qFormat/>
    <w:rsid w:val="00094A1C"/>
    <w:rPr>
      <w:color w:val="0000FF"/>
      <w:u w:val="single"/>
    </w:rPr>
  </w:style>
  <w:style w:type="paragraph" w:styleId="Nzev">
    <w:name w:val="Title"/>
    <w:basedOn w:val="Normln"/>
    <w:qFormat/>
    <w:rsid w:val="00A02DFC"/>
    <w:pPr>
      <w:spacing w:before="240" w:after="60"/>
      <w:jc w:val="center"/>
      <w:outlineLvl w:val="0"/>
    </w:pPr>
    <w:rPr>
      <w:rFonts w:ascii="Arial" w:hAnsi="Arial" w:cs="Arial"/>
      <w:b/>
      <w:bCs/>
      <w:kern w:val="28"/>
      <w:sz w:val="32"/>
      <w:szCs w:val="32"/>
    </w:rPr>
  </w:style>
  <w:style w:type="paragraph" w:customStyle="1" w:styleId="Seznamploh">
    <w:name w:val="Seznam příloh"/>
    <w:basedOn w:val="RLTextlnkuslovan"/>
    <w:link w:val="SeznamplohChar"/>
    <w:rsid w:val="00B26686"/>
    <w:pPr>
      <w:numPr>
        <w:ilvl w:val="0"/>
        <w:numId w:val="0"/>
      </w:numPr>
      <w:ind w:left="3572" w:hanging="1361"/>
    </w:pPr>
    <w:rPr>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rFonts w:ascii="Garamond" w:hAnsi="Garamond"/>
      <w:color w:val="808080"/>
      <w:sz w:val="16"/>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rFonts w:ascii="Garamond" w:hAnsi="Garamond"/>
      <w:b/>
      <w:sz w:val="16"/>
    </w:rPr>
  </w:style>
  <w:style w:type="character" w:styleId="Odkaznakoment">
    <w:name w:val="annotation reference"/>
    <w:rsid w:val="00EC245F"/>
    <w:rPr>
      <w:sz w:val="16"/>
      <w:szCs w:val="16"/>
    </w:rPr>
  </w:style>
  <w:style w:type="character" w:styleId="Sledovanodkaz">
    <w:name w:val="FollowedHyperlink"/>
    <w:rsid w:val="00094A1C"/>
    <w:rPr>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rsid w:val="009F6CAE"/>
    <w:rPr>
      <w:rFonts w:ascii="Calibri" w:hAnsi="Calibri"/>
      <w:b/>
      <w:sz w:val="22"/>
      <w:szCs w:val="24"/>
    </w:rPr>
  </w:style>
  <w:style w:type="paragraph" w:styleId="Textkomente">
    <w:name w:val="annotation text"/>
    <w:basedOn w:val="Normln"/>
    <w:link w:val="TextkomenteChar"/>
    <w:rsid w:val="00DC04C8"/>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EC245F"/>
    <w:rPr>
      <w:b/>
      <w:bCs/>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sz w:val="16"/>
      <w:szCs w:val="16"/>
    </w:rPr>
  </w:style>
  <w:style w:type="character" w:customStyle="1" w:styleId="RLTextlnkuslovanChar">
    <w:name w:val="RL Text článku číslovaný Char"/>
    <w:link w:val="RLTextlnkuslovan"/>
    <w:rsid w:val="00CB4254"/>
    <w:rPr>
      <w:rFonts w:ascii="Calibri" w:hAnsi="Calibri"/>
      <w:sz w:val="22"/>
      <w:szCs w:val="24"/>
    </w:rPr>
  </w:style>
  <w:style w:type="character" w:customStyle="1" w:styleId="TextkomenteChar">
    <w:name w:val="Text komentáře Char"/>
    <w:link w:val="Textkomente"/>
    <w:rsid w:val="00DC04C8"/>
    <w:rPr>
      <w:rFonts w:ascii="Calibri" w:hAnsi="Calibri"/>
      <w:sz w:val="22"/>
    </w:rPr>
  </w:style>
  <w:style w:type="character" w:customStyle="1" w:styleId="SeznamplohChar">
    <w:name w:val="Seznam příloh Char"/>
    <w:link w:val="Seznamploh"/>
    <w:rsid w:val="005C617D"/>
    <w:rPr>
      <w:rFonts w:ascii="Calibri" w:hAnsi="Calibri"/>
      <w:sz w:val="22"/>
      <w:szCs w:val="24"/>
      <w:lang w:eastAsia="en-US"/>
    </w:rPr>
  </w:style>
  <w:style w:type="paragraph" w:styleId="Zkladntextodsazen">
    <w:name w:val="Body Text Indent"/>
    <w:basedOn w:val="Normln"/>
    <w:link w:val="ZkladntextodsazenChar"/>
    <w:rsid w:val="001D076D"/>
    <w:pPr>
      <w:spacing w:line="240" w:lineRule="auto"/>
      <w:ind w:left="283"/>
    </w:pPr>
    <w:rPr>
      <w:rFonts w:ascii="Times New Roman" w:hAnsi="Times New Roman"/>
    </w:rPr>
  </w:style>
  <w:style w:type="paragraph" w:styleId="Textpoznpodarou">
    <w:name w:val="footnote text"/>
    <w:basedOn w:val="Normln"/>
    <w:link w:val="TextpoznpodarouChar"/>
    <w:uiPriority w:val="99"/>
    <w:rsid w:val="00EC5CD4"/>
    <w:rPr>
      <w:rFonts w:ascii="Garamond" w:hAnsi="Garamond"/>
      <w:sz w:val="20"/>
      <w:szCs w:val="20"/>
    </w:rPr>
  </w:style>
  <w:style w:type="character" w:styleId="Znakapoznpodarou">
    <w:name w:val="footnote reference"/>
    <w:uiPriority w:val="99"/>
    <w:rsid w:val="00EC5CD4"/>
    <w:rPr>
      <w:vertAlign w:val="superscript"/>
    </w:rPr>
  </w:style>
  <w:style w:type="character" w:customStyle="1" w:styleId="RLlneksmlouvyCharChar">
    <w:name w:val="RL Článek smlouvy Char Char"/>
    <w:locked/>
    <w:rsid w:val="00653217"/>
    <w:rPr>
      <w:rFonts w:ascii="Garamond" w:hAnsi="Garamond" w:cs="Times New Roman"/>
      <w:b/>
      <w:caps/>
      <w:sz w:val="24"/>
      <w:szCs w:val="24"/>
      <w:lang w:val="cs-CZ" w:eastAsia="en-US" w:bidi="ar-SA"/>
    </w:rPr>
  </w:style>
  <w:style w:type="paragraph" w:styleId="Zkladntext">
    <w:name w:val="Body Text"/>
    <w:basedOn w:val="Normln"/>
    <w:link w:val="ZkladntextChar"/>
    <w:rsid w:val="00D50D11"/>
    <w:rPr>
      <w:rFonts w:ascii="Garamond" w:hAnsi="Garamond"/>
      <w:sz w:val="24"/>
    </w:rPr>
  </w:style>
  <w:style w:type="character" w:customStyle="1" w:styleId="ZkladntextChar">
    <w:name w:val="Základní text Char"/>
    <w:link w:val="Zkladntext"/>
    <w:uiPriority w:val="99"/>
    <w:rsid w:val="00D50D11"/>
    <w:rPr>
      <w:rFonts w:ascii="Garamond" w:hAnsi="Garamond"/>
      <w:sz w:val="24"/>
      <w:szCs w:val="24"/>
    </w:rPr>
  </w:style>
  <w:style w:type="paragraph" w:styleId="Prosttext">
    <w:name w:val="Plain Text"/>
    <w:basedOn w:val="Normln"/>
    <w:link w:val="ProsttextChar"/>
    <w:rsid w:val="000A3EBA"/>
    <w:pPr>
      <w:spacing w:after="0" w:line="240" w:lineRule="auto"/>
    </w:pPr>
    <w:rPr>
      <w:rFonts w:ascii="Courier New" w:hAnsi="Courier New"/>
      <w:sz w:val="20"/>
      <w:szCs w:val="20"/>
    </w:rPr>
  </w:style>
  <w:style w:type="character" w:customStyle="1" w:styleId="ProsttextChar">
    <w:name w:val="Prostý text Char"/>
    <w:link w:val="Prosttext"/>
    <w:rsid w:val="000A3EBA"/>
    <w:rPr>
      <w:rFonts w:ascii="Courier New" w:hAnsi="Courier New" w:cs="Courier New"/>
    </w:rPr>
  </w:style>
  <w:style w:type="character" w:customStyle="1" w:styleId="TextpoznpodarouChar">
    <w:name w:val="Text pozn. pod čarou Char"/>
    <w:link w:val="Textpoznpodarou"/>
    <w:uiPriority w:val="99"/>
    <w:rsid w:val="000A3EBA"/>
    <w:rPr>
      <w:rFonts w:ascii="Garamond" w:hAnsi="Garamond"/>
    </w:rPr>
  </w:style>
  <w:style w:type="character" w:customStyle="1" w:styleId="ZKLADNChar">
    <w:name w:val="ZÁKLADNÍ Char"/>
    <w:basedOn w:val="ZkladntextChar"/>
    <w:link w:val="ZKLADN"/>
    <w:locked/>
    <w:rsid w:val="006E3A57"/>
    <w:rPr>
      <w:rFonts w:ascii="Garamond" w:hAnsi="Garamond"/>
      <w:sz w:val="24"/>
      <w:szCs w:val="24"/>
    </w:rPr>
  </w:style>
  <w:style w:type="paragraph" w:customStyle="1" w:styleId="ZKLADN">
    <w:name w:val="ZÁKLADNÍ"/>
    <w:basedOn w:val="Zkladntext"/>
    <w:link w:val="ZKLADNChar"/>
    <w:rsid w:val="006E3A57"/>
    <w:pPr>
      <w:widowControl w:val="0"/>
      <w:spacing w:before="120" w:line="280" w:lineRule="atLeast"/>
      <w:jc w:val="both"/>
    </w:pPr>
    <w:rPr>
      <w:szCs w:val="20"/>
    </w:rPr>
  </w:style>
  <w:style w:type="character" w:customStyle="1" w:styleId="platne1">
    <w:name w:val="platne1"/>
    <w:basedOn w:val="Standardnpsmoodstavce"/>
    <w:rsid w:val="006E3A57"/>
  </w:style>
  <w:style w:type="paragraph" w:styleId="Odstavecseseznamem">
    <w:name w:val="List Paragraph"/>
    <w:basedOn w:val="Normln"/>
    <w:link w:val="OdstavecseseznamemChar"/>
    <w:uiPriority w:val="34"/>
    <w:qFormat/>
    <w:rsid w:val="005E18C0"/>
    <w:pPr>
      <w:spacing w:after="0" w:line="240" w:lineRule="auto"/>
      <w:ind w:left="720"/>
    </w:pPr>
    <w:rPr>
      <w:rFonts w:eastAsia="Calibri"/>
      <w:szCs w:val="22"/>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link w:val="Nadpis3"/>
    <w:rsid w:val="00E779D3"/>
    <w:rPr>
      <w:rFonts w:ascii="Frutiger LT Com 45 Light" w:hAnsi="Frutiger LT Com 45 Light"/>
      <w:b/>
      <w:i/>
      <w:color w:val="000066"/>
      <w:sz w:val="24"/>
      <w:lang w:eastAsia="en-US"/>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rsid w:val="00E779D3"/>
    <w:rPr>
      <w:rFonts w:ascii="Frutiger LT Com 45 Light" w:hAnsi="Frutiger LT Com 45 Light"/>
      <w:b/>
      <w:i/>
      <w:color w:val="000066"/>
      <w:sz w:val="24"/>
      <w:u w:val="single"/>
      <w:lang w:eastAsia="en-US"/>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link w:val="Nadpis5"/>
    <w:rsid w:val="00E779D3"/>
    <w:rPr>
      <w:rFonts w:ascii="Frutiger LT Com 45 Light" w:hAnsi="Frutiger LT Com 45 Light"/>
      <w:b/>
      <w:i/>
      <w:color w:val="000066"/>
      <w:sz w:val="24"/>
      <w:lang w:eastAsia="en-US"/>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link w:val="Nadpis6"/>
    <w:rsid w:val="00E779D3"/>
    <w:rPr>
      <w:rFonts w:ascii="Frutiger LT Com 45 Light" w:hAnsi="Frutiger LT Com 45 Light"/>
      <w:i/>
      <w:color w:val="000066"/>
      <w:sz w:val="24"/>
      <w:lang w:eastAsia="en-US"/>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link w:val="Nadpis7"/>
    <w:rsid w:val="00E779D3"/>
    <w:rPr>
      <w:rFonts w:ascii="Frutiger LT Com 45 Light" w:hAnsi="Frutiger LT Com 45 Light"/>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bijlage Char,No num/gap Char,Heading 81 Char"/>
    <w:link w:val="Nadpis8"/>
    <w:rsid w:val="00E779D3"/>
    <w:rPr>
      <w:rFonts w:ascii="Frutiger LT Com 45 Light" w:hAnsi="Frutiger LT Com 45 Light"/>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Code eg's Char,Heading 91 Char"/>
    <w:link w:val="Nadpis9"/>
    <w:rsid w:val="00E779D3"/>
    <w:rPr>
      <w:rFonts w:ascii="Frutiger LT Com 45 Light" w:hAnsi="Frutiger LT Com 45 Light"/>
      <w:b/>
      <w:i/>
      <w:color w:val="000066"/>
      <w:sz w:val="18"/>
      <w:lang w:eastAsia="en-US"/>
    </w:rPr>
  </w:style>
  <w:style w:type="paragraph" w:styleId="Obsah1">
    <w:name w:val="toc 1"/>
    <w:basedOn w:val="Normln"/>
    <w:next w:val="Normln"/>
    <w:autoRedefine/>
    <w:rsid w:val="00E779D3"/>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E779D3"/>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E779D3"/>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E779D3"/>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uiPriority w:val="39"/>
    <w:rsid w:val="00E779D3"/>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uiPriority w:val="39"/>
    <w:rsid w:val="00E779D3"/>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uiPriority w:val="39"/>
    <w:rsid w:val="00E779D3"/>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uiPriority w:val="39"/>
    <w:rsid w:val="00E779D3"/>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uiPriority w:val="39"/>
    <w:rsid w:val="00E779D3"/>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semiHidden/>
    <w:rsid w:val="00E779D3"/>
    <w:pPr>
      <w:spacing w:after="160" w:line="240" w:lineRule="exact"/>
    </w:pPr>
    <w:rPr>
      <w:rFonts w:ascii="Frutiger LT Com 45 Light" w:hAnsi="Frutiger LT Com 45 Light"/>
      <w:color w:val="000066"/>
      <w:szCs w:val="22"/>
      <w:lang w:val="en-US" w:eastAsia="en-US"/>
    </w:rPr>
  </w:style>
  <w:style w:type="paragraph" w:styleId="Seznamsodrkami">
    <w:name w:val="List Bullet"/>
    <w:aliases w:val="Round Bullet"/>
    <w:basedOn w:val="Normln"/>
    <w:link w:val="SeznamsodrkamiChar"/>
    <w:rsid w:val="00E779D3"/>
    <w:pPr>
      <w:numPr>
        <w:numId w:val="2"/>
      </w:numPr>
      <w:spacing w:before="120" w:after="60" w:line="240" w:lineRule="auto"/>
      <w:contextualSpacing/>
      <w:jc w:val="both"/>
    </w:pPr>
    <w:rPr>
      <w:rFonts w:ascii="Times New Roman" w:hAnsi="Times New Roman"/>
      <w:kern w:val="24"/>
    </w:rPr>
  </w:style>
  <w:style w:type="character" w:customStyle="1" w:styleId="SeznamsodrkamiChar">
    <w:name w:val="Seznam s odrážkami Char"/>
    <w:aliases w:val="Round Bullet Char"/>
    <w:link w:val="Seznamsodrkami"/>
    <w:rsid w:val="00E779D3"/>
    <w:rPr>
      <w:kern w:val="24"/>
      <w:sz w:val="22"/>
      <w:szCs w:val="24"/>
    </w:rPr>
  </w:style>
  <w:style w:type="paragraph" w:styleId="Seznamsodrkami2">
    <w:name w:val="List Bullet 2"/>
    <w:basedOn w:val="Normln"/>
    <w:rsid w:val="00E779D3"/>
    <w:pPr>
      <w:numPr>
        <w:ilvl w:val="1"/>
        <w:numId w:val="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rsid w:val="00E779D3"/>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rsid w:val="00E779D3"/>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rsid w:val="00E779D3"/>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B42F35"/>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0"/>
    <w:next w:val="Normln"/>
    <w:rsid w:val="00E779D3"/>
    <w:pPr>
      <w:numPr>
        <w:numId w:val="4"/>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0"/>
    <w:next w:val="Normln"/>
    <w:rsid w:val="00E779D3"/>
    <w:pPr>
      <w:numPr>
        <w:numId w:val="4"/>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E779D3"/>
    <w:pPr>
      <w:numPr>
        <w:numId w:val="4"/>
      </w:numPr>
      <w:pBdr>
        <w:bottom w:val="none" w:sz="0" w:space="0" w:color="auto"/>
      </w:pBdr>
      <w:tabs>
        <w:tab w:val="left" w:pos="1080"/>
      </w:tabs>
      <w:spacing w:after="60" w:line="240" w:lineRule="auto"/>
    </w:pPr>
    <w:rPr>
      <w:rFonts w:ascii="Arial" w:hAnsi="Arial"/>
      <w:i w:val="0"/>
      <w:color w:val="auto"/>
      <w:lang w:val="en-US"/>
    </w:rPr>
  </w:style>
  <w:style w:type="paragraph" w:customStyle="1" w:styleId="NumberedHeadingStyleA4">
    <w:name w:val="Numbered Heading Style A.4"/>
    <w:basedOn w:val="Nadpis4"/>
    <w:next w:val="Normln"/>
    <w:rsid w:val="00E779D3"/>
    <w:pPr>
      <w:numPr>
        <w:numId w:val="4"/>
      </w:numPr>
      <w:tabs>
        <w:tab w:val="left" w:pos="1440"/>
        <w:tab w:val="left" w:pos="1800"/>
      </w:tabs>
      <w:spacing w:before="240" w:line="240" w:lineRule="auto"/>
    </w:pPr>
    <w:rPr>
      <w:rFonts w:ascii="Arial" w:hAnsi="Arial"/>
      <w:i w:val="0"/>
      <w:color w:val="auto"/>
      <w:sz w:val="20"/>
      <w:u w:val="none"/>
      <w:lang w:val="en-US"/>
    </w:rPr>
  </w:style>
  <w:style w:type="paragraph" w:customStyle="1" w:styleId="NumberedHeadingStyleA5">
    <w:name w:val="Numbered Heading Style A.5"/>
    <w:basedOn w:val="Nadpis5"/>
    <w:next w:val="Normln"/>
    <w:rsid w:val="00E779D3"/>
    <w:pPr>
      <w:numPr>
        <w:numId w:val="4"/>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E779D3"/>
    <w:pPr>
      <w:numPr>
        <w:numId w:val="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E779D3"/>
    <w:pPr>
      <w:keepNext/>
      <w:numPr>
        <w:numId w:val="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E779D3"/>
    <w:pPr>
      <w:keepNext/>
      <w:numPr>
        <w:numId w:val="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E779D3"/>
    <w:pPr>
      <w:keepNext/>
      <w:numPr>
        <w:numId w:val="4"/>
      </w:numPr>
      <w:spacing w:line="240" w:lineRule="auto"/>
      <w:jc w:val="left"/>
    </w:pPr>
    <w:rPr>
      <w:rFonts w:ascii="Arial" w:hAnsi="Arial"/>
      <w:b w:val="0"/>
      <w:color w:val="auto"/>
      <w:szCs w:val="12"/>
      <w:lang w:val="en-US"/>
    </w:rPr>
  </w:style>
  <w:style w:type="paragraph" w:customStyle="1" w:styleId="Tabulka">
    <w:name w:val="Tabulka"/>
    <w:basedOn w:val="Normln"/>
    <w:rsid w:val="00E779D3"/>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rsid w:val="00E779D3"/>
    <w:pPr>
      <w:spacing w:before="180" w:after="72"/>
      <w:jc w:val="center"/>
    </w:pPr>
    <w:rPr>
      <w:b/>
    </w:rPr>
  </w:style>
  <w:style w:type="numbering" w:customStyle="1" w:styleId="odrka1">
    <w:name w:val="odrážka 1"/>
    <w:basedOn w:val="Bezseznamu"/>
    <w:rsid w:val="00E779D3"/>
    <w:pPr>
      <w:numPr>
        <w:numId w:val="5"/>
      </w:numPr>
    </w:pPr>
  </w:style>
  <w:style w:type="paragraph" w:customStyle="1" w:styleId="Char1CharCharCharCharCharCharChar1">
    <w:name w:val="Char1 Char Char Char Char Char Char Char1"/>
    <w:basedOn w:val="Normln"/>
    <w:semiHidden/>
    <w:rsid w:val="00E779D3"/>
    <w:pPr>
      <w:spacing w:after="160" w:line="240" w:lineRule="exact"/>
    </w:pPr>
    <w:rPr>
      <w:rFonts w:ascii="Arial" w:hAnsi="Arial"/>
      <w:szCs w:val="22"/>
      <w:lang w:val="en-US" w:eastAsia="en-US"/>
    </w:rPr>
  </w:style>
  <w:style w:type="paragraph" w:styleId="Seznamobrzk">
    <w:name w:val="table of figures"/>
    <w:basedOn w:val="Normln"/>
    <w:next w:val="Normln"/>
    <w:uiPriority w:val="99"/>
    <w:rsid w:val="00E779D3"/>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rsid w:val="00E779D3"/>
    <w:pPr>
      <w:numPr>
        <w:numId w:val="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rsid w:val="00E779D3"/>
    <w:pPr>
      <w:numPr>
        <w:numId w:val="7"/>
      </w:numPr>
      <w:spacing w:before="60" w:after="40" w:line="240" w:lineRule="auto"/>
    </w:pPr>
    <w:rPr>
      <w:rFonts w:ascii="Arial" w:hAnsi="Arial"/>
      <w:color w:val="auto"/>
      <w:lang w:eastAsia="cs-CZ"/>
    </w:rPr>
  </w:style>
  <w:style w:type="paragraph" w:styleId="Seznam">
    <w:name w:val="List"/>
    <w:basedOn w:val="Normln"/>
    <w:uiPriority w:val="99"/>
    <w:rsid w:val="00E779D3"/>
    <w:pPr>
      <w:spacing w:line="300" w:lineRule="exact"/>
      <w:ind w:left="283" w:hanging="283"/>
      <w:jc w:val="both"/>
    </w:pPr>
    <w:rPr>
      <w:rFonts w:ascii="Frutiger LT Com 45 Light" w:hAnsi="Frutiger LT Com 45 Light"/>
      <w:color w:val="000066"/>
      <w:szCs w:val="20"/>
      <w:lang w:eastAsia="en-US"/>
    </w:rPr>
  </w:style>
  <w:style w:type="character" w:customStyle="1" w:styleId="Nadpis1Char">
    <w:name w:val="Nadpis 1 Char"/>
    <w:aliases w:val="h1 Char,H1 Char,Kapitola Char,Nadpis 11 Char,V_Head1 Char,TOC 11 Char,Nadpis dokumentu Char,ASAPHeading 1 Char,Jméno organizace Char,kapitola Char,Level 1 Topic Heading Char,F8 Char,Kapitola1 Char,Kapitola2 Char,Kapitola3 Char,Titulo  Char"/>
    <w:link w:val="Nadpis10"/>
    <w:uiPriority w:val="99"/>
    <w:rsid w:val="00E779D3"/>
    <w:rPr>
      <w:rFonts w:ascii="Arial" w:hAnsi="Arial"/>
      <w:b/>
      <w:bCs/>
      <w:kern w:val="32"/>
      <w:sz w:val="32"/>
      <w:szCs w:val="32"/>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0"/>
    <w:uiPriority w:val="99"/>
    <w:rsid w:val="00E779D3"/>
    <w:rPr>
      <w:rFonts w:ascii="Arial" w:hAnsi="Arial"/>
      <w:b/>
      <w:bCs/>
      <w:i/>
      <w:iCs/>
      <w:sz w:val="28"/>
      <w:szCs w:val="28"/>
    </w:rPr>
  </w:style>
  <w:style w:type="paragraph" w:customStyle="1" w:styleId="Normlnprotabulky">
    <w:name w:val="Normální pro tabulky"/>
    <w:basedOn w:val="Normln"/>
    <w:rsid w:val="00E779D3"/>
    <w:pPr>
      <w:spacing w:after="0" w:line="240" w:lineRule="auto"/>
    </w:pPr>
    <w:rPr>
      <w:rFonts w:ascii="Times New Roman" w:hAnsi="Times New Roman"/>
      <w:kern w:val="24"/>
    </w:rPr>
  </w:style>
  <w:style w:type="table" w:customStyle="1" w:styleId="Tabulkafubar">
    <w:name w:val="Tabulka fubar"/>
    <w:basedOn w:val="Normlntabulka"/>
    <w:rsid w:val="00E779D3"/>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E779D3"/>
    <w:rPr>
      <w:rFonts w:ascii="Times New Roman" w:eastAsia="Times New Roman" w:hAnsi="Times New Roman"/>
      <w:kern w:val="24"/>
      <w:sz w:val="24"/>
      <w:szCs w:val="24"/>
    </w:rPr>
  </w:style>
  <w:style w:type="paragraph" w:customStyle="1" w:styleId="Odrka10">
    <w:name w:val="Odrážka 1"/>
    <w:basedOn w:val="Normln"/>
    <w:uiPriority w:val="99"/>
    <w:rsid w:val="00E779D3"/>
    <w:pPr>
      <w:tabs>
        <w:tab w:val="num" w:pos="360"/>
        <w:tab w:val="num" w:pos="420"/>
      </w:tabs>
      <w:spacing w:before="60" w:after="0" w:line="240" w:lineRule="auto"/>
      <w:ind w:left="360" w:hanging="420"/>
      <w:jc w:val="both"/>
    </w:pPr>
    <w:rPr>
      <w:rFonts w:ascii="Arial" w:hAnsi="Arial" w:cs="Arial"/>
      <w:spacing w:val="-6"/>
      <w:kern w:val="24"/>
    </w:rPr>
  </w:style>
  <w:style w:type="paragraph" w:customStyle="1" w:styleId="ACNormln">
    <w:name w:val="AC Normální"/>
    <w:basedOn w:val="Normln"/>
    <w:rsid w:val="00E779D3"/>
    <w:pPr>
      <w:widowControl w:val="0"/>
      <w:spacing w:before="120" w:after="0" w:line="240" w:lineRule="auto"/>
      <w:jc w:val="both"/>
    </w:pPr>
    <w:rPr>
      <w:rFonts w:ascii="Times New Roman" w:hAnsi="Times New Roman"/>
      <w:kern w:val="24"/>
      <w:szCs w:val="20"/>
    </w:rPr>
  </w:style>
  <w:style w:type="paragraph" w:styleId="Nadpisobsahu">
    <w:name w:val="TOC Heading"/>
    <w:basedOn w:val="Nadpis10"/>
    <w:next w:val="Normln"/>
    <w:qFormat/>
    <w:rsid w:val="00E779D3"/>
    <w:pPr>
      <w:keepLines/>
      <w:spacing w:before="480" w:after="0" w:line="240" w:lineRule="auto"/>
      <w:outlineLvl w:val="9"/>
    </w:pPr>
    <w:rPr>
      <w:color w:val="365F91"/>
      <w:kern w:val="0"/>
      <w:sz w:val="28"/>
      <w:szCs w:val="28"/>
    </w:rPr>
  </w:style>
  <w:style w:type="character" w:customStyle="1" w:styleId="ZhlavChar">
    <w:name w:val="Záhlaví Char"/>
    <w:aliases w:val="En-tête 1.1 Char,ContentsHeader Char,hd Char"/>
    <w:link w:val="Zhlav"/>
    <w:rsid w:val="00E779D3"/>
    <w:rPr>
      <w:rFonts w:ascii="Garamond" w:hAnsi="Garamond"/>
      <w:b/>
      <w:sz w:val="16"/>
      <w:szCs w:val="24"/>
    </w:rPr>
  </w:style>
  <w:style w:type="character" w:customStyle="1" w:styleId="ZpatChar">
    <w:name w:val="Zápatí Char"/>
    <w:link w:val="Zpat"/>
    <w:uiPriority w:val="99"/>
    <w:rsid w:val="00E779D3"/>
    <w:rPr>
      <w:rFonts w:ascii="Garamond" w:hAnsi="Garamond"/>
      <w:color w:val="808080"/>
      <w:sz w:val="16"/>
      <w:szCs w:val="24"/>
    </w:rPr>
  </w:style>
  <w:style w:type="paragraph" w:styleId="slovanseznam">
    <w:name w:val="List Number"/>
    <w:basedOn w:val="Normln"/>
    <w:rsid w:val="00E779D3"/>
    <w:pPr>
      <w:tabs>
        <w:tab w:val="num" w:pos="340"/>
      </w:tabs>
      <w:spacing w:before="120" w:after="60" w:line="240" w:lineRule="auto"/>
      <w:ind w:left="340" w:hanging="340"/>
      <w:contextualSpacing/>
      <w:jc w:val="both"/>
    </w:pPr>
    <w:rPr>
      <w:rFonts w:ascii="Times New Roman" w:hAnsi="Times New Roman"/>
      <w:kern w:val="24"/>
    </w:rPr>
  </w:style>
  <w:style w:type="paragraph" w:customStyle="1" w:styleId="NeslovanNadpis1">
    <w:name w:val="Nečíslovaný Nadpis 1"/>
    <w:basedOn w:val="Nadpis10"/>
    <w:next w:val="Normln"/>
    <w:rsid w:val="00E779D3"/>
    <w:pPr>
      <w:spacing w:line="240" w:lineRule="auto"/>
    </w:pPr>
    <w:rPr>
      <w:sz w:val="44"/>
    </w:rPr>
  </w:style>
  <w:style w:type="paragraph" w:customStyle="1" w:styleId="code">
    <w:name w:val="code"/>
    <w:basedOn w:val="Normln"/>
    <w:rsid w:val="00E779D3"/>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customStyle="1" w:styleId="Neslovannadpis2rovn">
    <w:name w:val="Nečíslovaný nadpis 2. úrovně"/>
    <w:basedOn w:val="Nadpis20"/>
    <w:next w:val="Normln"/>
    <w:rsid w:val="00E779D3"/>
    <w:pPr>
      <w:spacing w:line="240" w:lineRule="auto"/>
    </w:pPr>
    <w:rPr>
      <w:kern w:val="24"/>
      <w:sz w:val="40"/>
    </w:rPr>
  </w:style>
  <w:style w:type="paragraph" w:customStyle="1" w:styleId="Obrzek">
    <w:name w:val="Obrázek"/>
    <w:basedOn w:val="Normln"/>
    <w:next w:val="Normln"/>
    <w:uiPriority w:val="99"/>
    <w:rsid w:val="00E779D3"/>
    <w:pPr>
      <w:keepNext/>
      <w:spacing w:before="360" w:after="60" w:line="240" w:lineRule="auto"/>
      <w:jc w:val="center"/>
    </w:pPr>
    <w:rPr>
      <w:rFonts w:ascii="Times New Roman" w:hAnsi="Times New Roman"/>
      <w:kern w:val="24"/>
    </w:rPr>
  </w:style>
  <w:style w:type="paragraph" w:styleId="Seznam2">
    <w:name w:val="List 2"/>
    <w:basedOn w:val="Normln"/>
    <w:rsid w:val="00E779D3"/>
    <w:pPr>
      <w:spacing w:before="120" w:after="60" w:line="240" w:lineRule="auto"/>
      <w:ind w:left="680" w:hanging="340"/>
      <w:jc w:val="both"/>
    </w:pPr>
    <w:rPr>
      <w:rFonts w:ascii="Times New Roman" w:hAnsi="Times New Roman"/>
      <w:kern w:val="24"/>
    </w:rPr>
  </w:style>
  <w:style w:type="paragraph" w:styleId="Seznam3">
    <w:name w:val="List 3"/>
    <w:basedOn w:val="Normln"/>
    <w:rsid w:val="00E779D3"/>
    <w:pPr>
      <w:spacing w:before="120" w:after="60" w:line="240" w:lineRule="auto"/>
      <w:ind w:left="1020" w:hanging="340"/>
      <w:jc w:val="both"/>
    </w:pPr>
    <w:rPr>
      <w:rFonts w:ascii="Times New Roman" w:hAnsi="Times New Roman"/>
      <w:kern w:val="24"/>
    </w:rPr>
  </w:style>
  <w:style w:type="paragraph" w:styleId="slovanseznam2">
    <w:name w:val="List Number 2"/>
    <w:basedOn w:val="Normln"/>
    <w:rsid w:val="00E779D3"/>
    <w:pPr>
      <w:tabs>
        <w:tab w:val="num" w:pos="680"/>
      </w:tabs>
      <w:spacing w:before="120" w:after="60" w:line="240" w:lineRule="auto"/>
      <w:ind w:left="680" w:hanging="340"/>
      <w:jc w:val="both"/>
    </w:pPr>
    <w:rPr>
      <w:rFonts w:ascii="Times New Roman" w:hAnsi="Times New Roman"/>
      <w:kern w:val="24"/>
    </w:rPr>
  </w:style>
  <w:style w:type="paragraph" w:styleId="Pokraovnseznamu">
    <w:name w:val="List Continue"/>
    <w:basedOn w:val="Normln"/>
    <w:rsid w:val="00E779D3"/>
    <w:pPr>
      <w:spacing w:before="120" w:after="60" w:line="240" w:lineRule="auto"/>
      <w:ind w:left="340"/>
      <w:jc w:val="both"/>
    </w:pPr>
    <w:rPr>
      <w:rFonts w:ascii="Times New Roman" w:hAnsi="Times New Roman"/>
      <w:kern w:val="24"/>
    </w:rPr>
  </w:style>
  <w:style w:type="paragraph" w:styleId="Pokraovnseznamu2">
    <w:name w:val="List Continue 2"/>
    <w:basedOn w:val="Normln"/>
    <w:rsid w:val="00E779D3"/>
    <w:pPr>
      <w:spacing w:before="120" w:after="60" w:line="240" w:lineRule="auto"/>
      <w:ind w:left="680"/>
      <w:jc w:val="both"/>
    </w:pPr>
    <w:rPr>
      <w:rFonts w:ascii="Times New Roman" w:hAnsi="Times New Roman"/>
      <w:kern w:val="24"/>
    </w:rPr>
  </w:style>
  <w:style w:type="paragraph" w:styleId="slovanseznam3">
    <w:name w:val="List Number 3"/>
    <w:basedOn w:val="Normln"/>
    <w:rsid w:val="00E779D3"/>
    <w:pPr>
      <w:tabs>
        <w:tab w:val="num" w:pos="1021"/>
      </w:tabs>
      <w:spacing w:before="120" w:after="60" w:line="240" w:lineRule="auto"/>
      <w:ind w:left="1021" w:hanging="341"/>
      <w:jc w:val="both"/>
    </w:pPr>
    <w:rPr>
      <w:rFonts w:ascii="Times New Roman" w:hAnsi="Times New Roman"/>
      <w:kern w:val="24"/>
    </w:rPr>
  </w:style>
  <w:style w:type="paragraph" w:styleId="Pokraovnseznamu3">
    <w:name w:val="List Continue 3"/>
    <w:basedOn w:val="Normln"/>
    <w:rsid w:val="00E779D3"/>
    <w:pPr>
      <w:spacing w:before="120" w:after="60" w:line="240" w:lineRule="auto"/>
      <w:ind w:left="1021"/>
      <w:jc w:val="both"/>
    </w:pPr>
    <w:rPr>
      <w:rFonts w:ascii="Times New Roman" w:hAnsi="Times New Roman"/>
      <w:kern w:val="24"/>
    </w:rPr>
  </w:style>
  <w:style w:type="paragraph" w:styleId="Seznamsodrkami3">
    <w:name w:val="List Bullet 3"/>
    <w:basedOn w:val="Normln"/>
    <w:rsid w:val="00E779D3"/>
    <w:pPr>
      <w:numPr>
        <w:ilvl w:val="2"/>
        <w:numId w:val="1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rsid w:val="00E779D3"/>
    <w:pPr>
      <w:pageBreakBefore/>
    </w:pPr>
  </w:style>
  <w:style w:type="paragraph" w:customStyle="1" w:styleId="Nadpis1LF">
    <w:name w:val="Nadpis 1 LF"/>
    <w:basedOn w:val="Nadpis10"/>
    <w:next w:val="Normln"/>
    <w:rsid w:val="00E779D3"/>
    <w:pPr>
      <w:pageBreakBefore/>
      <w:tabs>
        <w:tab w:val="num" w:pos="709"/>
      </w:tabs>
      <w:spacing w:line="240" w:lineRule="auto"/>
      <w:ind w:left="709" w:hanging="709"/>
    </w:pPr>
    <w:rPr>
      <w:sz w:val="44"/>
    </w:rPr>
  </w:style>
  <w:style w:type="paragraph" w:styleId="Rozloendokumentu">
    <w:name w:val="Document Map"/>
    <w:basedOn w:val="Normln"/>
    <w:link w:val="RozloendokumentuChar1"/>
    <w:rsid w:val="00E779D3"/>
    <w:pPr>
      <w:shd w:val="clear" w:color="auto" w:fill="000080"/>
      <w:spacing w:before="120" w:after="60" w:line="240" w:lineRule="auto"/>
      <w:jc w:val="both"/>
    </w:pPr>
    <w:rPr>
      <w:rFonts w:ascii="Tahoma" w:hAnsi="Tahoma"/>
      <w:kern w:val="24"/>
      <w:sz w:val="20"/>
      <w:szCs w:val="20"/>
    </w:rPr>
  </w:style>
  <w:style w:type="character" w:customStyle="1" w:styleId="RozloendokumentuChar1">
    <w:name w:val="Rozložení dokumentu Char1"/>
    <w:link w:val="Rozloendokumentu"/>
    <w:uiPriority w:val="99"/>
    <w:rsid w:val="00E779D3"/>
    <w:rPr>
      <w:rFonts w:ascii="Tahoma" w:hAnsi="Tahoma" w:cs="Tahoma"/>
      <w:kern w:val="24"/>
      <w:shd w:val="clear" w:color="auto" w:fill="000080"/>
    </w:rPr>
  </w:style>
  <w:style w:type="paragraph" w:customStyle="1" w:styleId="NeslovanNadpis3">
    <w:name w:val="Nečíslovaný Nadpis 3"/>
    <w:basedOn w:val="Nadpis3"/>
    <w:next w:val="Normln"/>
    <w:rsid w:val="00E779D3"/>
    <w:pPr>
      <w:pBdr>
        <w:bottom w:val="none" w:sz="0" w:space="0" w:color="auto"/>
      </w:pBdr>
      <w:spacing w:after="60" w:line="240" w:lineRule="auto"/>
      <w:ind w:left="0" w:firstLine="0"/>
    </w:pPr>
    <w:rPr>
      <w:rFonts w:ascii="Arial" w:hAnsi="Arial" w:cs="Arial"/>
      <w:bCs/>
      <w:i w:val="0"/>
      <w:color w:val="auto"/>
      <w:kern w:val="24"/>
      <w:sz w:val="36"/>
      <w:szCs w:val="26"/>
      <w:lang w:eastAsia="cs-CZ"/>
    </w:rPr>
  </w:style>
  <w:style w:type="paragraph" w:customStyle="1" w:styleId="NeslovanNadpis4">
    <w:name w:val="Nečíslovaný Nadpis 4"/>
    <w:basedOn w:val="Nadpis4"/>
    <w:next w:val="Normln"/>
    <w:rsid w:val="00E779D3"/>
    <w:pPr>
      <w:tabs>
        <w:tab w:val="left" w:pos="2552"/>
      </w:tabs>
      <w:spacing w:before="240" w:line="240" w:lineRule="auto"/>
      <w:ind w:left="0" w:firstLine="0"/>
    </w:pPr>
    <w:rPr>
      <w:rFonts w:ascii="Arial" w:hAnsi="Arial"/>
      <w:bCs/>
      <w:color w:val="auto"/>
      <w:kern w:val="24"/>
      <w:sz w:val="32"/>
      <w:szCs w:val="28"/>
      <w:u w:val="none"/>
      <w:lang w:eastAsia="cs-CZ"/>
    </w:rPr>
  </w:style>
  <w:style w:type="paragraph" w:customStyle="1" w:styleId="NeslovanNadpis5">
    <w:name w:val="Nečíslovaný Nadpis 5"/>
    <w:basedOn w:val="Nadpis5"/>
    <w:next w:val="Normln"/>
    <w:rsid w:val="00E779D3"/>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E779D3"/>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E779D3"/>
    <w:pPr>
      <w:spacing w:before="120" w:after="60" w:line="240" w:lineRule="auto"/>
      <w:jc w:val="center"/>
    </w:pPr>
    <w:rPr>
      <w:rFonts w:ascii="Arial" w:hAnsi="Arial" w:cs="Arial"/>
      <w:kern w:val="24"/>
      <w:sz w:val="56"/>
      <w:szCs w:val="56"/>
    </w:rPr>
  </w:style>
  <w:style w:type="paragraph" w:customStyle="1" w:styleId="JNadpis2">
    <w:name w:val="J Nadpis 2"/>
    <w:basedOn w:val="Normln"/>
    <w:rsid w:val="00E779D3"/>
    <w:pPr>
      <w:spacing w:before="120" w:after="60" w:line="240" w:lineRule="auto"/>
      <w:jc w:val="both"/>
    </w:pPr>
    <w:rPr>
      <w:rFonts w:ascii="Times New Roman" w:hAnsi="Times New Roman"/>
      <w:kern w:val="24"/>
    </w:rPr>
  </w:style>
  <w:style w:type="paragraph" w:customStyle="1" w:styleId="JNadpis3">
    <w:name w:val="J Nadpis 3"/>
    <w:basedOn w:val="Normln"/>
    <w:rsid w:val="00E779D3"/>
    <w:pPr>
      <w:spacing w:before="120" w:after="60" w:line="240" w:lineRule="auto"/>
      <w:jc w:val="both"/>
    </w:pPr>
    <w:rPr>
      <w:rFonts w:ascii="Times New Roman" w:hAnsi="Times New Roman"/>
      <w:kern w:val="24"/>
    </w:rPr>
  </w:style>
  <w:style w:type="paragraph" w:customStyle="1" w:styleId="JNadpis4">
    <w:name w:val="J Nadpis 4"/>
    <w:basedOn w:val="Normln"/>
    <w:rsid w:val="00E779D3"/>
    <w:pPr>
      <w:spacing w:before="120" w:after="60" w:line="240" w:lineRule="auto"/>
      <w:jc w:val="both"/>
    </w:pPr>
    <w:rPr>
      <w:rFonts w:ascii="Times New Roman" w:hAnsi="Times New Roman"/>
      <w:kern w:val="24"/>
    </w:rPr>
  </w:style>
  <w:style w:type="paragraph" w:styleId="Seznamsodrkami4">
    <w:name w:val="List Bullet 4"/>
    <w:basedOn w:val="Normln"/>
    <w:rsid w:val="00E779D3"/>
    <w:pPr>
      <w:numPr>
        <w:numId w:val="8"/>
      </w:numPr>
      <w:spacing w:before="120" w:after="60" w:line="240" w:lineRule="auto"/>
      <w:jc w:val="both"/>
    </w:pPr>
    <w:rPr>
      <w:rFonts w:ascii="Times New Roman" w:hAnsi="Times New Roman"/>
      <w:kern w:val="24"/>
    </w:rPr>
  </w:style>
  <w:style w:type="paragraph" w:styleId="Seznamsodrkami5">
    <w:name w:val="List Bullet 5"/>
    <w:basedOn w:val="Normln"/>
    <w:rsid w:val="00E779D3"/>
    <w:pPr>
      <w:numPr>
        <w:numId w:val="9"/>
      </w:numPr>
      <w:spacing w:before="120" w:after="60" w:line="240" w:lineRule="auto"/>
      <w:jc w:val="both"/>
    </w:pPr>
    <w:rPr>
      <w:rFonts w:ascii="Times New Roman" w:hAnsi="Times New Roman"/>
      <w:kern w:val="24"/>
    </w:rPr>
  </w:style>
  <w:style w:type="paragraph" w:styleId="Podtitul">
    <w:name w:val="Subtitle"/>
    <w:basedOn w:val="Normln"/>
    <w:link w:val="PodtitulChar"/>
    <w:uiPriority w:val="99"/>
    <w:qFormat/>
    <w:rsid w:val="00E779D3"/>
    <w:pPr>
      <w:spacing w:before="120" w:after="60" w:line="240" w:lineRule="auto"/>
      <w:jc w:val="center"/>
      <w:outlineLvl w:val="1"/>
    </w:pPr>
    <w:rPr>
      <w:rFonts w:ascii="Arial" w:hAnsi="Arial"/>
      <w:kern w:val="24"/>
      <w:sz w:val="24"/>
    </w:rPr>
  </w:style>
  <w:style w:type="character" w:customStyle="1" w:styleId="PodtitulChar">
    <w:name w:val="Podtitul Char"/>
    <w:link w:val="Podtitul"/>
    <w:uiPriority w:val="99"/>
    <w:rsid w:val="00E779D3"/>
    <w:rPr>
      <w:rFonts w:ascii="Arial" w:hAnsi="Arial" w:cs="Arial"/>
      <w:kern w:val="24"/>
      <w:sz w:val="24"/>
      <w:szCs w:val="24"/>
    </w:rPr>
  </w:style>
  <w:style w:type="paragraph" w:customStyle="1" w:styleId="Stylslovanseznam2">
    <w:name w:val="Styl Číslovaný seznam 2 +"/>
    <w:basedOn w:val="slovanseznam2"/>
    <w:rsid w:val="00E779D3"/>
    <w:pPr>
      <w:contextualSpacing/>
    </w:pPr>
    <w:rPr>
      <w:kern w:val="0"/>
    </w:rPr>
  </w:style>
  <w:style w:type="character" w:styleId="Zdraznnintenzivn">
    <w:name w:val="Intense Emphasis"/>
    <w:qFormat/>
    <w:rsid w:val="00E779D3"/>
    <w:rPr>
      <w:b/>
      <w:bCs/>
      <w:i/>
      <w:iCs/>
      <w:color w:val="4F81BD"/>
    </w:rPr>
  </w:style>
  <w:style w:type="paragraph" w:customStyle="1" w:styleId="Odrazky1">
    <w:name w:val="Odrazky1"/>
    <w:basedOn w:val="Normln"/>
    <w:rsid w:val="00E779D3"/>
    <w:pPr>
      <w:numPr>
        <w:numId w:val="11"/>
      </w:numPr>
      <w:spacing w:before="60" w:after="0" w:line="240" w:lineRule="auto"/>
      <w:jc w:val="both"/>
    </w:pPr>
    <w:rPr>
      <w:rFonts w:ascii="Arial" w:hAnsi="Arial"/>
      <w:szCs w:val="20"/>
    </w:rPr>
  </w:style>
  <w:style w:type="paragraph" w:styleId="Zkladntext2">
    <w:name w:val="Body Text 2"/>
    <w:basedOn w:val="Normln"/>
    <w:link w:val="Zkladntext2Char"/>
    <w:rsid w:val="00E779D3"/>
    <w:pPr>
      <w:spacing w:after="0" w:line="240" w:lineRule="auto"/>
      <w:jc w:val="both"/>
    </w:pPr>
    <w:rPr>
      <w:rFonts w:ascii="Times New Roman" w:hAnsi="Times New Roman"/>
      <w:sz w:val="24"/>
    </w:rPr>
  </w:style>
  <w:style w:type="character" w:customStyle="1" w:styleId="Zkladntext2Char">
    <w:name w:val="Základní text 2 Char"/>
    <w:link w:val="Zkladntext2"/>
    <w:rsid w:val="00E779D3"/>
    <w:rPr>
      <w:sz w:val="24"/>
      <w:szCs w:val="24"/>
    </w:rPr>
  </w:style>
  <w:style w:type="character" w:customStyle="1" w:styleId="SeznamsodrkamiCharChar">
    <w:name w:val="Seznam s odrážkami Char Char"/>
    <w:rsid w:val="00E779D3"/>
    <w:rPr>
      <w:kern w:val="24"/>
      <w:sz w:val="24"/>
      <w:szCs w:val="24"/>
      <w:lang w:val="cs-CZ" w:eastAsia="cs-CZ" w:bidi="ar-SA"/>
    </w:rPr>
  </w:style>
  <w:style w:type="paragraph" w:styleId="Revize">
    <w:name w:val="Revision"/>
    <w:hidden/>
    <w:uiPriority w:val="99"/>
    <w:rsid w:val="00E779D3"/>
    <w:rPr>
      <w:kern w:val="24"/>
      <w:sz w:val="24"/>
      <w:szCs w:val="24"/>
    </w:rPr>
  </w:style>
  <w:style w:type="paragraph" w:customStyle="1" w:styleId="xl66">
    <w:name w:val="xl66"/>
    <w:basedOn w:val="Normln"/>
    <w:rsid w:val="00E779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rsid w:val="00E779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rsid w:val="00E779D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rsid w:val="00E779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rsid w:val="00E77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rsid w:val="00E77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rsid w:val="00E779D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rsid w:val="00E779D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character" w:customStyle="1" w:styleId="PedmtkomenteChar">
    <w:name w:val="Předmět komentáře Char"/>
    <w:link w:val="Pedmtkomente"/>
    <w:uiPriority w:val="99"/>
    <w:rsid w:val="00E779D3"/>
    <w:rPr>
      <w:rFonts w:ascii="Garamond" w:hAnsi="Garamond"/>
      <w:b/>
      <w:bCs/>
      <w:lang w:val="cs-CZ" w:eastAsia="cs-CZ" w:bidi="ar-SA"/>
    </w:rPr>
  </w:style>
  <w:style w:type="character" w:customStyle="1" w:styleId="TextbublinyChar">
    <w:name w:val="Text bubliny Char"/>
    <w:link w:val="Textbubliny"/>
    <w:uiPriority w:val="99"/>
    <w:semiHidden/>
    <w:rsid w:val="00E779D3"/>
    <w:rPr>
      <w:rFonts w:ascii="Tahoma" w:hAnsi="Tahoma" w:cs="Tahoma"/>
      <w:sz w:val="16"/>
      <w:szCs w:val="16"/>
    </w:rPr>
  </w:style>
  <w:style w:type="paragraph" w:customStyle="1" w:styleId="Obsah">
    <w:name w:val="Obsah"/>
    <w:basedOn w:val="Normln"/>
    <w:rsid w:val="00E779D3"/>
    <w:pPr>
      <w:pageBreakBefore/>
      <w:pBdr>
        <w:top w:val="single" w:sz="4" w:space="1" w:color="auto"/>
        <w:bottom w:val="single" w:sz="4" w:space="1" w:color="auto"/>
      </w:pBdr>
      <w:shd w:val="pct15" w:color="auto" w:fill="FFFFFF"/>
      <w:spacing w:before="500" w:line="240" w:lineRule="auto"/>
      <w:jc w:val="both"/>
    </w:pPr>
    <w:rPr>
      <w:rFonts w:ascii="Arial" w:hAnsi="Arial"/>
      <w:b/>
      <w:bCs/>
      <w:caps/>
      <w:sz w:val="28"/>
      <w:szCs w:val="20"/>
      <w:lang w:eastAsia="en-US"/>
    </w:rPr>
  </w:style>
  <w:style w:type="paragraph" w:customStyle="1" w:styleId="zvraznn">
    <w:name w:val="zvýrazněný"/>
    <w:basedOn w:val="Normln"/>
    <w:next w:val="Normln"/>
    <w:link w:val="zvraznnChar"/>
    <w:rsid w:val="00E779D3"/>
    <w:pPr>
      <w:pBdr>
        <w:bottom w:val="single" w:sz="2" w:space="1" w:color="003366"/>
      </w:pBdr>
      <w:spacing w:line="240" w:lineRule="auto"/>
      <w:jc w:val="both"/>
    </w:pPr>
    <w:rPr>
      <w:rFonts w:ascii="Arial" w:hAnsi="Arial"/>
      <w:b/>
      <w:color w:val="000080"/>
      <w:sz w:val="24"/>
      <w:szCs w:val="20"/>
      <w:lang w:eastAsia="en-US"/>
    </w:rPr>
  </w:style>
  <w:style w:type="paragraph" w:customStyle="1" w:styleId="StylObsah2Vlevo25cm">
    <w:name w:val="Styl Obsah 2 + Vlevo:  25 cm"/>
    <w:basedOn w:val="Obsah2"/>
    <w:autoRedefine/>
    <w:rsid w:val="00E779D3"/>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E779D3"/>
    <w:rPr>
      <w:rFonts w:ascii="Arial" w:hAnsi="Arial"/>
      <w:b/>
      <w:color w:val="000080"/>
      <w:sz w:val="24"/>
      <w:lang w:eastAsia="en-US"/>
    </w:rPr>
  </w:style>
  <w:style w:type="paragraph" w:customStyle="1" w:styleId="Odrka4">
    <w:name w:val="Odrážka 4"/>
    <w:basedOn w:val="Normln"/>
    <w:rsid w:val="00E779D3"/>
    <w:pPr>
      <w:numPr>
        <w:numId w:val="15"/>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0"/>
    <w:rsid w:val="00E779D3"/>
    <w:pPr>
      <w:tabs>
        <w:tab w:val="num" w:pos="709"/>
      </w:tabs>
      <w:spacing w:line="240" w:lineRule="auto"/>
      <w:ind w:left="709" w:hanging="709"/>
    </w:pPr>
    <w:rPr>
      <w:rFonts w:ascii="Calibri" w:hAnsi="Calibri"/>
      <w:sz w:val="40"/>
      <w:szCs w:val="20"/>
    </w:rPr>
  </w:style>
  <w:style w:type="paragraph" w:customStyle="1" w:styleId="Seznamtabulek">
    <w:name w:val="Seznam tabulek"/>
    <w:basedOn w:val="Normln"/>
    <w:next w:val="Normln"/>
    <w:rsid w:val="00E779D3"/>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rsid w:val="00E779D3"/>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rsid w:val="00E779D3"/>
    <w:pPr>
      <w:suppressLineNumbers/>
      <w:suppressAutoHyphens/>
      <w:spacing w:before="120" w:after="60" w:line="240" w:lineRule="auto"/>
      <w:jc w:val="both"/>
    </w:pPr>
    <w:rPr>
      <w:kern w:val="24"/>
      <w:lang w:eastAsia="ar-SA"/>
    </w:rPr>
  </w:style>
  <w:style w:type="paragraph" w:customStyle="1" w:styleId="Nadpistabulky">
    <w:name w:val="Nadpis tabulky"/>
    <w:basedOn w:val="Obsahtabulky"/>
    <w:rsid w:val="00E779D3"/>
    <w:pPr>
      <w:jc w:val="center"/>
    </w:pPr>
    <w:rPr>
      <w:b/>
      <w:bCs/>
      <w:i/>
      <w:iCs/>
    </w:rPr>
  </w:style>
  <w:style w:type="character" w:customStyle="1" w:styleId="b1">
    <w:name w:val="b1"/>
    <w:rsid w:val="00E779D3"/>
    <w:rPr>
      <w:rFonts w:ascii="Courier New" w:hAnsi="Courier New" w:cs="Courier New" w:hint="default"/>
      <w:b/>
      <w:bCs/>
      <w:strike w:val="0"/>
      <w:dstrike w:val="0"/>
      <w:color w:val="FF0000"/>
      <w:u w:val="none"/>
      <w:effect w:val="none"/>
    </w:rPr>
  </w:style>
  <w:style w:type="character" w:customStyle="1" w:styleId="m1">
    <w:name w:val="m1"/>
    <w:rsid w:val="00E779D3"/>
    <w:rPr>
      <w:color w:val="0000FF"/>
    </w:rPr>
  </w:style>
  <w:style w:type="character" w:customStyle="1" w:styleId="pi1">
    <w:name w:val="pi1"/>
    <w:rsid w:val="00E779D3"/>
    <w:rPr>
      <w:color w:val="0000FF"/>
    </w:rPr>
  </w:style>
  <w:style w:type="character" w:customStyle="1" w:styleId="t1">
    <w:name w:val="t1"/>
    <w:rsid w:val="00E779D3"/>
    <w:rPr>
      <w:color w:val="990000"/>
    </w:rPr>
  </w:style>
  <w:style w:type="paragraph" w:customStyle="1" w:styleId="RLP1">
    <w:name w:val="RL PČ 1"/>
    <w:basedOn w:val="Normln"/>
    <w:qFormat/>
    <w:rsid w:val="007A3E92"/>
    <w:pPr>
      <w:keepNext/>
      <w:numPr>
        <w:numId w:val="35"/>
      </w:numPr>
      <w:spacing w:line="240" w:lineRule="auto"/>
    </w:pPr>
    <w:rPr>
      <w:b/>
      <w:sz w:val="28"/>
    </w:rPr>
  </w:style>
  <w:style w:type="paragraph" w:styleId="Normlnweb">
    <w:name w:val="Normal (Web)"/>
    <w:basedOn w:val="Normln"/>
    <w:rsid w:val="00E779D3"/>
    <w:pPr>
      <w:spacing w:before="100" w:beforeAutospacing="1" w:after="100" w:afterAutospacing="1" w:line="240" w:lineRule="auto"/>
      <w:jc w:val="both"/>
    </w:pPr>
    <w:rPr>
      <w:kern w:val="24"/>
      <w:lang w:val="en-US" w:eastAsia="en-US"/>
    </w:rPr>
  </w:style>
  <w:style w:type="paragraph" w:customStyle="1" w:styleId="SAP1nadpis">
    <w:name w:val="SAP_1nadpis"/>
    <w:basedOn w:val="Nadpis10"/>
    <w:rsid w:val="00E779D3"/>
    <w:pPr>
      <w:tabs>
        <w:tab w:val="num" w:pos="709"/>
      </w:tabs>
      <w:spacing w:before="480" w:after="300" w:line="240" w:lineRule="auto"/>
      <w:ind w:left="709" w:hanging="709"/>
    </w:pPr>
    <w:rPr>
      <w:rFonts w:ascii="Calibri" w:hAnsi="Calibri"/>
      <w:sz w:val="40"/>
    </w:rPr>
  </w:style>
  <w:style w:type="paragraph" w:customStyle="1" w:styleId="SAP2nadpis">
    <w:name w:val="SAP_2nadpis"/>
    <w:basedOn w:val="Nadpis20"/>
    <w:rsid w:val="00E779D3"/>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E779D3"/>
    <w:pPr>
      <w:pBdr>
        <w:bottom w:val="none" w:sz="0" w:space="0" w:color="auto"/>
      </w:pBdr>
      <w:tabs>
        <w:tab w:val="num" w:pos="992"/>
        <w:tab w:val="num" w:pos="1843"/>
      </w:tabs>
      <w:spacing w:before="480" w:after="300" w:line="240" w:lineRule="auto"/>
      <w:ind w:left="1843" w:hanging="1123"/>
    </w:pPr>
    <w:rPr>
      <w:rFonts w:ascii="Calibri" w:hAnsi="Calibri" w:cs="Arial"/>
      <w:i w:val="0"/>
      <w:color w:val="auto"/>
      <w:kern w:val="24"/>
      <w:sz w:val="28"/>
      <w:szCs w:val="26"/>
      <w:lang w:eastAsia="cs-CZ"/>
    </w:rPr>
  </w:style>
  <w:style w:type="paragraph" w:customStyle="1" w:styleId="SAP4nadpis">
    <w:name w:val="SAP_4nadpis"/>
    <w:basedOn w:val="Nadpis4"/>
    <w:rsid w:val="00E779D3"/>
    <w:pPr>
      <w:tabs>
        <w:tab w:val="num" w:pos="1080"/>
        <w:tab w:val="num" w:pos="1800"/>
        <w:tab w:val="left" w:pos="2552"/>
      </w:tabs>
      <w:spacing w:before="360" w:after="180" w:line="240" w:lineRule="auto"/>
      <w:ind w:left="1797" w:hanging="717"/>
    </w:pPr>
    <w:rPr>
      <w:rFonts w:ascii="Calibri" w:hAnsi="Calibri"/>
      <w:b w:val="0"/>
      <w:bCs/>
      <w:color w:val="auto"/>
      <w:kern w:val="24"/>
      <w:sz w:val="28"/>
      <w:szCs w:val="28"/>
      <w:u w:val="none"/>
      <w:lang w:eastAsia="cs-CZ"/>
    </w:rPr>
  </w:style>
  <w:style w:type="paragraph" w:customStyle="1" w:styleId="SAPtext">
    <w:name w:val="SAP_text"/>
    <w:basedOn w:val="Normln"/>
    <w:link w:val="SAPtextChar"/>
    <w:rsid w:val="00E779D3"/>
    <w:pPr>
      <w:spacing w:before="120" w:after="60" w:line="240" w:lineRule="auto"/>
      <w:jc w:val="both"/>
    </w:pPr>
    <w:rPr>
      <w:kern w:val="24"/>
      <w:sz w:val="24"/>
    </w:rPr>
  </w:style>
  <w:style w:type="paragraph" w:customStyle="1" w:styleId="SAPtextodr">
    <w:name w:val="SAP_text_odr"/>
    <w:basedOn w:val="SAPtext"/>
    <w:rsid w:val="00E779D3"/>
    <w:pPr>
      <w:numPr>
        <w:numId w:val="16"/>
      </w:numPr>
      <w:tabs>
        <w:tab w:val="clear" w:pos="720"/>
        <w:tab w:val="num" w:pos="420"/>
      </w:tabs>
      <w:ind w:left="420" w:hanging="420"/>
    </w:pPr>
  </w:style>
  <w:style w:type="paragraph" w:customStyle="1" w:styleId="SAPtextcisl">
    <w:name w:val="SAP_text_cisl"/>
    <w:basedOn w:val="SAPtext"/>
    <w:rsid w:val="00E779D3"/>
    <w:pPr>
      <w:numPr>
        <w:numId w:val="17"/>
      </w:numPr>
      <w:tabs>
        <w:tab w:val="clear" w:pos="900"/>
        <w:tab w:val="num" w:pos="360"/>
        <w:tab w:val="num" w:pos="420"/>
      </w:tabs>
      <w:ind w:left="0" w:firstLine="0"/>
    </w:pPr>
  </w:style>
  <w:style w:type="paragraph" w:customStyle="1" w:styleId="SAPtextabc">
    <w:name w:val="SAP_text_abc"/>
    <w:basedOn w:val="SAPtext"/>
    <w:rsid w:val="00E779D3"/>
    <w:pPr>
      <w:numPr>
        <w:ilvl w:val="1"/>
        <w:numId w:val="17"/>
      </w:numPr>
      <w:tabs>
        <w:tab w:val="clear" w:pos="1440"/>
        <w:tab w:val="num" w:pos="567"/>
      </w:tabs>
      <w:ind w:left="1361" w:hanging="1361"/>
    </w:pPr>
  </w:style>
  <w:style w:type="paragraph" w:customStyle="1" w:styleId="SAPtextodr2">
    <w:name w:val="SAP_text_odr2"/>
    <w:basedOn w:val="SAPtextodr"/>
    <w:rsid w:val="00E779D3"/>
    <w:pPr>
      <w:numPr>
        <w:ilvl w:val="1"/>
      </w:numPr>
      <w:tabs>
        <w:tab w:val="clear" w:pos="1440"/>
        <w:tab w:val="num" w:pos="1474"/>
      </w:tabs>
      <w:ind w:left="1474" w:hanging="737"/>
    </w:pPr>
  </w:style>
  <w:style w:type="character" w:customStyle="1" w:styleId="SAPtextChar">
    <w:name w:val="SAP_text Char"/>
    <w:link w:val="SAPtext"/>
    <w:rsid w:val="00E779D3"/>
    <w:rPr>
      <w:rFonts w:ascii="Calibri" w:hAnsi="Calibri"/>
      <w:kern w:val="24"/>
      <w:sz w:val="24"/>
      <w:szCs w:val="24"/>
    </w:rPr>
  </w:style>
  <w:style w:type="paragraph" w:customStyle="1" w:styleId="SAPdokument">
    <w:name w:val="SAP_dokument"/>
    <w:basedOn w:val="Normln"/>
    <w:rsid w:val="00E779D3"/>
    <w:pPr>
      <w:spacing w:before="120" w:after="60" w:line="360" w:lineRule="auto"/>
      <w:jc w:val="center"/>
    </w:pPr>
    <w:rPr>
      <w:b/>
      <w:kern w:val="24"/>
      <w:sz w:val="52"/>
      <w:szCs w:val="52"/>
    </w:rPr>
  </w:style>
  <w:style w:type="paragraph" w:customStyle="1" w:styleId="SAPobsah">
    <w:name w:val="SAP_obsah"/>
    <w:basedOn w:val="Normln"/>
    <w:rsid w:val="00E779D3"/>
    <w:pPr>
      <w:spacing w:before="120" w:after="60" w:line="240" w:lineRule="auto"/>
      <w:jc w:val="both"/>
    </w:pPr>
    <w:rPr>
      <w:b/>
      <w:kern w:val="24"/>
      <w:u w:val="single"/>
    </w:rPr>
  </w:style>
  <w:style w:type="paragraph" w:customStyle="1" w:styleId="Odstavec">
    <w:name w:val="Odstavec"/>
    <w:basedOn w:val="Normln"/>
    <w:link w:val="OdstavecChar"/>
    <w:rsid w:val="00E779D3"/>
    <w:pPr>
      <w:suppressAutoHyphens/>
      <w:spacing w:before="120" w:after="240" w:line="240" w:lineRule="auto"/>
      <w:ind w:firstLine="709"/>
      <w:jc w:val="both"/>
    </w:pPr>
    <w:rPr>
      <w:rFonts w:ascii="Times New Roman" w:hAnsi="Times New Roman"/>
      <w:sz w:val="24"/>
      <w:lang w:eastAsia="ar-SA"/>
    </w:rPr>
  </w:style>
  <w:style w:type="paragraph" w:styleId="Zkladntext3">
    <w:name w:val="Body Text 3"/>
    <w:basedOn w:val="Normln"/>
    <w:link w:val="Zkladntext3Char"/>
    <w:rsid w:val="00E779D3"/>
    <w:pPr>
      <w:suppressAutoHyphens/>
      <w:spacing w:line="240" w:lineRule="auto"/>
    </w:pPr>
    <w:rPr>
      <w:rFonts w:ascii="Times New Roman" w:hAnsi="Times New Roman"/>
      <w:sz w:val="16"/>
      <w:szCs w:val="16"/>
      <w:lang w:eastAsia="ar-SA"/>
    </w:rPr>
  </w:style>
  <w:style w:type="character" w:customStyle="1" w:styleId="Zkladntext3Char">
    <w:name w:val="Základní text 3 Char"/>
    <w:link w:val="Zkladntext3"/>
    <w:rsid w:val="00E779D3"/>
    <w:rPr>
      <w:sz w:val="16"/>
      <w:szCs w:val="16"/>
      <w:lang w:eastAsia="ar-SA"/>
    </w:rPr>
  </w:style>
  <w:style w:type="character" w:customStyle="1" w:styleId="OdstavecChar">
    <w:name w:val="Odstavec Char"/>
    <w:link w:val="Odstavec"/>
    <w:rsid w:val="00E779D3"/>
    <w:rPr>
      <w:sz w:val="24"/>
      <w:szCs w:val="24"/>
      <w:lang w:eastAsia="ar-SA"/>
    </w:rPr>
  </w:style>
  <w:style w:type="paragraph" w:customStyle="1" w:styleId="CharChar3Char">
    <w:name w:val="Char Char3 Char"/>
    <w:basedOn w:val="Normln"/>
    <w:rsid w:val="00E779D3"/>
    <w:pPr>
      <w:spacing w:after="160" w:line="240" w:lineRule="exact"/>
    </w:pPr>
    <w:rPr>
      <w:rFonts w:ascii="Times New Roman Bold" w:hAnsi="Times New Roman Bold"/>
      <w:szCs w:val="26"/>
      <w:lang w:val="sk-SK" w:eastAsia="en-US"/>
    </w:rPr>
  </w:style>
  <w:style w:type="character" w:styleId="Siln">
    <w:name w:val="Strong"/>
    <w:qFormat/>
    <w:rsid w:val="00E779D3"/>
    <w:rPr>
      <w:b/>
      <w:bCs/>
    </w:rPr>
  </w:style>
  <w:style w:type="paragraph" w:customStyle="1" w:styleId="RLlnek">
    <w:name w:val="RL Článek"/>
    <w:basedOn w:val="Normln"/>
    <w:uiPriority w:val="99"/>
    <w:rsid w:val="00C429B8"/>
    <w:pPr>
      <w:keepNext/>
      <w:numPr>
        <w:numId w:val="18"/>
      </w:numPr>
      <w:spacing w:before="360" w:after="240" w:line="240" w:lineRule="auto"/>
      <w:jc w:val="both"/>
    </w:pPr>
    <w:rPr>
      <w:rFonts w:ascii="Arial" w:eastAsia="Calibri" w:hAnsi="Arial" w:cs="Arial"/>
      <w:b/>
      <w:bCs/>
      <w:i/>
      <w:iCs/>
    </w:rPr>
  </w:style>
  <w:style w:type="paragraph" w:customStyle="1" w:styleId="RLOdstavec">
    <w:name w:val="RL Odstavec"/>
    <w:basedOn w:val="Normln"/>
    <w:uiPriority w:val="99"/>
    <w:rsid w:val="00C429B8"/>
    <w:pPr>
      <w:numPr>
        <w:ilvl w:val="1"/>
        <w:numId w:val="18"/>
      </w:numPr>
      <w:spacing w:line="240" w:lineRule="auto"/>
      <w:jc w:val="both"/>
    </w:pPr>
    <w:rPr>
      <w:rFonts w:ascii="Arial" w:eastAsia="Calibri" w:hAnsi="Arial" w:cs="Arial"/>
    </w:rPr>
  </w:style>
  <w:style w:type="paragraph" w:customStyle="1" w:styleId="doplnuchaze">
    <w:name w:val="doplní uchazeč"/>
    <w:basedOn w:val="Normln"/>
    <w:link w:val="doplnuchazeChar"/>
    <w:qFormat/>
    <w:rsid w:val="00ED3C3A"/>
    <w:pPr>
      <w:jc w:val="center"/>
    </w:pPr>
    <w:rPr>
      <w:b/>
      <w:snapToGrid w:val="0"/>
      <w:szCs w:val="22"/>
    </w:rPr>
  </w:style>
  <w:style w:type="character" w:customStyle="1" w:styleId="doplnuchazeChar">
    <w:name w:val="doplní uchazeč Char"/>
    <w:link w:val="doplnuchaze"/>
    <w:rsid w:val="00ED3C3A"/>
    <w:rPr>
      <w:rFonts w:ascii="Calibri" w:hAnsi="Calibri"/>
      <w:b/>
      <w:snapToGrid w:val="0"/>
      <w:sz w:val="22"/>
      <w:szCs w:val="22"/>
    </w:rPr>
  </w:style>
  <w:style w:type="paragraph" w:customStyle="1" w:styleId="doplnzadavatel">
    <w:name w:val="doplní zadavatel"/>
    <w:basedOn w:val="doplnuchaze"/>
    <w:qFormat/>
    <w:rsid w:val="00ED3C3A"/>
    <w:rPr>
      <w:lang w:eastAsia="en-US"/>
    </w:rPr>
  </w:style>
  <w:style w:type="paragraph" w:customStyle="1" w:styleId="StyldoplnuchazeBlVechnavelk">
    <w:name w:val="Styl doplní uchazeč + Bílá Všechna velká"/>
    <w:basedOn w:val="doplnuchaze"/>
    <w:rsid w:val="000E0118"/>
    <w:rPr>
      <w:bCs/>
      <w:color w:val="FFFFFF"/>
    </w:rPr>
  </w:style>
  <w:style w:type="paragraph" w:styleId="Zkladntextodsazen2">
    <w:name w:val="Body Text Indent 2"/>
    <w:basedOn w:val="Normln"/>
    <w:link w:val="Zkladntextodsazen2Char"/>
    <w:rsid w:val="00C8134C"/>
    <w:pPr>
      <w:spacing w:line="480" w:lineRule="auto"/>
      <w:ind w:left="283"/>
    </w:pPr>
    <w:rPr>
      <w:rFonts w:ascii="Times New Roman" w:hAnsi="Times New Roman"/>
      <w:sz w:val="24"/>
    </w:rPr>
  </w:style>
  <w:style w:type="character" w:customStyle="1" w:styleId="Zkladntextodsazen2Char">
    <w:name w:val="Základní text odsazený 2 Char"/>
    <w:link w:val="Zkladntextodsazen2"/>
    <w:rsid w:val="00C8134C"/>
    <w:rPr>
      <w:sz w:val="24"/>
      <w:szCs w:val="24"/>
    </w:rPr>
  </w:style>
  <w:style w:type="paragraph" w:customStyle="1" w:styleId="Styl2">
    <w:name w:val="Styl2"/>
    <w:basedOn w:val="Nadpis10"/>
    <w:autoRedefine/>
    <w:qFormat/>
    <w:rsid w:val="00C8134C"/>
    <w:pPr>
      <w:keepNext w:val="0"/>
      <w:shd w:val="solid" w:color="FFFFFF" w:fill="FFFFFF"/>
      <w:tabs>
        <w:tab w:val="num" w:pos="454"/>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0"/>
    <w:autoRedefine/>
    <w:qFormat/>
    <w:rsid w:val="00C8134C"/>
    <w:pPr>
      <w:keepNext w:val="0"/>
      <w:shd w:val="solid" w:color="FFFFFF" w:fill="FFFFFF"/>
      <w:spacing w:before="360" w:after="240" w:line="240" w:lineRule="auto"/>
      <w:jc w:val="both"/>
    </w:pPr>
    <w:rPr>
      <w:caps/>
      <w:kern w:val="0"/>
      <w:sz w:val="20"/>
      <w:szCs w:val="20"/>
      <w:u w:val="single"/>
      <w:lang w:eastAsia="en-US"/>
    </w:rPr>
  </w:style>
  <w:style w:type="paragraph" w:customStyle="1" w:styleId="dkanormln">
    <w:name w:val="Øádka normální"/>
    <w:basedOn w:val="Normln"/>
    <w:rsid w:val="00C8134C"/>
    <w:pPr>
      <w:spacing w:after="0" w:line="240" w:lineRule="auto"/>
      <w:jc w:val="both"/>
    </w:pPr>
    <w:rPr>
      <w:rFonts w:ascii="Times New Roman" w:hAnsi="Times New Roman"/>
      <w:kern w:val="16"/>
      <w:sz w:val="24"/>
      <w:szCs w:val="20"/>
    </w:rPr>
  </w:style>
  <w:style w:type="paragraph" w:customStyle="1" w:styleId="Textodstavce">
    <w:name w:val="Text odstavce"/>
    <w:basedOn w:val="Normln"/>
    <w:rsid w:val="00C8134C"/>
    <w:pPr>
      <w:numPr>
        <w:ilvl w:val="6"/>
        <w:numId w:val="19"/>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rsid w:val="00C8134C"/>
    <w:pPr>
      <w:numPr>
        <w:ilvl w:val="8"/>
        <w:numId w:val="19"/>
      </w:numPr>
      <w:spacing w:after="0" w:line="240" w:lineRule="auto"/>
      <w:jc w:val="both"/>
      <w:outlineLvl w:val="8"/>
    </w:pPr>
    <w:rPr>
      <w:rFonts w:ascii="Times New Roman" w:hAnsi="Times New Roman"/>
      <w:sz w:val="24"/>
      <w:szCs w:val="20"/>
    </w:rPr>
  </w:style>
  <w:style w:type="paragraph" w:customStyle="1" w:styleId="Textpsmene">
    <w:name w:val="Text písmene"/>
    <w:basedOn w:val="Normln"/>
    <w:rsid w:val="00C8134C"/>
    <w:pPr>
      <w:numPr>
        <w:ilvl w:val="7"/>
        <w:numId w:val="19"/>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rsid w:val="00C8134C"/>
    <w:pPr>
      <w:spacing w:before="280" w:after="280" w:line="240" w:lineRule="auto"/>
    </w:pPr>
    <w:rPr>
      <w:rFonts w:ascii="Times New Roman" w:hAnsi="Times New Roman"/>
      <w:sz w:val="20"/>
      <w:lang w:eastAsia="ar-SA"/>
    </w:rPr>
  </w:style>
  <w:style w:type="character" w:customStyle="1" w:styleId="CharChar">
    <w:name w:val="Char Char"/>
    <w:rsid w:val="00C8134C"/>
    <w:rPr>
      <w:rFonts w:ascii="Arial" w:hAnsi="Arial" w:cs="Arial" w:hint="default"/>
      <w:b/>
      <w:bCs/>
      <w:kern w:val="32"/>
      <w:sz w:val="32"/>
      <w:szCs w:val="32"/>
      <w:lang w:val="cs-CZ" w:eastAsia="cs-CZ" w:bidi="ar-SA"/>
    </w:rPr>
  </w:style>
  <w:style w:type="paragraph" w:customStyle="1" w:styleId="Textkolonky">
    <w:name w:val="Text kolonky"/>
    <w:basedOn w:val="Normln"/>
    <w:rsid w:val="00C8134C"/>
    <w:pPr>
      <w:spacing w:before="40" w:after="0" w:line="240" w:lineRule="auto"/>
    </w:pPr>
    <w:rPr>
      <w:rFonts w:ascii="Arial Narrow" w:hAnsi="Arial Narrow"/>
      <w:spacing w:val="8"/>
      <w:kern w:val="20"/>
      <w:szCs w:val="20"/>
    </w:rPr>
  </w:style>
  <w:style w:type="paragraph" w:customStyle="1" w:styleId="BodySingle">
    <w:name w:val="Body Single"/>
    <w:basedOn w:val="Zkladntext"/>
    <w:link w:val="BodySingleChar1"/>
    <w:rsid w:val="00C8134C"/>
    <w:pPr>
      <w:spacing w:before="40" w:after="80" w:line="240" w:lineRule="exact"/>
      <w:jc w:val="both"/>
    </w:pPr>
    <w:rPr>
      <w:rFonts w:ascii="Verdana" w:hAnsi="Verdana"/>
      <w:sz w:val="16"/>
      <w:szCs w:val="16"/>
    </w:rPr>
  </w:style>
  <w:style w:type="character" w:customStyle="1" w:styleId="BodySingleChar1">
    <w:name w:val="Body Single Char1"/>
    <w:link w:val="BodySingle"/>
    <w:rsid w:val="00C8134C"/>
    <w:rPr>
      <w:rFonts w:ascii="Verdana" w:hAnsi="Verdana"/>
      <w:sz w:val="16"/>
      <w:szCs w:val="16"/>
    </w:rPr>
  </w:style>
  <w:style w:type="paragraph" w:styleId="Zkladntextodsazen3">
    <w:name w:val="Body Text Indent 3"/>
    <w:basedOn w:val="Normln"/>
    <w:link w:val="Zkladntextodsazen3Char"/>
    <w:rsid w:val="00C8134C"/>
    <w:pPr>
      <w:spacing w:line="240" w:lineRule="auto"/>
      <w:ind w:left="283"/>
    </w:pPr>
    <w:rPr>
      <w:rFonts w:ascii="Times New Roman" w:hAnsi="Times New Roman"/>
      <w:sz w:val="16"/>
      <w:szCs w:val="16"/>
    </w:rPr>
  </w:style>
  <w:style w:type="character" w:customStyle="1" w:styleId="Zkladntextodsazen3Char">
    <w:name w:val="Základní text odsazený 3 Char"/>
    <w:link w:val="Zkladntextodsazen3"/>
    <w:rsid w:val="00C8134C"/>
    <w:rPr>
      <w:sz w:val="16"/>
      <w:szCs w:val="16"/>
    </w:rPr>
  </w:style>
  <w:style w:type="character" w:styleId="Zvraznn0">
    <w:name w:val="Emphasis"/>
    <w:uiPriority w:val="20"/>
    <w:qFormat/>
    <w:rsid w:val="00C8134C"/>
    <w:rPr>
      <w:i/>
      <w:iCs/>
    </w:rPr>
  </w:style>
  <w:style w:type="character" w:customStyle="1" w:styleId="CharChar1">
    <w:name w:val="Char Char1"/>
    <w:rsid w:val="00C8134C"/>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C8134C"/>
    <w:pPr>
      <w:numPr>
        <w:numId w:val="20"/>
      </w:numPr>
      <w:spacing w:line="320" w:lineRule="atLeast"/>
    </w:pPr>
    <w:rPr>
      <w:rFonts w:ascii="Arial" w:hAnsi="Arial"/>
      <w:sz w:val="20"/>
      <w:szCs w:val="20"/>
    </w:rPr>
  </w:style>
  <w:style w:type="paragraph" w:customStyle="1" w:styleId="RLlnekzadvacdokumentace">
    <w:name w:val="RL Článek zadávací dokumentace"/>
    <w:basedOn w:val="Normln"/>
    <w:next w:val="RLTextlnkuslovan"/>
    <w:rsid w:val="00C8134C"/>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rsid w:val="00C8134C"/>
    <w:pPr>
      <w:numPr>
        <w:numId w:val="21"/>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rsid w:val="00C8134C"/>
    <w:pPr>
      <w:numPr>
        <w:numId w:val="22"/>
      </w:numPr>
      <w:spacing w:line="320" w:lineRule="atLeast"/>
      <w:jc w:val="both"/>
    </w:pPr>
    <w:rPr>
      <w:rFonts w:ascii="Arial" w:hAnsi="Arial"/>
      <w:b/>
      <w:bCs/>
      <w:sz w:val="20"/>
      <w:szCs w:val="20"/>
      <w:u w:val="single"/>
    </w:rPr>
  </w:style>
  <w:style w:type="paragraph" w:customStyle="1" w:styleId="RLTextodstavceslovan">
    <w:name w:val="RL Text odstavce číslovaný"/>
    <w:basedOn w:val="Normln"/>
    <w:rsid w:val="00C8134C"/>
    <w:pPr>
      <w:tabs>
        <w:tab w:val="num" w:pos="709"/>
        <w:tab w:val="num" w:pos="1474"/>
      </w:tabs>
      <w:ind w:left="1474" w:hanging="737"/>
      <w:jc w:val="both"/>
    </w:pPr>
    <w:rPr>
      <w:rFonts w:ascii="Arial" w:hAnsi="Arial"/>
      <w:b/>
      <w:sz w:val="20"/>
      <w:u w:val="single"/>
    </w:rPr>
  </w:style>
  <w:style w:type="paragraph" w:customStyle="1" w:styleId="Zadvacdokumentacenadpis">
    <w:name w:val="Zadávací dokumentace nadpis"/>
    <w:basedOn w:val="RLTextodstavceslovan"/>
    <w:rsid w:val="00C8134C"/>
    <w:pPr>
      <w:tabs>
        <w:tab w:val="clear" w:pos="1474"/>
      </w:tabs>
      <w:ind w:left="0" w:firstLine="0"/>
    </w:pPr>
  </w:style>
  <w:style w:type="paragraph" w:customStyle="1" w:styleId="1">
    <w:name w:val="1"/>
    <w:basedOn w:val="Normln"/>
    <w:next w:val="Rozloendokumentu"/>
    <w:link w:val="RozloendokumentuChar"/>
    <w:rsid w:val="00C8134C"/>
    <w:pPr>
      <w:shd w:val="clear" w:color="auto" w:fill="000080"/>
      <w:spacing w:before="120" w:after="60" w:line="240" w:lineRule="auto"/>
      <w:jc w:val="both"/>
    </w:pPr>
    <w:rPr>
      <w:rFonts w:ascii="Tahoma" w:hAnsi="Tahoma"/>
      <w:kern w:val="24"/>
      <w:sz w:val="20"/>
      <w:szCs w:val="20"/>
    </w:rPr>
  </w:style>
  <w:style w:type="character" w:customStyle="1" w:styleId="RozloendokumentuChar">
    <w:name w:val="Rozložení dokumentu Char"/>
    <w:link w:val="1"/>
    <w:rsid w:val="00C8134C"/>
    <w:rPr>
      <w:rFonts w:ascii="Tahoma" w:hAnsi="Tahoma" w:cs="Tahoma"/>
      <w:kern w:val="24"/>
      <w:shd w:val="clear" w:color="auto" w:fill="000080"/>
    </w:rPr>
  </w:style>
  <w:style w:type="paragraph" w:customStyle="1" w:styleId="Styl1">
    <w:name w:val="Styl1"/>
    <w:basedOn w:val="Nadpis10"/>
    <w:qFormat/>
    <w:rsid w:val="00C8134C"/>
    <w:pPr>
      <w:pageBreakBefore/>
      <w:shd w:val="clear" w:color="000066" w:fill="808080"/>
      <w:tabs>
        <w:tab w:val="num" w:pos="567"/>
      </w:tabs>
      <w:spacing w:before="500" w:after="300" w:line="300" w:lineRule="exact"/>
      <w:ind w:left="431" w:hanging="431"/>
    </w:pPr>
    <w:rPr>
      <w:rFonts w:ascii="Garamond" w:hAnsi="Garamond"/>
    </w:rPr>
  </w:style>
  <w:style w:type="paragraph" w:customStyle="1" w:styleId="Styl4">
    <w:name w:val="Styl4"/>
    <w:basedOn w:val="Nadpis10"/>
    <w:qFormat/>
    <w:rsid w:val="00C8134C"/>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rPr>
  </w:style>
  <w:style w:type="paragraph" w:customStyle="1" w:styleId="Styl5">
    <w:name w:val="Styl5"/>
    <w:basedOn w:val="Nadpis20"/>
    <w:qFormat/>
    <w:rsid w:val="00C8134C"/>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C8134C"/>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qFormat/>
    <w:rsid w:val="00C8134C"/>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0"/>
    <w:qFormat/>
    <w:rsid w:val="00C8134C"/>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C8134C"/>
    <w:pPr>
      <w:pBdr>
        <w:bottom w:val="single" w:sz="8" w:space="1" w:color="auto"/>
      </w:pBdr>
    </w:pPr>
    <w:rPr>
      <w:rFonts w:ascii="Garamond" w:hAnsi="Garamond"/>
      <w:color w:val="auto"/>
      <w:szCs w:val="24"/>
    </w:rPr>
  </w:style>
  <w:style w:type="paragraph" w:customStyle="1" w:styleId="Styl10">
    <w:name w:val="Styl10"/>
    <w:basedOn w:val="Nadpis20"/>
    <w:qFormat/>
    <w:rsid w:val="00C8134C"/>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C8134C"/>
    <w:pPr>
      <w:pBdr>
        <w:bottom w:val="single" w:sz="8" w:space="1" w:color="auto"/>
      </w:pBdr>
    </w:pPr>
    <w:rPr>
      <w:rFonts w:ascii="Garamond" w:hAnsi="Garamond"/>
      <w:color w:val="auto"/>
    </w:rPr>
  </w:style>
  <w:style w:type="paragraph" w:customStyle="1" w:styleId="Styl12">
    <w:name w:val="Styl12"/>
    <w:basedOn w:val="Nadpis20"/>
    <w:qFormat/>
    <w:rsid w:val="00C8134C"/>
    <w:pPr>
      <w:pageBreakBefore/>
      <w:numPr>
        <w:numId w:val="24"/>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C8134C"/>
    <w:pPr>
      <w:pBdr>
        <w:bottom w:val="single" w:sz="8" w:space="1" w:color="auto"/>
      </w:pBdr>
    </w:pPr>
    <w:rPr>
      <w:rFonts w:ascii="Garamond" w:hAnsi="Garamond"/>
      <w:color w:val="auto"/>
    </w:rPr>
  </w:style>
  <w:style w:type="paragraph" w:customStyle="1" w:styleId="Styl14">
    <w:name w:val="Styl14"/>
    <w:basedOn w:val="Nadpis3"/>
    <w:qFormat/>
    <w:rsid w:val="00C8134C"/>
    <w:pPr>
      <w:numPr>
        <w:numId w:val="24"/>
      </w:numPr>
      <w:pBdr>
        <w:bottom w:val="single" w:sz="8" w:space="1" w:color="auto"/>
      </w:pBdr>
    </w:pPr>
    <w:rPr>
      <w:rFonts w:ascii="Garamond" w:hAnsi="Garamond"/>
      <w:color w:val="auto"/>
    </w:rPr>
  </w:style>
  <w:style w:type="paragraph" w:customStyle="1" w:styleId="Styl15">
    <w:name w:val="Styl15"/>
    <w:basedOn w:val="Normln"/>
    <w:qFormat/>
    <w:rsid w:val="00C8134C"/>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qFormat/>
    <w:rsid w:val="00C8134C"/>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qFormat/>
    <w:rsid w:val="00C8134C"/>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qFormat/>
    <w:rsid w:val="00C8134C"/>
    <w:pPr>
      <w:numPr>
        <w:numId w:val="23"/>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qFormat/>
    <w:rsid w:val="00C8134C"/>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semiHidden/>
    <w:rsid w:val="00C8134C"/>
    <w:pPr>
      <w:spacing w:after="160" w:line="240" w:lineRule="exact"/>
    </w:pPr>
    <w:rPr>
      <w:rFonts w:ascii="Arial" w:hAnsi="Arial"/>
      <w:szCs w:val="22"/>
      <w:lang w:val="en-US" w:eastAsia="en-US"/>
    </w:rPr>
  </w:style>
  <w:style w:type="character" w:customStyle="1" w:styleId="Tun">
    <w:name w:val="Tučné"/>
    <w:uiPriority w:val="99"/>
    <w:rsid w:val="0004560F"/>
    <w:rPr>
      <w:b/>
    </w:rPr>
  </w:style>
  <w:style w:type="paragraph" w:customStyle="1" w:styleId="Normlntext">
    <w:name w:val="Normální text"/>
    <w:basedOn w:val="Normln"/>
    <w:link w:val="NormlntextChar1"/>
    <w:uiPriority w:val="99"/>
    <w:rsid w:val="0004560F"/>
    <w:pPr>
      <w:tabs>
        <w:tab w:val="left" w:pos="851"/>
      </w:tabs>
      <w:spacing w:after="0" w:line="240" w:lineRule="auto"/>
      <w:ind w:left="851"/>
      <w:jc w:val="both"/>
    </w:pPr>
    <w:rPr>
      <w:rFonts w:ascii="Times New Roman" w:hAnsi="Times New Roman"/>
      <w:szCs w:val="22"/>
    </w:rPr>
  </w:style>
  <w:style w:type="paragraph" w:customStyle="1" w:styleId="Souhrn">
    <w:name w:val="Souhrn"/>
    <w:basedOn w:val="Normln"/>
    <w:next w:val="Normlntext"/>
    <w:uiPriority w:val="99"/>
    <w:rsid w:val="0004560F"/>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04560F"/>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04560F"/>
    <w:pPr>
      <w:ind w:left="1418"/>
    </w:pPr>
  </w:style>
  <w:style w:type="paragraph" w:customStyle="1" w:styleId="Pata">
    <w:name w:val="Pata"/>
    <w:basedOn w:val="Normln"/>
    <w:uiPriority w:val="99"/>
    <w:rsid w:val="0004560F"/>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04560F"/>
    <w:rPr>
      <w:b/>
      <w:bCs/>
      <w:sz w:val="34"/>
      <w:szCs w:val="34"/>
    </w:rPr>
  </w:style>
  <w:style w:type="paragraph" w:customStyle="1" w:styleId="BDONzevdokumentu">
    <w:name w:val="BDO Název dokumentu"/>
    <w:basedOn w:val="BDOVerze"/>
    <w:uiPriority w:val="99"/>
    <w:rsid w:val="0004560F"/>
    <w:pPr>
      <w:framePr w:wrap="auto" w:vAnchor="text" w:hAnchor="text" w:y="1"/>
      <w:suppressAutoHyphens/>
    </w:pPr>
    <w:rPr>
      <w:sz w:val="36"/>
      <w:szCs w:val="36"/>
    </w:rPr>
  </w:style>
  <w:style w:type="paragraph" w:customStyle="1" w:styleId="Upozornn">
    <w:name w:val="Upozornění"/>
    <w:basedOn w:val="Normln"/>
    <w:uiPriority w:val="99"/>
    <w:rsid w:val="0004560F"/>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04560F"/>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04560F"/>
    <w:pPr>
      <w:keepLines/>
      <w:spacing w:before="40" w:after="40"/>
    </w:pPr>
    <w:rPr>
      <w:b/>
      <w:bCs/>
    </w:rPr>
  </w:style>
  <w:style w:type="paragraph" w:customStyle="1" w:styleId="Tabulkavpravo">
    <w:name w:val="Tabulka vpravo"/>
    <w:basedOn w:val="Tabulkavlevo"/>
    <w:uiPriority w:val="99"/>
    <w:rsid w:val="0004560F"/>
    <w:pPr>
      <w:tabs>
        <w:tab w:val="right" w:pos="9639"/>
      </w:tabs>
      <w:jc w:val="right"/>
    </w:pPr>
  </w:style>
  <w:style w:type="paragraph" w:customStyle="1" w:styleId="Tabulkasted">
    <w:name w:val="Tabulka střed"/>
    <w:basedOn w:val="Tabulkavlevo"/>
    <w:uiPriority w:val="99"/>
    <w:rsid w:val="0004560F"/>
    <w:pPr>
      <w:tabs>
        <w:tab w:val="right" w:pos="9639"/>
      </w:tabs>
      <w:jc w:val="center"/>
    </w:pPr>
  </w:style>
  <w:style w:type="paragraph" w:customStyle="1" w:styleId="Tabulkazhlavsted">
    <w:name w:val="Tabulka záhlaví střed"/>
    <w:basedOn w:val="Tabulkazhlavvlevo"/>
    <w:uiPriority w:val="99"/>
    <w:rsid w:val="0004560F"/>
    <w:pPr>
      <w:jc w:val="center"/>
    </w:pPr>
  </w:style>
  <w:style w:type="paragraph" w:customStyle="1" w:styleId="ra">
    <w:name w:val="Čára"/>
    <w:basedOn w:val="Normln"/>
    <w:uiPriority w:val="99"/>
    <w:rsid w:val="0004560F"/>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04560F"/>
    <w:pPr>
      <w:jc w:val="right"/>
    </w:pPr>
  </w:style>
  <w:style w:type="paragraph" w:customStyle="1" w:styleId="BDOLogo">
    <w:name w:val="BDO Logo"/>
    <w:basedOn w:val="BDOVerze"/>
    <w:uiPriority w:val="99"/>
    <w:rsid w:val="0004560F"/>
    <w:pPr>
      <w:tabs>
        <w:tab w:val="right" w:pos="9639"/>
      </w:tabs>
    </w:pPr>
    <w:rPr>
      <w:color w:val="003399"/>
      <w:sz w:val="22"/>
    </w:rPr>
  </w:style>
  <w:style w:type="character" w:customStyle="1" w:styleId="Texttun">
    <w:name w:val="Text tučně"/>
    <w:uiPriority w:val="99"/>
    <w:rsid w:val="0004560F"/>
    <w:rPr>
      <w:b/>
    </w:rPr>
  </w:style>
  <w:style w:type="character" w:customStyle="1" w:styleId="Textkurzva">
    <w:name w:val="Text kurzíva"/>
    <w:uiPriority w:val="99"/>
    <w:rsid w:val="0004560F"/>
    <w:rPr>
      <w:i/>
    </w:rPr>
  </w:style>
  <w:style w:type="paragraph" w:customStyle="1" w:styleId="CPopis">
    <w:name w:val="CPopis"/>
    <w:basedOn w:val="Normlntext"/>
    <w:next w:val="Normln"/>
    <w:uiPriority w:val="99"/>
    <w:rsid w:val="0004560F"/>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04560F"/>
    <w:rPr>
      <w:b/>
      <w:i/>
    </w:rPr>
  </w:style>
  <w:style w:type="paragraph" w:customStyle="1" w:styleId="Odrkabod2">
    <w:name w:val="Odrážka bod2"/>
    <w:basedOn w:val="Zkladntext"/>
    <w:uiPriority w:val="99"/>
    <w:rsid w:val="0004560F"/>
    <w:pPr>
      <w:keepNext/>
      <w:keepLines/>
      <w:numPr>
        <w:ilvl w:val="1"/>
        <w:numId w:val="25"/>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04560F"/>
    <w:pPr>
      <w:numPr>
        <w:numId w:val="28"/>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04560F"/>
    <w:pPr>
      <w:numPr>
        <w:numId w:val="26"/>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04560F"/>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04560F"/>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04560F"/>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04560F"/>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04560F"/>
    <w:pPr>
      <w:keepLines/>
      <w:tabs>
        <w:tab w:val="clear" w:pos="851"/>
      </w:tabs>
      <w:spacing w:after="0"/>
    </w:pPr>
    <w:rPr>
      <w:sz w:val="18"/>
      <w:szCs w:val="18"/>
    </w:rPr>
  </w:style>
  <w:style w:type="character" w:customStyle="1" w:styleId="Textkapitlky">
    <w:name w:val="Text kapitálky"/>
    <w:uiPriority w:val="99"/>
    <w:rsid w:val="0004560F"/>
    <w:rPr>
      <w:smallCaps/>
    </w:rPr>
  </w:style>
  <w:style w:type="paragraph" w:customStyle="1" w:styleId="Textvysvtlivky">
    <w:name w:val="Text vysvětlivky"/>
    <w:basedOn w:val="Normln"/>
    <w:uiPriority w:val="99"/>
    <w:rsid w:val="0004560F"/>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04560F"/>
    <w:rPr>
      <w:sz w:val="16"/>
      <w:szCs w:val="16"/>
    </w:rPr>
  </w:style>
  <w:style w:type="paragraph" w:customStyle="1" w:styleId="Textpoznmky">
    <w:name w:val="Text poznámky"/>
    <w:basedOn w:val="Normln"/>
    <w:uiPriority w:val="99"/>
    <w:rsid w:val="0004560F"/>
    <w:pPr>
      <w:tabs>
        <w:tab w:val="left" w:pos="851"/>
      </w:tabs>
      <w:spacing w:after="0" w:line="240" w:lineRule="auto"/>
      <w:jc w:val="both"/>
    </w:pPr>
    <w:rPr>
      <w:rFonts w:ascii="Times New Roman" w:hAnsi="Times New Roman"/>
      <w:sz w:val="20"/>
      <w:szCs w:val="20"/>
    </w:rPr>
  </w:style>
  <w:style w:type="paragraph" w:customStyle="1" w:styleId="Ploha1">
    <w:name w:val="Příloha 1"/>
    <w:basedOn w:val="Nadpis10"/>
    <w:next w:val="Zkladntext"/>
    <w:uiPriority w:val="99"/>
    <w:rsid w:val="0004560F"/>
    <w:pPr>
      <w:pageBreakBefore/>
      <w:numPr>
        <w:numId w:val="30"/>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0"/>
    <w:next w:val="Zkladntext"/>
    <w:uiPriority w:val="99"/>
    <w:rsid w:val="0004560F"/>
    <w:pPr>
      <w:numPr>
        <w:numId w:val="30"/>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04560F"/>
    <w:pPr>
      <w:numPr>
        <w:numId w:val="30"/>
      </w:numPr>
      <w:pBdr>
        <w:bottom w:val="none" w:sz="0" w:space="0" w:color="auto"/>
      </w:pBdr>
      <w:spacing w:line="240" w:lineRule="auto"/>
      <w:jc w:val="both"/>
      <w:outlineLvl w:val="3"/>
    </w:pPr>
    <w:rPr>
      <w:rFonts w:ascii="Times New Roman" w:hAnsi="Times New Roman"/>
      <w:bCs/>
      <w:i w:val="0"/>
      <w:color w:val="auto"/>
      <w:lang w:eastAsia="cs-CZ"/>
    </w:rPr>
  </w:style>
  <w:style w:type="paragraph" w:customStyle="1" w:styleId="Zkladpoznmkypodarou">
    <w:name w:val="Základ poznámky pod čarou"/>
    <w:basedOn w:val="Normln"/>
    <w:uiPriority w:val="99"/>
    <w:rsid w:val="0004560F"/>
    <w:pPr>
      <w:keepLines/>
      <w:spacing w:before="20" w:after="0" w:line="200" w:lineRule="atLeast"/>
      <w:jc w:val="both"/>
    </w:pPr>
    <w:rPr>
      <w:rFonts w:ascii="Times New Roman" w:hAnsi="Times New Roman"/>
      <w:spacing w:val="-5"/>
      <w:sz w:val="16"/>
      <w:szCs w:val="16"/>
    </w:rPr>
  </w:style>
  <w:style w:type="paragraph" w:styleId="Textvysvtlivek">
    <w:name w:val="endnote text"/>
    <w:basedOn w:val="Normln"/>
    <w:link w:val="TextvysvtlivekChar"/>
    <w:uiPriority w:val="99"/>
    <w:rsid w:val="0004560F"/>
    <w:pPr>
      <w:tabs>
        <w:tab w:val="left" w:pos="851"/>
      </w:tabs>
      <w:spacing w:after="0" w:line="240" w:lineRule="auto"/>
      <w:jc w:val="both"/>
    </w:pPr>
    <w:rPr>
      <w:rFonts w:ascii="Times New Roman" w:hAnsi="Times New Roman"/>
      <w:sz w:val="20"/>
      <w:szCs w:val="20"/>
    </w:rPr>
  </w:style>
  <w:style w:type="character" w:customStyle="1" w:styleId="TextvysvtlivekChar">
    <w:name w:val="Text vysvětlivek Char"/>
    <w:basedOn w:val="Standardnpsmoodstavce"/>
    <w:link w:val="Textvysvtlivek"/>
    <w:uiPriority w:val="99"/>
    <w:rsid w:val="0004560F"/>
  </w:style>
  <w:style w:type="paragraph" w:customStyle="1" w:styleId="NormlnsWWW">
    <w:name w:val="Normální (síť WWW)"/>
    <w:basedOn w:val="Normln"/>
    <w:uiPriority w:val="99"/>
    <w:rsid w:val="0004560F"/>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04560F"/>
    <w:rPr>
      <w:b/>
      <w:i/>
    </w:rPr>
  </w:style>
  <w:style w:type="paragraph" w:customStyle="1" w:styleId="Mezerapedtabulkou">
    <w:name w:val="Mezera před tabulkou"/>
    <w:basedOn w:val="Normln"/>
    <w:uiPriority w:val="99"/>
    <w:rsid w:val="0004560F"/>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04560F"/>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04560F"/>
    <w:pPr>
      <w:numPr>
        <w:numId w:val="29"/>
      </w:numPr>
      <w:tabs>
        <w:tab w:val="clear" w:pos="851"/>
      </w:tabs>
      <w:spacing w:before="0" w:after="0"/>
    </w:pPr>
  </w:style>
  <w:style w:type="paragraph" w:customStyle="1" w:styleId="Auditnzev">
    <w:name w:val="Audit název"/>
    <w:basedOn w:val="Normln"/>
    <w:uiPriority w:val="99"/>
    <w:rsid w:val="0004560F"/>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04560F"/>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04560F"/>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04560F"/>
    <w:rPr>
      <w:sz w:val="18"/>
    </w:rPr>
  </w:style>
  <w:style w:type="paragraph" w:customStyle="1" w:styleId="Tabulkavlevomal">
    <w:name w:val="Tabulka vlevo malá"/>
    <w:basedOn w:val="Tabulkavlevo"/>
    <w:uiPriority w:val="99"/>
    <w:rsid w:val="0004560F"/>
    <w:pPr>
      <w:spacing w:before="0" w:after="0"/>
    </w:pPr>
    <w:rPr>
      <w:sz w:val="18"/>
      <w:szCs w:val="24"/>
    </w:rPr>
  </w:style>
  <w:style w:type="paragraph" w:customStyle="1" w:styleId="TabulkazhlavS">
    <w:name w:val="Tabulka záhlavíS"/>
    <w:basedOn w:val="Tabulkazhlav"/>
    <w:uiPriority w:val="99"/>
    <w:rsid w:val="0004560F"/>
    <w:pPr>
      <w:jc w:val="center"/>
    </w:pPr>
  </w:style>
  <w:style w:type="character" w:customStyle="1" w:styleId="NormlntextChar1">
    <w:name w:val="Normální text Char1"/>
    <w:link w:val="Normlntext"/>
    <w:uiPriority w:val="99"/>
    <w:rsid w:val="0004560F"/>
    <w:rPr>
      <w:sz w:val="22"/>
      <w:szCs w:val="22"/>
    </w:rPr>
  </w:style>
  <w:style w:type="paragraph" w:customStyle="1" w:styleId="Praco">
    <w:name w:val="Praco"/>
    <w:basedOn w:val="Zkladntext"/>
    <w:uiPriority w:val="99"/>
    <w:rsid w:val="0004560F"/>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04560F"/>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04560F"/>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uiPriority w:val="99"/>
    <w:rsid w:val="0004560F"/>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uiPriority w:val="99"/>
    <w:rsid w:val="0004560F"/>
    <w:pPr>
      <w:tabs>
        <w:tab w:val="left" w:pos="851"/>
      </w:tabs>
      <w:spacing w:after="0" w:line="240" w:lineRule="auto"/>
      <w:jc w:val="both"/>
    </w:pPr>
    <w:rPr>
      <w:rFonts w:ascii="Times New Roman" w:hAnsi="Times New Roman"/>
      <w:b/>
      <w:bCs/>
      <w:szCs w:val="22"/>
    </w:rPr>
  </w:style>
  <w:style w:type="character" w:styleId="Odkaznavysvtlivky">
    <w:name w:val="endnote reference"/>
    <w:uiPriority w:val="99"/>
    <w:rsid w:val="0004560F"/>
    <w:rPr>
      <w:vertAlign w:val="superscript"/>
    </w:rPr>
  </w:style>
  <w:style w:type="paragraph" w:styleId="Rejstk2">
    <w:name w:val="index 2"/>
    <w:basedOn w:val="Normln"/>
    <w:next w:val="Normln"/>
    <w:autoRedefine/>
    <w:uiPriority w:val="99"/>
    <w:rsid w:val="0004560F"/>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uiPriority w:val="99"/>
    <w:rsid w:val="0004560F"/>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uiPriority w:val="99"/>
    <w:rsid w:val="0004560F"/>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uiPriority w:val="99"/>
    <w:rsid w:val="0004560F"/>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uiPriority w:val="99"/>
    <w:rsid w:val="0004560F"/>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uiPriority w:val="99"/>
    <w:rsid w:val="0004560F"/>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uiPriority w:val="99"/>
    <w:rsid w:val="0004560F"/>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uiPriority w:val="99"/>
    <w:rsid w:val="0004560F"/>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uiPriority w:val="99"/>
    <w:rsid w:val="0004560F"/>
    <w:pPr>
      <w:spacing w:after="0" w:line="240" w:lineRule="auto"/>
      <w:ind w:left="220" w:hanging="220"/>
      <w:jc w:val="both"/>
    </w:pPr>
    <w:rPr>
      <w:rFonts w:ascii="Times New Roman" w:hAnsi="Times New Roman"/>
      <w:szCs w:val="22"/>
    </w:rPr>
  </w:style>
  <w:style w:type="paragraph" w:styleId="Textmakra">
    <w:name w:val="macro"/>
    <w:link w:val="TextmakraChar"/>
    <w:uiPriority w:val="99"/>
    <w:rsid w:val="0004560F"/>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link w:val="Textmakra"/>
    <w:uiPriority w:val="99"/>
    <w:rsid w:val="0004560F"/>
    <w:rPr>
      <w:rFonts w:ascii="Courier New" w:hAnsi="Courier New" w:cs="Courier New"/>
      <w:lang w:val="cs-CZ" w:eastAsia="cs-CZ" w:bidi="ar-SA"/>
    </w:rPr>
  </w:style>
  <w:style w:type="paragraph" w:customStyle="1" w:styleId="Koment">
    <w:name w:val="Komentář"/>
    <w:basedOn w:val="Zkladntext"/>
    <w:uiPriority w:val="99"/>
    <w:rsid w:val="0004560F"/>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04560F"/>
    <w:tblPr>
      <w:tblCellMar>
        <w:top w:w="0" w:type="dxa"/>
        <w:left w:w="108" w:type="dxa"/>
        <w:bottom w:w="0" w:type="dxa"/>
        <w:right w:w="108" w:type="dxa"/>
      </w:tblCellMar>
    </w:tblPr>
  </w:style>
  <w:style w:type="paragraph" w:customStyle="1" w:styleId="slovanodstavec">
    <w:name w:val="Číslovaný odstavec"/>
    <w:basedOn w:val="Normln"/>
    <w:uiPriority w:val="99"/>
    <w:rsid w:val="0004560F"/>
    <w:pPr>
      <w:numPr>
        <w:numId w:val="31"/>
      </w:numPr>
      <w:spacing w:before="40" w:after="40" w:line="240" w:lineRule="auto"/>
      <w:jc w:val="both"/>
    </w:pPr>
    <w:rPr>
      <w:rFonts w:ascii="Times New Roman" w:hAnsi="Times New Roman"/>
      <w:szCs w:val="22"/>
    </w:rPr>
  </w:style>
  <w:style w:type="paragraph" w:customStyle="1" w:styleId="Ploha4">
    <w:name w:val="Příloha 4"/>
    <w:basedOn w:val="Nadpis4"/>
    <w:next w:val="Zkladntext"/>
    <w:uiPriority w:val="99"/>
    <w:rsid w:val="0004560F"/>
    <w:pPr>
      <w:numPr>
        <w:numId w:val="30"/>
      </w:numPr>
      <w:spacing w:before="180" w:line="240" w:lineRule="auto"/>
      <w:jc w:val="both"/>
    </w:pPr>
    <w:rPr>
      <w:rFonts w:ascii="Times New Roman" w:hAnsi="Times New Roman"/>
      <w:bCs/>
      <w:i w:val="0"/>
      <w:color w:val="auto"/>
      <w:szCs w:val="24"/>
      <w:u w:val="none"/>
      <w:lang w:eastAsia="cs-CZ"/>
    </w:rPr>
  </w:style>
  <w:style w:type="table" w:customStyle="1" w:styleId="Projekt">
    <w:name w:val="Projekt"/>
    <w:uiPriority w:val="99"/>
    <w:rsid w:val="0004560F"/>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04560F"/>
    <w:pPr>
      <w:tabs>
        <w:tab w:val="left" w:pos="851"/>
      </w:tabs>
      <w:spacing w:after="0" w:line="240" w:lineRule="auto"/>
      <w:jc w:val="both"/>
    </w:pPr>
    <w:rPr>
      <w:rFonts w:ascii="Times New Roman" w:hAnsi="Times New Roman" w:cs="Novarese Bk BTCE"/>
      <w:color w:val="003597"/>
      <w:sz w:val="24"/>
    </w:rPr>
  </w:style>
  <w:style w:type="numbering" w:customStyle="1" w:styleId="Seznamsla">
    <w:name w:val="Seznam čísla"/>
    <w:rsid w:val="0004560F"/>
    <w:pPr>
      <w:numPr>
        <w:numId w:val="26"/>
      </w:numPr>
    </w:pPr>
  </w:style>
  <w:style w:type="numbering" w:customStyle="1" w:styleId="Seznamnadpisy">
    <w:name w:val="Seznam nadpisy"/>
    <w:rsid w:val="0004560F"/>
    <w:pPr>
      <w:numPr>
        <w:numId w:val="27"/>
      </w:numPr>
    </w:pPr>
  </w:style>
  <w:style w:type="numbering" w:customStyle="1" w:styleId="Seznampsmena">
    <w:name w:val="Seznam písmena"/>
    <w:rsid w:val="0004560F"/>
    <w:pPr>
      <w:numPr>
        <w:numId w:val="28"/>
      </w:numPr>
    </w:pPr>
  </w:style>
  <w:style w:type="numbering" w:customStyle="1" w:styleId="Seznamodrky">
    <w:name w:val="Seznam odrážky"/>
    <w:rsid w:val="0004560F"/>
    <w:pPr>
      <w:numPr>
        <w:numId w:val="25"/>
      </w:numPr>
    </w:pPr>
  </w:style>
  <w:style w:type="paragraph" w:customStyle="1" w:styleId="ColorfulList-Accent11">
    <w:name w:val="Colorful List - Accent 11"/>
    <w:basedOn w:val="Normln"/>
    <w:uiPriority w:val="99"/>
    <w:qFormat/>
    <w:rsid w:val="0004560F"/>
    <w:pPr>
      <w:spacing w:after="200" w:line="276" w:lineRule="auto"/>
      <w:ind w:left="720"/>
      <w:contextualSpacing/>
    </w:pPr>
    <w:rPr>
      <w:rFonts w:eastAsia="Calibri"/>
      <w:szCs w:val="22"/>
      <w:lang w:eastAsia="en-US"/>
    </w:rPr>
  </w:style>
  <w:style w:type="paragraph" w:customStyle="1" w:styleId="font0">
    <w:name w:val="font0"/>
    <w:basedOn w:val="Normln"/>
    <w:uiPriority w:val="99"/>
    <w:rsid w:val="0004560F"/>
    <w:pPr>
      <w:spacing w:before="100" w:beforeAutospacing="1" w:after="100" w:afterAutospacing="1" w:line="240" w:lineRule="auto"/>
    </w:pPr>
    <w:rPr>
      <w:rFonts w:ascii="Arial" w:hAnsi="Arial" w:cs="Arial"/>
      <w:sz w:val="20"/>
      <w:szCs w:val="20"/>
    </w:rPr>
  </w:style>
  <w:style w:type="paragraph" w:customStyle="1" w:styleId="xl63">
    <w:name w:val="xl63"/>
    <w:basedOn w:val="Normln"/>
    <w:rsid w:val="0004560F"/>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04560F"/>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04560F"/>
    <w:pPr>
      <w:spacing w:after="200" w:line="276" w:lineRule="auto"/>
      <w:ind w:left="720"/>
      <w:contextualSpacing/>
    </w:pPr>
    <w:rPr>
      <w:rFonts w:eastAsia="Calibri"/>
      <w:szCs w:val="22"/>
      <w:lang w:eastAsia="en-US"/>
    </w:rPr>
  </w:style>
  <w:style w:type="numbering" w:styleId="111111">
    <w:name w:val="Outline List 2"/>
    <w:basedOn w:val="Bezseznamu"/>
    <w:uiPriority w:val="99"/>
    <w:rsid w:val="0004560F"/>
    <w:pPr>
      <w:numPr>
        <w:numId w:val="32"/>
      </w:numPr>
    </w:pPr>
  </w:style>
  <w:style w:type="paragraph" w:customStyle="1" w:styleId="Default">
    <w:name w:val="Default"/>
    <w:rsid w:val="0004560F"/>
    <w:pPr>
      <w:autoSpaceDE w:val="0"/>
      <w:autoSpaceDN w:val="0"/>
      <w:adjustRightInd w:val="0"/>
    </w:pPr>
    <w:rPr>
      <w:rFonts w:ascii="Calibri" w:eastAsia="Calibri" w:hAnsi="Calibri" w:cs="Calibri"/>
      <w:color w:val="000000"/>
      <w:sz w:val="24"/>
      <w:szCs w:val="24"/>
    </w:rPr>
  </w:style>
  <w:style w:type="character" w:customStyle="1" w:styleId="ZkladntextodsazenChar">
    <w:name w:val="Základní text odsazený Char"/>
    <w:link w:val="Zkladntextodsazen"/>
    <w:uiPriority w:val="99"/>
    <w:rsid w:val="0004560F"/>
    <w:rPr>
      <w:sz w:val="22"/>
      <w:szCs w:val="24"/>
    </w:rPr>
  </w:style>
  <w:style w:type="paragraph" w:customStyle="1" w:styleId="RLslovanodstavec">
    <w:name w:val="RL Číslovaný odstavec"/>
    <w:basedOn w:val="Normln"/>
    <w:qFormat/>
    <w:rsid w:val="00AC1633"/>
    <w:pPr>
      <w:spacing w:line="340" w:lineRule="exact"/>
      <w:jc w:val="both"/>
    </w:pPr>
    <w:rPr>
      <w:b/>
      <w:spacing w:val="-4"/>
    </w:rPr>
  </w:style>
  <w:style w:type="paragraph" w:customStyle="1" w:styleId="RLNadpis1rovn">
    <w:name w:val="RL Nadpis 1. úrovně"/>
    <w:basedOn w:val="Normln"/>
    <w:next w:val="Normln"/>
    <w:qFormat/>
    <w:rsid w:val="00E16957"/>
    <w:pPr>
      <w:pageBreakBefore/>
      <w:numPr>
        <w:numId w:val="34"/>
      </w:numPr>
      <w:spacing w:after="1000" w:line="560" w:lineRule="exact"/>
    </w:pPr>
    <w:rPr>
      <w:b/>
      <w:sz w:val="40"/>
      <w:szCs w:val="40"/>
    </w:rPr>
  </w:style>
  <w:style w:type="paragraph" w:customStyle="1" w:styleId="RLNadpis2rovn">
    <w:name w:val="RL Nadpis 2. úrovně"/>
    <w:basedOn w:val="Normln"/>
    <w:next w:val="Normln"/>
    <w:qFormat/>
    <w:rsid w:val="00E16957"/>
    <w:pPr>
      <w:keepNext/>
      <w:numPr>
        <w:ilvl w:val="1"/>
        <w:numId w:val="34"/>
      </w:numPr>
      <w:spacing w:before="360" w:line="340" w:lineRule="exact"/>
    </w:pPr>
    <w:rPr>
      <w:b/>
      <w:spacing w:val="20"/>
      <w:sz w:val="23"/>
    </w:rPr>
  </w:style>
  <w:style w:type="paragraph" w:customStyle="1" w:styleId="RLNadpis3rovn">
    <w:name w:val="RL Nadpis 3. úrovně"/>
    <w:basedOn w:val="Normln"/>
    <w:next w:val="RLslovanodstavec"/>
    <w:qFormat/>
    <w:rsid w:val="00E16957"/>
    <w:pPr>
      <w:keepNext/>
      <w:numPr>
        <w:ilvl w:val="2"/>
        <w:numId w:val="34"/>
      </w:numPr>
      <w:spacing w:before="360" w:line="340" w:lineRule="exact"/>
    </w:pPr>
    <w:rPr>
      <w:b/>
      <w:szCs w:val="22"/>
    </w:rPr>
  </w:style>
  <w:style w:type="character" w:customStyle="1" w:styleId="CharChar11">
    <w:name w:val="Char Char11"/>
    <w:rsid w:val="004F2F96"/>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4E7623"/>
    <w:pPr>
      <w:spacing w:line="320" w:lineRule="atLeast"/>
      <w:jc w:val="both"/>
    </w:pPr>
    <w:rPr>
      <w:rFonts w:ascii="Garamond" w:hAnsi="Garamond"/>
      <w:sz w:val="24"/>
    </w:rPr>
  </w:style>
  <w:style w:type="table" w:customStyle="1" w:styleId="Mkatabulky1">
    <w:name w:val="Mřížka tabulky1"/>
    <w:basedOn w:val="Normlntabulka"/>
    <w:next w:val="Mkatabulky"/>
    <w:uiPriority w:val="59"/>
    <w:rsid w:val="004C13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180D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3F5DE5"/>
    <w:rPr>
      <w:rFonts w:ascii="Calibri" w:eastAsia="Calibri" w:hAnsi="Calibri"/>
      <w:sz w:val="22"/>
      <w:szCs w:val="22"/>
    </w:rPr>
  </w:style>
  <w:style w:type="numbering" w:customStyle="1" w:styleId="Bezseznamu1">
    <w:name w:val="Bez seznamu1"/>
    <w:next w:val="Bezseznamu"/>
    <w:uiPriority w:val="99"/>
    <w:semiHidden/>
    <w:unhideWhenUsed/>
    <w:rsid w:val="004D32C6"/>
  </w:style>
  <w:style w:type="paragraph" w:customStyle="1" w:styleId="Section">
    <w:name w:val="Section"/>
    <w:basedOn w:val="Normln"/>
    <w:rsid w:val="004D32C6"/>
    <w:pPr>
      <w:widowControl w:val="0"/>
      <w:spacing w:after="0" w:line="360" w:lineRule="exact"/>
      <w:jc w:val="center"/>
    </w:pPr>
    <w:rPr>
      <w:rFonts w:ascii="Arial" w:hAnsi="Arial" w:cs="Arial"/>
      <w:b/>
      <w:bCs/>
      <w:snapToGrid w:val="0"/>
      <w:sz w:val="32"/>
      <w:szCs w:val="32"/>
      <w:lang w:eastAsia="en-US"/>
    </w:rPr>
  </w:style>
  <w:style w:type="paragraph" w:customStyle="1" w:styleId="NADPIS2">
    <w:name w:val="NADPIS2"/>
    <w:basedOn w:val="Nadpis20"/>
    <w:rsid w:val="004D32C6"/>
    <w:pPr>
      <w:numPr>
        <w:numId w:val="39"/>
      </w:numPr>
      <w:spacing w:line="240" w:lineRule="auto"/>
    </w:pPr>
    <w:rPr>
      <w:rFonts w:ascii="Times New Roman" w:hAnsi="Times New Roman"/>
      <w:b w:val="0"/>
      <w:bCs w:val="0"/>
      <w:i w:val="0"/>
      <w:iCs w:val="0"/>
      <w:snapToGrid w:val="0"/>
      <w:sz w:val="24"/>
      <w:szCs w:val="24"/>
      <w:lang w:val="fr-FR" w:eastAsia="en-US"/>
    </w:rPr>
  </w:style>
  <w:style w:type="paragraph" w:customStyle="1" w:styleId="bullet-3">
    <w:name w:val="bullet-3"/>
    <w:basedOn w:val="Normln"/>
    <w:rsid w:val="004D32C6"/>
    <w:pPr>
      <w:widowControl w:val="0"/>
      <w:spacing w:before="240" w:after="0" w:line="240" w:lineRule="exact"/>
      <w:ind w:left="2212" w:hanging="284"/>
      <w:jc w:val="both"/>
    </w:pPr>
    <w:rPr>
      <w:rFonts w:ascii="Arial" w:hAnsi="Arial" w:cs="Arial"/>
      <w:snapToGrid w:val="0"/>
      <w:sz w:val="24"/>
      <w:lang w:eastAsia="en-US"/>
    </w:rPr>
  </w:style>
  <w:style w:type="paragraph" w:customStyle="1" w:styleId="NADPIS1">
    <w:name w:val="NADPIS1"/>
    <w:basedOn w:val="Nadpis10"/>
    <w:rsid w:val="004D32C6"/>
    <w:pPr>
      <w:numPr>
        <w:numId w:val="39"/>
      </w:numPr>
      <w:spacing w:before="0" w:after="0" w:line="240" w:lineRule="auto"/>
    </w:pPr>
    <w:rPr>
      <w:rFonts w:ascii="Times New Roman" w:hAnsi="Times New Roman"/>
      <w:caps/>
      <w:snapToGrid w:val="0"/>
      <w:kern w:val="0"/>
      <w:sz w:val="28"/>
      <w:szCs w:val="28"/>
      <w:lang w:eastAsia="en-US"/>
    </w:rPr>
  </w:style>
  <w:style w:type="character" w:styleId="slodku">
    <w:name w:val="line number"/>
    <w:basedOn w:val="Standardnpsmoodstavce"/>
    <w:rsid w:val="004D32C6"/>
  </w:style>
  <w:style w:type="paragraph" w:customStyle="1" w:styleId="NormalJustified">
    <w:name w:val="Normal (Justified)"/>
    <w:basedOn w:val="Normln"/>
    <w:rsid w:val="004D32C6"/>
    <w:pPr>
      <w:widowControl w:val="0"/>
      <w:spacing w:after="0" w:line="240" w:lineRule="auto"/>
      <w:jc w:val="both"/>
    </w:pPr>
    <w:rPr>
      <w:rFonts w:ascii="Times New Roman" w:hAnsi="Times New Roman"/>
      <w:kern w:val="28"/>
      <w:sz w:val="24"/>
      <w:szCs w:val="20"/>
    </w:rPr>
  </w:style>
  <w:style w:type="paragraph" w:customStyle="1" w:styleId="BodyText21">
    <w:name w:val="Body Text 21"/>
    <w:basedOn w:val="Normln"/>
    <w:rsid w:val="004D32C6"/>
    <w:pPr>
      <w:spacing w:before="120" w:after="0" w:line="240" w:lineRule="auto"/>
      <w:jc w:val="both"/>
    </w:pPr>
    <w:rPr>
      <w:rFonts w:ascii="Times New Roman" w:hAnsi="Times New Roman"/>
      <w:color w:val="FF0000"/>
      <w:sz w:val="24"/>
      <w:szCs w:val="20"/>
    </w:rPr>
  </w:style>
  <w:style w:type="paragraph" w:styleId="Textvbloku">
    <w:name w:val="Block Text"/>
    <w:basedOn w:val="Normln"/>
    <w:rsid w:val="004D32C6"/>
    <w:pPr>
      <w:autoSpaceDE w:val="0"/>
      <w:autoSpaceDN w:val="0"/>
      <w:adjustRightInd w:val="0"/>
      <w:spacing w:after="0" w:line="240" w:lineRule="auto"/>
      <w:ind w:left="480" w:right="-256"/>
      <w:jc w:val="both"/>
    </w:pPr>
    <w:rPr>
      <w:rFonts w:ascii="Times New Roman" w:hAnsi="Times New Roman"/>
      <w:color w:val="000000"/>
      <w:szCs w:val="13"/>
    </w:rPr>
  </w:style>
  <w:style w:type="paragraph" w:customStyle="1" w:styleId="NormlnsWWW5">
    <w:name w:val="Normální (síť WWW)5"/>
    <w:basedOn w:val="Normln"/>
    <w:rsid w:val="004D32C6"/>
    <w:pPr>
      <w:spacing w:before="50" w:after="100" w:afterAutospacing="1" w:line="240" w:lineRule="auto"/>
      <w:jc w:val="both"/>
    </w:pPr>
    <w:rPr>
      <w:rFonts w:ascii="Tahoma" w:eastAsia="Arial Unicode MS" w:hAnsi="Tahoma" w:cs="Tahoma"/>
      <w:szCs w:val="22"/>
    </w:rPr>
  </w:style>
  <w:style w:type="paragraph" w:customStyle="1" w:styleId="atext">
    <w:name w:val="atext"/>
    <w:basedOn w:val="Normln"/>
    <w:rsid w:val="004D32C6"/>
    <w:pPr>
      <w:spacing w:before="120" w:after="0" w:line="240" w:lineRule="atLeast"/>
      <w:jc w:val="center"/>
    </w:pPr>
    <w:rPr>
      <w:rFonts w:ascii="Arial" w:hAnsi="Arial"/>
      <w:b/>
      <w:sz w:val="24"/>
      <w:szCs w:val="20"/>
    </w:rPr>
  </w:style>
  <w:style w:type="paragraph" w:customStyle="1" w:styleId="sbn">
    <w:name w:val="sbn"/>
    <w:basedOn w:val="Normln"/>
    <w:rsid w:val="004D32C6"/>
    <w:pPr>
      <w:spacing w:before="100" w:after="100" w:line="240" w:lineRule="auto"/>
    </w:pPr>
    <w:rPr>
      <w:rFonts w:ascii="Arial Unicode MS" w:eastAsia="Arial Unicode MS" w:hAnsi="Arial Unicode MS"/>
      <w:sz w:val="24"/>
      <w:szCs w:val="20"/>
    </w:rPr>
  </w:style>
  <w:style w:type="paragraph" w:customStyle="1" w:styleId="dek">
    <w:name w:val="Řádek"/>
    <w:basedOn w:val="Normln"/>
    <w:rsid w:val="004D32C6"/>
    <w:pPr>
      <w:widowControl w:val="0"/>
      <w:spacing w:before="40" w:after="40" w:line="240" w:lineRule="auto"/>
      <w:jc w:val="both"/>
    </w:pPr>
    <w:rPr>
      <w:rFonts w:ascii="Times New Roman" w:hAnsi="Times New Roman"/>
      <w:sz w:val="24"/>
      <w:szCs w:val="20"/>
    </w:rPr>
  </w:style>
  <w:style w:type="paragraph" w:styleId="Zptenadresanaoblku">
    <w:name w:val="envelope return"/>
    <w:basedOn w:val="Normln"/>
    <w:rsid w:val="004D32C6"/>
    <w:pPr>
      <w:overflowPunct w:val="0"/>
      <w:autoSpaceDE w:val="0"/>
      <w:autoSpaceDN w:val="0"/>
      <w:adjustRightInd w:val="0"/>
      <w:spacing w:after="0" w:line="240" w:lineRule="auto"/>
      <w:jc w:val="both"/>
      <w:textAlignment w:val="baseline"/>
    </w:pPr>
    <w:rPr>
      <w:rFonts w:ascii="Times New Roman" w:hAnsi="Times New Roman"/>
      <w:sz w:val="24"/>
      <w:szCs w:val="20"/>
    </w:rPr>
  </w:style>
  <w:style w:type="paragraph" w:customStyle="1" w:styleId="n3">
    <w:name w:val="n3"/>
    <w:basedOn w:val="Normln"/>
    <w:next w:val="Normln"/>
    <w:rsid w:val="004D32C6"/>
    <w:pPr>
      <w:spacing w:after="0" w:line="240" w:lineRule="auto"/>
      <w:jc w:val="both"/>
    </w:pPr>
    <w:rPr>
      <w:rFonts w:ascii="Times New Roman" w:hAnsi="Times New Roman"/>
      <w:b/>
      <w:i/>
      <w:sz w:val="24"/>
      <w:szCs w:val="20"/>
    </w:rPr>
  </w:style>
  <w:style w:type="paragraph" w:customStyle="1" w:styleId="anglicky">
    <w:name w:val="anglicky"/>
    <w:basedOn w:val="Normln"/>
    <w:rsid w:val="004D32C6"/>
    <w:pPr>
      <w:overflowPunct w:val="0"/>
      <w:autoSpaceDE w:val="0"/>
      <w:autoSpaceDN w:val="0"/>
      <w:adjustRightInd w:val="0"/>
      <w:spacing w:after="0" w:line="240" w:lineRule="auto"/>
      <w:jc w:val="both"/>
      <w:textAlignment w:val="baseline"/>
    </w:pPr>
    <w:rPr>
      <w:rFonts w:ascii="Times New Roman" w:hAnsi="Times New Roman"/>
      <w:sz w:val="24"/>
      <w:szCs w:val="20"/>
      <w:lang w:val="en-US"/>
    </w:rPr>
  </w:style>
  <w:style w:type="character" w:customStyle="1" w:styleId="t568x1">
    <w:name w:val="t568x1"/>
    <w:rsid w:val="004D32C6"/>
    <w:rPr>
      <w:rFonts w:ascii="Verdana" w:hAnsi="Verdana" w:hint="default"/>
      <w:strike w:val="0"/>
      <w:dstrike w:val="0"/>
      <w:color w:val="3A3AAB"/>
      <w:sz w:val="16"/>
      <w:szCs w:val="16"/>
      <w:u w:val="none"/>
      <w:effect w:val="none"/>
    </w:rPr>
  </w:style>
  <w:style w:type="paragraph" w:customStyle="1" w:styleId="Renatka">
    <w:name w:val="Renatka"/>
    <w:basedOn w:val="Normln"/>
    <w:rsid w:val="004D32C6"/>
    <w:pPr>
      <w:tabs>
        <w:tab w:val="left" w:pos="567"/>
      </w:tabs>
      <w:spacing w:after="0" w:line="240" w:lineRule="auto"/>
      <w:jc w:val="both"/>
    </w:pPr>
    <w:rPr>
      <w:rFonts w:ascii="Arial" w:hAnsi="Arial"/>
      <w:sz w:val="24"/>
      <w:szCs w:val="20"/>
    </w:rPr>
  </w:style>
  <w:style w:type="paragraph" w:customStyle="1" w:styleId="textpsmene0">
    <w:name w:val="textpsmene"/>
    <w:basedOn w:val="Normln"/>
    <w:rsid w:val="004D32C6"/>
    <w:pPr>
      <w:spacing w:after="0" w:line="240" w:lineRule="auto"/>
      <w:ind w:hanging="425"/>
      <w:jc w:val="both"/>
    </w:pPr>
    <w:rPr>
      <w:rFonts w:ascii="Times New Roman" w:hAnsi="Times New Roman"/>
      <w:sz w:val="24"/>
    </w:rPr>
  </w:style>
  <w:style w:type="paragraph" w:customStyle="1" w:styleId="NZEV0">
    <w:name w:val="NÁZEV"/>
    <w:basedOn w:val="Obsah1"/>
    <w:rsid w:val="004D32C6"/>
    <w:pPr>
      <w:tabs>
        <w:tab w:val="clear" w:pos="425"/>
        <w:tab w:val="clear" w:pos="8930"/>
        <w:tab w:val="left" w:pos="400"/>
        <w:tab w:val="left" w:pos="540"/>
        <w:tab w:val="right" w:leader="dot" w:pos="9062"/>
      </w:tabs>
      <w:spacing w:after="120"/>
      <w:ind w:left="540" w:right="0" w:hanging="540"/>
      <w:jc w:val="center"/>
    </w:pPr>
    <w:rPr>
      <w:rFonts w:ascii="Arial" w:hAnsi="Arial"/>
      <w:bCs/>
      <w:color w:val="auto"/>
      <w:sz w:val="48"/>
      <w:lang w:eastAsia="cs-CZ"/>
    </w:rPr>
  </w:style>
  <w:style w:type="paragraph" w:customStyle="1" w:styleId="Normln11">
    <w:name w:val="Normální 11"/>
    <w:basedOn w:val="Normln"/>
    <w:rsid w:val="004D32C6"/>
    <w:pPr>
      <w:spacing w:after="0" w:line="240" w:lineRule="auto"/>
    </w:pPr>
    <w:rPr>
      <w:rFonts w:ascii="Arial" w:hAnsi="Arial"/>
    </w:rPr>
  </w:style>
  <w:style w:type="table" w:customStyle="1" w:styleId="Mkatabulky3">
    <w:name w:val="Mřížka tabulky3"/>
    <w:basedOn w:val="Normlntabulka"/>
    <w:next w:val="Mkatabulky"/>
    <w:rsid w:val="004D3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4D32C6"/>
    <w:pPr>
      <w:ind w:firstLine="36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rsid w:val="004D32C6"/>
    <w:pPr>
      <w:ind w:firstLine="36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dajeosmluvnstran0">
    <w:name w:val="RL Údaje o smluvní straně"/>
    <w:basedOn w:val="Normln"/>
    <w:rsid w:val="00A86D9D"/>
    <w:pPr>
      <w:jc w:val="center"/>
    </w:pPr>
    <w:rPr>
      <w:lang w:eastAsia="en-US"/>
    </w:rPr>
  </w:style>
  <w:style w:type="paragraph" w:customStyle="1" w:styleId="RLSeznamploh">
    <w:name w:val="RL Seznam příloh"/>
    <w:basedOn w:val="RLTextlnkuslovan"/>
    <w:rsid w:val="00A86D9D"/>
    <w:pPr>
      <w:numPr>
        <w:ilvl w:val="0"/>
        <w:numId w:val="0"/>
      </w:numPr>
      <w:ind w:left="3572" w:hanging="1361"/>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9558">
      <w:bodyDiv w:val="1"/>
      <w:marLeft w:val="0"/>
      <w:marRight w:val="0"/>
      <w:marTop w:val="0"/>
      <w:marBottom w:val="0"/>
      <w:divBdr>
        <w:top w:val="none" w:sz="0" w:space="0" w:color="auto"/>
        <w:left w:val="none" w:sz="0" w:space="0" w:color="auto"/>
        <w:bottom w:val="none" w:sz="0" w:space="0" w:color="auto"/>
        <w:right w:val="none" w:sz="0" w:space="0" w:color="auto"/>
      </w:divBdr>
    </w:div>
    <w:div w:id="128596385">
      <w:bodyDiv w:val="1"/>
      <w:marLeft w:val="0"/>
      <w:marRight w:val="0"/>
      <w:marTop w:val="0"/>
      <w:marBottom w:val="0"/>
      <w:divBdr>
        <w:top w:val="none" w:sz="0" w:space="0" w:color="auto"/>
        <w:left w:val="none" w:sz="0" w:space="0" w:color="auto"/>
        <w:bottom w:val="none" w:sz="0" w:space="0" w:color="auto"/>
        <w:right w:val="none" w:sz="0" w:space="0" w:color="auto"/>
      </w:divBdr>
    </w:div>
    <w:div w:id="155658368">
      <w:bodyDiv w:val="1"/>
      <w:marLeft w:val="0"/>
      <w:marRight w:val="0"/>
      <w:marTop w:val="0"/>
      <w:marBottom w:val="0"/>
      <w:divBdr>
        <w:top w:val="none" w:sz="0" w:space="0" w:color="auto"/>
        <w:left w:val="none" w:sz="0" w:space="0" w:color="auto"/>
        <w:bottom w:val="none" w:sz="0" w:space="0" w:color="auto"/>
        <w:right w:val="none" w:sz="0" w:space="0" w:color="auto"/>
      </w:divBdr>
    </w:div>
    <w:div w:id="176122780">
      <w:bodyDiv w:val="1"/>
      <w:marLeft w:val="0"/>
      <w:marRight w:val="0"/>
      <w:marTop w:val="0"/>
      <w:marBottom w:val="0"/>
      <w:divBdr>
        <w:top w:val="none" w:sz="0" w:space="0" w:color="auto"/>
        <w:left w:val="none" w:sz="0" w:space="0" w:color="auto"/>
        <w:bottom w:val="none" w:sz="0" w:space="0" w:color="auto"/>
        <w:right w:val="none" w:sz="0" w:space="0" w:color="auto"/>
      </w:divBdr>
    </w:div>
    <w:div w:id="291523709">
      <w:bodyDiv w:val="1"/>
      <w:marLeft w:val="0"/>
      <w:marRight w:val="0"/>
      <w:marTop w:val="0"/>
      <w:marBottom w:val="0"/>
      <w:divBdr>
        <w:top w:val="none" w:sz="0" w:space="0" w:color="auto"/>
        <w:left w:val="none" w:sz="0" w:space="0" w:color="auto"/>
        <w:bottom w:val="none" w:sz="0" w:space="0" w:color="auto"/>
        <w:right w:val="none" w:sz="0" w:space="0" w:color="auto"/>
      </w:divBdr>
    </w:div>
    <w:div w:id="373892266">
      <w:bodyDiv w:val="1"/>
      <w:marLeft w:val="0"/>
      <w:marRight w:val="0"/>
      <w:marTop w:val="0"/>
      <w:marBottom w:val="0"/>
      <w:divBdr>
        <w:top w:val="none" w:sz="0" w:space="0" w:color="auto"/>
        <w:left w:val="none" w:sz="0" w:space="0" w:color="auto"/>
        <w:bottom w:val="none" w:sz="0" w:space="0" w:color="auto"/>
        <w:right w:val="none" w:sz="0" w:space="0" w:color="auto"/>
      </w:divBdr>
    </w:div>
    <w:div w:id="374934238">
      <w:bodyDiv w:val="1"/>
      <w:marLeft w:val="0"/>
      <w:marRight w:val="0"/>
      <w:marTop w:val="0"/>
      <w:marBottom w:val="0"/>
      <w:divBdr>
        <w:top w:val="none" w:sz="0" w:space="0" w:color="auto"/>
        <w:left w:val="none" w:sz="0" w:space="0" w:color="auto"/>
        <w:bottom w:val="none" w:sz="0" w:space="0" w:color="auto"/>
        <w:right w:val="none" w:sz="0" w:space="0" w:color="auto"/>
      </w:divBdr>
    </w:div>
    <w:div w:id="437262159">
      <w:bodyDiv w:val="1"/>
      <w:marLeft w:val="0"/>
      <w:marRight w:val="0"/>
      <w:marTop w:val="0"/>
      <w:marBottom w:val="0"/>
      <w:divBdr>
        <w:top w:val="none" w:sz="0" w:space="0" w:color="auto"/>
        <w:left w:val="none" w:sz="0" w:space="0" w:color="auto"/>
        <w:bottom w:val="none" w:sz="0" w:space="0" w:color="auto"/>
        <w:right w:val="none" w:sz="0" w:space="0" w:color="auto"/>
      </w:divBdr>
    </w:div>
    <w:div w:id="553590446">
      <w:bodyDiv w:val="1"/>
      <w:marLeft w:val="0"/>
      <w:marRight w:val="0"/>
      <w:marTop w:val="0"/>
      <w:marBottom w:val="0"/>
      <w:divBdr>
        <w:top w:val="none" w:sz="0" w:space="0" w:color="auto"/>
        <w:left w:val="none" w:sz="0" w:space="0" w:color="auto"/>
        <w:bottom w:val="none" w:sz="0" w:space="0" w:color="auto"/>
        <w:right w:val="none" w:sz="0" w:space="0" w:color="auto"/>
      </w:divBdr>
    </w:div>
    <w:div w:id="616327978">
      <w:bodyDiv w:val="1"/>
      <w:marLeft w:val="0"/>
      <w:marRight w:val="0"/>
      <w:marTop w:val="0"/>
      <w:marBottom w:val="0"/>
      <w:divBdr>
        <w:top w:val="none" w:sz="0" w:space="0" w:color="auto"/>
        <w:left w:val="none" w:sz="0" w:space="0" w:color="auto"/>
        <w:bottom w:val="none" w:sz="0" w:space="0" w:color="auto"/>
        <w:right w:val="none" w:sz="0" w:space="0" w:color="auto"/>
      </w:divBdr>
    </w:div>
    <w:div w:id="754590463">
      <w:bodyDiv w:val="1"/>
      <w:marLeft w:val="0"/>
      <w:marRight w:val="0"/>
      <w:marTop w:val="0"/>
      <w:marBottom w:val="0"/>
      <w:divBdr>
        <w:top w:val="none" w:sz="0" w:space="0" w:color="auto"/>
        <w:left w:val="none" w:sz="0" w:space="0" w:color="auto"/>
        <w:bottom w:val="none" w:sz="0" w:space="0" w:color="auto"/>
        <w:right w:val="none" w:sz="0" w:space="0" w:color="auto"/>
      </w:divBdr>
    </w:div>
    <w:div w:id="764544406">
      <w:bodyDiv w:val="1"/>
      <w:marLeft w:val="0"/>
      <w:marRight w:val="0"/>
      <w:marTop w:val="0"/>
      <w:marBottom w:val="0"/>
      <w:divBdr>
        <w:top w:val="none" w:sz="0" w:space="0" w:color="auto"/>
        <w:left w:val="none" w:sz="0" w:space="0" w:color="auto"/>
        <w:bottom w:val="none" w:sz="0" w:space="0" w:color="auto"/>
        <w:right w:val="none" w:sz="0" w:space="0" w:color="auto"/>
      </w:divBdr>
    </w:div>
    <w:div w:id="82223917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289505">
      <w:bodyDiv w:val="1"/>
      <w:marLeft w:val="0"/>
      <w:marRight w:val="0"/>
      <w:marTop w:val="0"/>
      <w:marBottom w:val="0"/>
      <w:divBdr>
        <w:top w:val="none" w:sz="0" w:space="0" w:color="auto"/>
        <w:left w:val="none" w:sz="0" w:space="0" w:color="auto"/>
        <w:bottom w:val="none" w:sz="0" w:space="0" w:color="auto"/>
        <w:right w:val="none" w:sz="0" w:space="0" w:color="auto"/>
      </w:divBdr>
    </w:div>
    <w:div w:id="1046872407">
      <w:bodyDiv w:val="1"/>
      <w:marLeft w:val="0"/>
      <w:marRight w:val="0"/>
      <w:marTop w:val="0"/>
      <w:marBottom w:val="0"/>
      <w:divBdr>
        <w:top w:val="none" w:sz="0" w:space="0" w:color="auto"/>
        <w:left w:val="none" w:sz="0" w:space="0" w:color="auto"/>
        <w:bottom w:val="none" w:sz="0" w:space="0" w:color="auto"/>
        <w:right w:val="none" w:sz="0" w:space="0" w:color="auto"/>
      </w:divBdr>
    </w:div>
    <w:div w:id="1238007058">
      <w:bodyDiv w:val="1"/>
      <w:marLeft w:val="0"/>
      <w:marRight w:val="0"/>
      <w:marTop w:val="0"/>
      <w:marBottom w:val="0"/>
      <w:divBdr>
        <w:top w:val="none" w:sz="0" w:space="0" w:color="auto"/>
        <w:left w:val="none" w:sz="0" w:space="0" w:color="auto"/>
        <w:bottom w:val="none" w:sz="0" w:space="0" w:color="auto"/>
        <w:right w:val="none" w:sz="0" w:space="0" w:color="auto"/>
      </w:divBdr>
    </w:div>
    <w:div w:id="1254971962">
      <w:bodyDiv w:val="1"/>
      <w:marLeft w:val="0"/>
      <w:marRight w:val="0"/>
      <w:marTop w:val="0"/>
      <w:marBottom w:val="0"/>
      <w:divBdr>
        <w:top w:val="none" w:sz="0" w:space="0" w:color="auto"/>
        <w:left w:val="none" w:sz="0" w:space="0" w:color="auto"/>
        <w:bottom w:val="none" w:sz="0" w:space="0" w:color="auto"/>
        <w:right w:val="none" w:sz="0" w:space="0" w:color="auto"/>
      </w:divBdr>
    </w:div>
    <w:div w:id="1259945917">
      <w:bodyDiv w:val="1"/>
      <w:marLeft w:val="0"/>
      <w:marRight w:val="0"/>
      <w:marTop w:val="0"/>
      <w:marBottom w:val="0"/>
      <w:divBdr>
        <w:top w:val="none" w:sz="0" w:space="0" w:color="auto"/>
        <w:left w:val="none" w:sz="0" w:space="0" w:color="auto"/>
        <w:bottom w:val="none" w:sz="0" w:space="0" w:color="auto"/>
        <w:right w:val="none" w:sz="0" w:space="0" w:color="auto"/>
      </w:divBdr>
    </w:div>
    <w:div w:id="1266037620">
      <w:bodyDiv w:val="1"/>
      <w:marLeft w:val="0"/>
      <w:marRight w:val="0"/>
      <w:marTop w:val="0"/>
      <w:marBottom w:val="0"/>
      <w:divBdr>
        <w:top w:val="none" w:sz="0" w:space="0" w:color="auto"/>
        <w:left w:val="none" w:sz="0" w:space="0" w:color="auto"/>
        <w:bottom w:val="none" w:sz="0" w:space="0" w:color="auto"/>
        <w:right w:val="none" w:sz="0" w:space="0" w:color="auto"/>
      </w:divBdr>
    </w:div>
    <w:div w:id="1345013650">
      <w:bodyDiv w:val="1"/>
      <w:marLeft w:val="0"/>
      <w:marRight w:val="0"/>
      <w:marTop w:val="0"/>
      <w:marBottom w:val="0"/>
      <w:divBdr>
        <w:top w:val="none" w:sz="0" w:space="0" w:color="auto"/>
        <w:left w:val="none" w:sz="0" w:space="0" w:color="auto"/>
        <w:bottom w:val="none" w:sz="0" w:space="0" w:color="auto"/>
        <w:right w:val="none" w:sz="0" w:space="0" w:color="auto"/>
      </w:divBdr>
    </w:div>
    <w:div w:id="1380935061">
      <w:bodyDiv w:val="1"/>
      <w:marLeft w:val="0"/>
      <w:marRight w:val="0"/>
      <w:marTop w:val="0"/>
      <w:marBottom w:val="0"/>
      <w:divBdr>
        <w:top w:val="none" w:sz="0" w:space="0" w:color="auto"/>
        <w:left w:val="none" w:sz="0" w:space="0" w:color="auto"/>
        <w:bottom w:val="none" w:sz="0" w:space="0" w:color="auto"/>
        <w:right w:val="none" w:sz="0" w:space="0" w:color="auto"/>
      </w:divBdr>
    </w:div>
    <w:div w:id="1427775158">
      <w:bodyDiv w:val="1"/>
      <w:marLeft w:val="0"/>
      <w:marRight w:val="0"/>
      <w:marTop w:val="0"/>
      <w:marBottom w:val="0"/>
      <w:divBdr>
        <w:top w:val="none" w:sz="0" w:space="0" w:color="auto"/>
        <w:left w:val="none" w:sz="0" w:space="0" w:color="auto"/>
        <w:bottom w:val="none" w:sz="0" w:space="0" w:color="auto"/>
        <w:right w:val="none" w:sz="0" w:space="0" w:color="auto"/>
      </w:divBdr>
    </w:div>
    <w:div w:id="1538394659">
      <w:bodyDiv w:val="1"/>
      <w:marLeft w:val="0"/>
      <w:marRight w:val="0"/>
      <w:marTop w:val="0"/>
      <w:marBottom w:val="0"/>
      <w:divBdr>
        <w:top w:val="none" w:sz="0" w:space="0" w:color="auto"/>
        <w:left w:val="none" w:sz="0" w:space="0" w:color="auto"/>
        <w:bottom w:val="none" w:sz="0" w:space="0" w:color="auto"/>
        <w:right w:val="none" w:sz="0" w:space="0" w:color="auto"/>
      </w:divBdr>
    </w:div>
    <w:div w:id="1756396422">
      <w:bodyDiv w:val="1"/>
      <w:marLeft w:val="0"/>
      <w:marRight w:val="0"/>
      <w:marTop w:val="0"/>
      <w:marBottom w:val="0"/>
      <w:divBdr>
        <w:top w:val="none" w:sz="0" w:space="0" w:color="auto"/>
        <w:left w:val="none" w:sz="0" w:space="0" w:color="auto"/>
        <w:bottom w:val="none" w:sz="0" w:space="0" w:color="auto"/>
        <w:right w:val="none" w:sz="0" w:space="0" w:color="auto"/>
      </w:divBdr>
    </w:div>
    <w:div w:id="1862039914">
      <w:bodyDiv w:val="1"/>
      <w:marLeft w:val="0"/>
      <w:marRight w:val="0"/>
      <w:marTop w:val="0"/>
      <w:marBottom w:val="0"/>
      <w:divBdr>
        <w:top w:val="none" w:sz="0" w:space="0" w:color="auto"/>
        <w:left w:val="none" w:sz="0" w:space="0" w:color="auto"/>
        <w:bottom w:val="none" w:sz="0" w:space="0" w:color="auto"/>
        <w:right w:val="none" w:sz="0" w:space="0" w:color="auto"/>
      </w:divBdr>
    </w:div>
    <w:div w:id="1900435780">
      <w:bodyDiv w:val="1"/>
      <w:marLeft w:val="0"/>
      <w:marRight w:val="0"/>
      <w:marTop w:val="0"/>
      <w:marBottom w:val="0"/>
      <w:divBdr>
        <w:top w:val="none" w:sz="0" w:space="0" w:color="auto"/>
        <w:left w:val="none" w:sz="0" w:space="0" w:color="auto"/>
        <w:bottom w:val="none" w:sz="0" w:space="0" w:color="auto"/>
        <w:right w:val="none" w:sz="0" w:space="0" w:color="auto"/>
      </w:divBdr>
    </w:div>
    <w:div w:id="1913195495">
      <w:bodyDiv w:val="1"/>
      <w:marLeft w:val="0"/>
      <w:marRight w:val="0"/>
      <w:marTop w:val="0"/>
      <w:marBottom w:val="0"/>
      <w:divBdr>
        <w:top w:val="none" w:sz="0" w:space="0" w:color="auto"/>
        <w:left w:val="none" w:sz="0" w:space="0" w:color="auto"/>
        <w:bottom w:val="none" w:sz="0" w:space="0" w:color="auto"/>
        <w:right w:val="none" w:sz="0" w:space="0" w:color="auto"/>
      </w:divBdr>
    </w:div>
    <w:div w:id="1952668236">
      <w:bodyDiv w:val="1"/>
      <w:marLeft w:val="0"/>
      <w:marRight w:val="0"/>
      <w:marTop w:val="0"/>
      <w:marBottom w:val="0"/>
      <w:divBdr>
        <w:top w:val="none" w:sz="0" w:space="0" w:color="auto"/>
        <w:left w:val="none" w:sz="0" w:space="0" w:color="auto"/>
        <w:bottom w:val="none" w:sz="0" w:space="0" w:color="auto"/>
        <w:right w:val="none" w:sz="0" w:space="0" w:color="auto"/>
      </w:divBdr>
    </w:div>
    <w:div w:id="2007779327">
      <w:bodyDiv w:val="1"/>
      <w:marLeft w:val="0"/>
      <w:marRight w:val="0"/>
      <w:marTop w:val="0"/>
      <w:marBottom w:val="0"/>
      <w:divBdr>
        <w:top w:val="none" w:sz="0" w:space="0" w:color="auto"/>
        <w:left w:val="none" w:sz="0" w:space="0" w:color="auto"/>
        <w:bottom w:val="none" w:sz="0" w:space="0" w:color="auto"/>
        <w:right w:val="none" w:sz="0" w:space="0" w:color="auto"/>
      </w:divBdr>
    </w:div>
    <w:div w:id="211871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6.xml"/><Relationship Id="rId10" Type="http://schemas.microsoft.com/office/2007/relationships/stylesWithEffects" Target="stylesWithEffect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jfQUY0Tece3NoKwESl8rU8S2f7w=</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FJktaQjIGu41XeJL95utB8Fa91s=</DigestValue>
    </Reference>
  </SignedInfo>
  <SignatureValue>DeE0LMxsKTRfKtavjp3Wif9juXyOLGliscSR3/CpAVm44R9FNrikBaArx/z7oX3eR3i8zNj3JXeJ
toG6c3GvbiAG4Y1I7H9ljVGhXtWpsKU/6LPCK+c7IGXvuopa2MtFzxFPne+qxhw81JkUvWhTTAQ5
7uMv0Jes6vT1LzQ93c29DYFj98ZfTkSiFoGmqMt1nc4/D1m4p+cOtDu/GHwHCN6xMgJqlaGh/gpx
wr8kLmC/sTRvsJPFgyPZx0MmL+PMbznkLvzCzceQl+mtMm8CUlzakRHOj5sWFvMY6WYFwf5/CQ8P
G/V/EDL6bgFUBCJQQfF29Yf8d0hSk9RtzEMtGQ==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DDl7sUS/8Ldfam6qBX6NDJU4Dms=</DigestValue>
      </Reference>
      <Reference URI="/word/header5.xml?ContentType=application/vnd.openxmlformats-officedocument.wordprocessingml.header+xml">
        <DigestMethod Algorithm="http://www.w3.org/2000/09/xmldsig#sha1"/>
        <DigestValue>n+OPXncE9FfmDy+zSYxfko0HM8w=</DigestValue>
      </Reference>
      <Reference URI="/word/footer5.xml?ContentType=application/vnd.openxmlformats-officedocument.wordprocessingml.footer+xml">
        <DigestMethod Algorithm="http://www.w3.org/2000/09/xmldsig#sha1"/>
        <DigestValue>0yYCUGg08aPT5jP/+vWWAghqghM=</DigestValue>
      </Reference>
      <Reference URI="/word/header6.xml?ContentType=application/vnd.openxmlformats-officedocument.wordprocessingml.header+xml">
        <DigestMethod Algorithm="http://www.w3.org/2000/09/xmldsig#sha1"/>
        <DigestValue>U8nDfin6o43NZ6uDAuNCTA8O1lY=</DigestValue>
      </Reference>
      <Reference URI="/word/header7.xml?ContentType=application/vnd.openxmlformats-officedocument.wordprocessingml.header+xml">
        <DigestMethod Algorithm="http://www.w3.org/2000/09/xmldsig#sha1"/>
        <DigestValue>GiLrXL7NhJ0XY4ihUYvtm9ExsRI=</DigestValue>
      </Reference>
      <Reference URI="/word/header9.xml?ContentType=application/vnd.openxmlformats-officedocument.wordprocessingml.header+xml">
        <DigestMethod Algorithm="http://www.w3.org/2000/09/xmldsig#sha1"/>
        <DigestValue>V+8YoJCItpqomidSQlrI2Q3BYSA=</DigestValue>
      </Reference>
      <Reference URI="/word/footnotes.xml?ContentType=application/vnd.openxmlformats-officedocument.wordprocessingml.footnotes+xml">
        <DigestMethod Algorithm="http://www.w3.org/2000/09/xmldsig#sha1"/>
        <DigestValue>sSvUkJuCZ5B8HNx1IehnIG9DiH0=</DigestValue>
      </Reference>
      <Reference URI="/word/theme/theme1.xml?ContentType=application/vnd.openxmlformats-officedocument.theme+xml">
        <DigestMethod Algorithm="http://www.w3.org/2000/09/xmldsig#sha1"/>
        <DigestValue>AD8pTYTwWdY2i3V+GDTPhUgnfUA=</DigestValue>
      </Reference>
      <Reference URI="/word/styles.xml?ContentType=application/vnd.openxmlformats-officedocument.wordprocessingml.styles+xml">
        <DigestMethod Algorithm="http://www.w3.org/2000/09/xmldsig#sha1"/>
        <DigestValue>Ru0p3IntcP5sSqhdExiAKuMDyb8=</DigestValue>
      </Reference>
      <Reference URI="/word/stylesWithEffects.xml?ContentType=application/vnd.ms-word.stylesWithEffects+xml">
        <DigestMethod Algorithm="http://www.w3.org/2000/09/xmldsig#sha1"/>
        <DigestValue>fhUVCey9LXHkCtMzpawEYZVQoi4=</DigestValue>
      </Reference>
      <Reference URI="/word/fontTable.xml?ContentType=application/vnd.openxmlformats-officedocument.wordprocessingml.fontTable+xml">
        <DigestMethod Algorithm="http://www.w3.org/2000/09/xmldsig#sha1"/>
        <DigestValue>jGgweNlCaVSCcYBAn0chayFV0tg=</DigestValue>
      </Reference>
      <Reference URI="/word/settings.xml?ContentType=application/vnd.openxmlformats-officedocument.wordprocessingml.settings+xml">
        <DigestMethod Algorithm="http://www.w3.org/2000/09/xmldsig#sha1"/>
        <DigestValue>NWSPVvlrHJHy1AGwJn7C0mX62BQ=</DigestValue>
      </Reference>
      <Reference URI="/word/webSettings.xml?ContentType=application/vnd.openxmlformats-officedocument.wordprocessingml.webSettings+xml">
        <DigestMethod Algorithm="http://www.w3.org/2000/09/xmldsig#sha1"/>
        <DigestValue>fDAtTyGqNbBU5i5E+JO350LMl0I=</DigestValue>
      </Reference>
      <Reference URI="/word/header8.xml?ContentType=application/vnd.openxmlformats-officedocument.wordprocessingml.header+xml">
        <DigestMethod Algorithm="http://www.w3.org/2000/09/xmldsig#sha1"/>
        <DigestValue>aM4TFYaQz2Bd47DHEhgkhFYqNzI=</DigestValue>
      </Reference>
      <Reference URI="/word/footer4.xml?ContentType=application/vnd.openxmlformats-officedocument.wordprocessingml.footer+xml">
        <DigestMethod Algorithm="http://www.w3.org/2000/09/xmldsig#sha1"/>
        <DigestValue>DAVnpUYVmAX02kzBew5FUZ5WFPE=</DigestValue>
      </Reference>
      <Reference URI="/word/document.xml?ContentType=application/vnd.openxmlformats-officedocument.wordprocessingml.document.main+xml">
        <DigestMethod Algorithm="http://www.w3.org/2000/09/xmldsig#sha1"/>
        <DigestValue>YhZiCFbuWl0ab7C12KxNShBCEKE=</DigestValue>
      </Reference>
      <Reference URI="/word/footer6.xml?ContentType=application/vnd.openxmlformats-officedocument.wordprocessingml.footer+xml">
        <DigestMethod Algorithm="http://www.w3.org/2000/09/xmldsig#sha1"/>
        <DigestValue>qM21bbGZYYmkRE1fRLHAFXEkWys=</DigestValue>
      </Reference>
      <Reference URI="/word/footer3.xml?ContentType=application/vnd.openxmlformats-officedocument.wordprocessingml.footer+xml">
        <DigestMethod Algorithm="http://www.w3.org/2000/09/xmldsig#sha1"/>
        <DigestValue>VshqgFjGbrU0PNSLEBlNbwLcijA=</DigestValue>
      </Reference>
      <Reference URI="/word/header4.xml?ContentType=application/vnd.openxmlformats-officedocument.wordprocessingml.header+xml">
        <DigestMethod Algorithm="http://www.w3.org/2000/09/xmldsig#sha1"/>
        <DigestValue>54K7Ye4wjxfDYZspQ78D3uZ4pPw=</DigestValue>
      </Reference>
      <Reference URI="/word/header2.xml?ContentType=application/vnd.openxmlformats-officedocument.wordprocessingml.header+xml">
        <DigestMethod Algorithm="http://www.w3.org/2000/09/xmldsig#sha1"/>
        <DigestValue>5tZqoboovbIe4gwxJssZKg5sw70=</DigestValue>
      </Reference>
      <Reference URI="/word/footer1.xml?ContentType=application/vnd.openxmlformats-officedocument.wordprocessingml.footer+xml">
        <DigestMethod Algorithm="http://www.w3.org/2000/09/xmldsig#sha1"/>
        <DigestValue>dhNANUFCprhnstYfHixJWWQ+7Ds=</DigestValue>
      </Reference>
      <Reference URI="/word/header3.xml?ContentType=application/vnd.openxmlformats-officedocument.wordprocessingml.header+xml">
        <DigestMethod Algorithm="http://www.w3.org/2000/09/xmldsig#sha1"/>
        <DigestValue>7IiXoS1I+OCp/VNUOzmUJIex+Zo=</DigestValue>
      </Reference>
      <Reference URI="/word/footer2.xml?ContentType=application/vnd.openxmlformats-officedocument.wordprocessingml.footer+xml">
        <DigestMethod Algorithm="http://www.w3.org/2000/09/xmldsig#sha1"/>
        <DigestValue>SF+Amj8LoA95sIfIEmMZQFe6sbc=</DigestValue>
      </Reference>
      <Reference URI="/word/header1.xml?ContentType=application/vnd.openxmlformats-officedocument.wordprocessingml.header+xml">
        <DigestMethod Algorithm="http://www.w3.org/2000/09/xmldsig#sha1"/>
        <DigestValue>MyOmYzD6THfkP4TM41dRA1wpaC0=</DigestValue>
      </Reference>
      <Reference URI="/word/endnotes.xml?ContentType=application/vnd.openxmlformats-officedocument.wordprocessingml.endnotes+xml">
        <DigestMethod Algorithm="http://www.w3.org/2000/09/xmldsig#sha1"/>
        <DigestValue>23ztQKzOyxEuiKQzMuZclBOk5zU=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11"/>
            <mdssi:RelationshipReference SourceId="rId24"/>
            <mdssi:RelationshipReference SourceId="rId15"/>
            <mdssi:RelationshipReference SourceId="rId23"/>
            <mdssi:RelationshipReference SourceId="rId28"/>
            <mdssi:RelationshipReference SourceId="rId10"/>
            <mdssi:RelationshipReference SourceId="rId19"/>
            <mdssi:RelationshipReference SourceId="rId31"/>
            <mdssi:RelationshipReference SourceId="rId9"/>
            <mdssi:RelationshipReference SourceId="rId14"/>
            <mdssi:RelationshipReference SourceId="rId22"/>
            <mdssi:RelationshipReference SourceId="rId27"/>
            <mdssi:RelationshipReference SourceId="rId30"/>
          </Transform>
          <Transform Algorithm="http://www.w3.org/TR/2001/REC-xml-c14n-20010315"/>
        </Transforms>
        <DigestMethod Algorithm="http://www.w3.org/2000/09/xmldsig#sha1"/>
        <DigestValue>TGUNwSrFa1isZLkdu96NexlW+cg=</DigestValue>
      </Reference>
    </Manifest>
    <SignatureProperties>
      <SignatureProperty Id="idSignatureTime" Target="#idPackageSignature">
        <mdssi:SignatureTime>
          <mdssi:Format>YYYY-MM-DDThh:mm:ssTZD</mdssi:Format>
          <mdssi:Value>2015-09-29T16:07:45Z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2015-09-29T16:07:45Z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042E6641ACD04EB9F0B82119ED4524" ma:contentTypeVersion="23" ma:contentTypeDescription="Create a new document." ma:contentTypeScope="" ma:versionID="3ad835382b6f568eb9829f0191039e69">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5.xml><?xml version="1.0" encoding="utf-8"?>
<b:Sources xmlns:b="http://schemas.openxmlformats.org/officeDocument/2006/bibliography" xmlns="http://schemas.openxmlformats.org/officeDocument/2006/bibliography" SelectedStyle="\GostTitle.XSL" StyleName="GOST - Title Sort"/>
</file>

<file path=customXml/item6.xml><?xml version="1.0" encoding="utf-8"?>
<b:Sources xmlns:b="http://schemas.openxmlformats.org/officeDocument/2006/bibliography" xmlns="http://schemas.openxmlformats.org/officeDocument/2006/bibliography" SelectedStyle="\GostTitle.XSL" StyleName="GOST - Title Sort"/>
</file>

<file path=customXml/item7.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F0CB239-AAAD-4235-8B1A-FD807CB69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99237E-B62E-4D11-B073-E03613D467C2}">
  <ds:schemaRefs>
    <ds:schemaRef ds:uri="5e6c6c5c-474c-4ef7-b7d6-59a0e77cc256"/>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openxmlformats.org/package/2006/metadata/core-properties"/>
    <ds:schemaRef ds:uri="8662c659-72ab-411b-b755-fbef5cbbde18"/>
    <ds:schemaRef ds:uri="4085a4f5-5f40-4143-b221-75ee5dde648a"/>
    <ds:schemaRef ds:uri="http://www.w3.org/XML/1998/namespace"/>
  </ds:schemaRefs>
</ds:datastoreItem>
</file>

<file path=customXml/itemProps3.xml><?xml version="1.0" encoding="utf-8"?>
<ds:datastoreItem xmlns:ds="http://schemas.openxmlformats.org/officeDocument/2006/customXml" ds:itemID="{6650BDFD-E2F2-44DB-8532-2C012D9963E8}">
  <ds:schemaRefs>
    <ds:schemaRef ds:uri="http://schemas.microsoft.com/sharepoint/v3/contenttype/forms"/>
  </ds:schemaRefs>
</ds:datastoreItem>
</file>

<file path=customXml/itemProps4.xml><?xml version="1.0" encoding="utf-8"?>
<ds:datastoreItem xmlns:ds="http://schemas.openxmlformats.org/officeDocument/2006/customXml" ds:itemID="{482D63C3-E3B9-4856-8C18-5F62F2D0DE49}">
  <ds:schemaRefs>
    <ds:schemaRef ds:uri="http://schemas.openxmlformats.org/officeDocument/2006/bibliography"/>
  </ds:schemaRefs>
</ds:datastoreItem>
</file>

<file path=customXml/itemProps5.xml><?xml version="1.0" encoding="utf-8"?>
<ds:datastoreItem xmlns:ds="http://schemas.openxmlformats.org/officeDocument/2006/customXml" ds:itemID="{051AC587-6F16-4B0F-9849-ED77E10209F9}">
  <ds:schemaRefs>
    <ds:schemaRef ds:uri="http://schemas.openxmlformats.org/officeDocument/2006/bibliography"/>
  </ds:schemaRefs>
</ds:datastoreItem>
</file>

<file path=customXml/itemProps6.xml><?xml version="1.0" encoding="utf-8"?>
<ds:datastoreItem xmlns:ds="http://schemas.openxmlformats.org/officeDocument/2006/customXml" ds:itemID="{B9DCF5B2-E9AE-4892-9D4A-1A161F5EF56B}">
  <ds:schemaRefs>
    <ds:schemaRef ds:uri="http://schemas.openxmlformats.org/officeDocument/2006/bibliography"/>
  </ds:schemaRefs>
</ds:datastoreItem>
</file>

<file path=customXml/itemProps7.xml><?xml version="1.0" encoding="utf-8"?>
<ds:datastoreItem xmlns:ds="http://schemas.openxmlformats.org/officeDocument/2006/customXml" ds:itemID="{59800C84-589F-433A-B3AC-7481A7692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11614</Words>
  <Characters>73492</Characters>
  <Application>Microsoft Office Word</Application>
  <DocSecurity>0</DocSecurity>
  <Lines>612</Lines>
  <Paragraphs>169</Paragraphs>
  <ScaleCrop>false</ScaleCrop>
  <HeadingPairs>
    <vt:vector size="2" baseType="variant">
      <vt:variant>
        <vt:lpstr>Název</vt:lpstr>
      </vt:variant>
      <vt:variant>
        <vt:i4>1</vt:i4>
      </vt:variant>
    </vt:vector>
  </HeadingPairs>
  <TitlesOfParts>
    <vt:vector size="1" baseType="lpstr">
      <vt:lpstr>Správa lokální ICT infrastruktury 2014-2018 - Smlouva</vt:lpstr>
    </vt:vector>
  </TitlesOfParts>
  <LinksUpToDate>false</LinksUpToDate>
  <CharactersWithSpaces>84937</CharactersWithSpaces>
  <SharedDoc>false</SharedDoc>
  <HLinks>
    <vt:vector size="150" baseType="variant">
      <vt:variant>
        <vt:i4>5636154</vt:i4>
      </vt:variant>
      <vt:variant>
        <vt:i4>228</vt:i4>
      </vt:variant>
      <vt:variant>
        <vt:i4>0</vt:i4>
      </vt:variant>
      <vt:variant>
        <vt:i4>5</vt:i4>
      </vt:variant>
      <vt:variant>
        <vt:lpwstr>mailto:petr.vancura@mze.cz</vt:lpwstr>
      </vt:variant>
      <vt:variant>
        <vt:lpwstr/>
      </vt:variant>
      <vt:variant>
        <vt:i4>3866743</vt:i4>
      </vt:variant>
      <vt:variant>
        <vt:i4>219</vt:i4>
      </vt:variant>
      <vt:variant>
        <vt:i4>0</vt:i4>
      </vt:variant>
      <vt:variant>
        <vt:i4>5</vt:i4>
      </vt:variant>
      <vt:variant>
        <vt:lpwstr/>
      </vt:variant>
      <vt:variant>
        <vt:lpwstr>Annex09</vt:lpwstr>
      </vt:variant>
      <vt:variant>
        <vt:i4>3866743</vt:i4>
      </vt:variant>
      <vt:variant>
        <vt:i4>216</vt:i4>
      </vt:variant>
      <vt:variant>
        <vt:i4>0</vt:i4>
      </vt:variant>
      <vt:variant>
        <vt:i4>5</vt:i4>
      </vt:variant>
      <vt:variant>
        <vt:lpwstr/>
      </vt:variant>
      <vt:variant>
        <vt:lpwstr>Annex08</vt:lpwstr>
      </vt:variant>
      <vt:variant>
        <vt:i4>3866743</vt:i4>
      </vt:variant>
      <vt:variant>
        <vt:i4>213</vt:i4>
      </vt:variant>
      <vt:variant>
        <vt:i4>0</vt:i4>
      </vt:variant>
      <vt:variant>
        <vt:i4>5</vt:i4>
      </vt:variant>
      <vt:variant>
        <vt:lpwstr/>
      </vt:variant>
      <vt:variant>
        <vt:lpwstr>Annex07</vt:lpwstr>
      </vt:variant>
      <vt:variant>
        <vt:i4>3866743</vt:i4>
      </vt:variant>
      <vt:variant>
        <vt:i4>210</vt:i4>
      </vt:variant>
      <vt:variant>
        <vt:i4>0</vt:i4>
      </vt:variant>
      <vt:variant>
        <vt:i4>5</vt:i4>
      </vt:variant>
      <vt:variant>
        <vt:lpwstr/>
      </vt:variant>
      <vt:variant>
        <vt:lpwstr>Annex06</vt:lpwstr>
      </vt:variant>
      <vt:variant>
        <vt:i4>3866743</vt:i4>
      </vt:variant>
      <vt:variant>
        <vt:i4>207</vt:i4>
      </vt:variant>
      <vt:variant>
        <vt:i4>0</vt:i4>
      </vt:variant>
      <vt:variant>
        <vt:i4>5</vt:i4>
      </vt:variant>
      <vt:variant>
        <vt:lpwstr/>
      </vt:variant>
      <vt:variant>
        <vt:lpwstr>Annex05</vt:lpwstr>
      </vt:variant>
      <vt:variant>
        <vt:i4>3866743</vt:i4>
      </vt:variant>
      <vt:variant>
        <vt:i4>204</vt:i4>
      </vt:variant>
      <vt:variant>
        <vt:i4>0</vt:i4>
      </vt:variant>
      <vt:variant>
        <vt:i4>5</vt:i4>
      </vt:variant>
      <vt:variant>
        <vt:lpwstr/>
      </vt:variant>
      <vt:variant>
        <vt:lpwstr>Annex04</vt:lpwstr>
      </vt:variant>
      <vt:variant>
        <vt:i4>3866743</vt:i4>
      </vt:variant>
      <vt:variant>
        <vt:i4>201</vt:i4>
      </vt:variant>
      <vt:variant>
        <vt:i4>0</vt:i4>
      </vt:variant>
      <vt:variant>
        <vt:i4>5</vt:i4>
      </vt:variant>
      <vt:variant>
        <vt:lpwstr/>
      </vt:variant>
      <vt:variant>
        <vt:lpwstr>Annex03</vt:lpwstr>
      </vt:variant>
      <vt:variant>
        <vt:i4>3866743</vt:i4>
      </vt:variant>
      <vt:variant>
        <vt:i4>198</vt:i4>
      </vt:variant>
      <vt:variant>
        <vt:i4>0</vt:i4>
      </vt:variant>
      <vt:variant>
        <vt:i4>5</vt:i4>
      </vt:variant>
      <vt:variant>
        <vt:lpwstr/>
      </vt:variant>
      <vt:variant>
        <vt:lpwstr>Annex02</vt:lpwstr>
      </vt:variant>
      <vt:variant>
        <vt:i4>3866743</vt:i4>
      </vt:variant>
      <vt:variant>
        <vt:i4>195</vt:i4>
      </vt:variant>
      <vt:variant>
        <vt:i4>0</vt:i4>
      </vt:variant>
      <vt:variant>
        <vt:i4>5</vt:i4>
      </vt:variant>
      <vt:variant>
        <vt:lpwstr/>
      </vt:variant>
      <vt:variant>
        <vt:lpwstr>Annex01</vt:lpwstr>
      </vt:variant>
      <vt:variant>
        <vt:i4>2490472</vt:i4>
      </vt:variant>
      <vt:variant>
        <vt:i4>192</vt:i4>
      </vt:variant>
      <vt:variant>
        <vt:i4>0</vt:i4>
      </vt:variant>
      <vt:variant>
        <vt:i4>5</vt:i4>
      </vt:variant>
      <vt:variant>
        <vt:lpwstr/>
      </vt:variant>
      <vt:variant>
        <vt:lpwstr>ListAnnex09</vt:lpwstr>
      </vt:variant>
      <vt:variant>
        <vt:i4>2490472</vt:i4>
      </vt:variant>
      <vt:variant>
        <vt:i4>168</vt:i4>
      </vt:variant>
      <vt:variant>
        <vt:i4>0</vt:i4>
      </vt:variant>
      <vt:variant>
        <vt:i4>5</vt:i4>
      </vt:variant>
      <vt:variant>
        <vt:lpwstr/>
      </vt:variant>
      <vt:variant>
        <vt:lpwstr>ListAnnex04</vt:lpwstr>
      </vt:variant>
      <vt:variant>
        <vt:i4>2490472</vt:i4>
      </vt:variant>
      <vt:variant>
        <vt:i4>159</vt:i4>
      </vt:variant>
      <vt:variant>
        <vt:i4>0</vt:i4>
      </vt:variant>
      <vt:variant>
        <vt:i4>5</vt:i4>
      </vt:variant>
      <vt:variant>
        <vt:lpwstr/>
      </vt:variant>
      <vt:variant>
        <vt:lpwstr>ListAnnex04</vt:lpwstr>
      </vt:variant>
      <vt:variant>
        <vt:i4>2490472</vt:i4>
      </vt:variant>
      <vt:variant>
        <vt:i4>156</vt:i4>
      </vt:variant>
      <vt:variant>
        <vt:i4>0</vt:i4>
      </vt:variant>
      <vt:variant>
        <vt:i4>5</vt:i4>
      </vt:variant>
      <vt:variant>
        <vt:lpwstr/>
      </vt:variant>
      <vt:variant>
        <vt:lpwstr>ListAnnex06</vt:lpwstr>
      </vt:variant>
      <vt:variant>
        <vt:i4>2490472</vt:i4>
      </vt:variant>
      <vt:variant>
        <vt:i4>138</vt:i4>
      </vt:variant>
      <vt:variant>
        <vt:i4>0</vt:i4>
      </vt:variant>
      <vt:variant>
        <vt:i4>5</vt:i4>
      </vt:variant>
      <vt:variant>
        <vt:lpwstr/>
      </vt:variant>
      <vt:variant>
        <vt:lpwstr>ListAnnex06</vt:lpwstr>
      </vt:variant>
      <vt:variant>
        <vt:i4>2490472</vt:i4>
      </vt:variant>
      <vt:variant>
        <vt:i4>99</vt:i4>
      </vt:variant>
      <vt:variant>
        <vt:i4>0</vt:i4>
      </vt:variant>
      <vt:variant>
        <vt:i4>5</vt:i4>
      </vt:variant>
      <vt:variant>
        <vt:lpwstr/>
      </vt:variant>
      <vt:variant>
        <vt:lpwstr>ListAnnex08</vt:lpwstr>
      </vt:variant>
      <vt:variant>
        <vt:i4>2490472</vt:i4>
      </vt:variant>
      <vt:variant>
        <vt:i4>87</vt:i4>
      </vt:variant>
      <vt:variant>
        <vt:i4>0</vt:i4>
      </vt:variant>
      <vt:variant>
        <vt:i4>5</vt:i4>
      </vt:variant>
      <vt:variant>
        <vt:lpwstr/>
      </vt:variant>
      <vt:variant>
        <vt:lpwstr>ListAnnex02</vt:lpwstr>
      </vt:variant>
      <vt:variant>
        <vt:i4>2490472</vt:i4>
      </vt:variant>
      <vt:variant>
        <vt:i4>66</vt:i4>
      </vt:variant>
      <vt:variant>
        <vt:i4>0</vt:i4>
      </vt:variant>
      <vt:variant>
        <vt:i4>5</vt:i4>
      </vt:variant>
      <vt:variant>
        <vt:lpwstr/>
      </vt:variant>
      <vt:variant>
        <vt:lpwstr>ListAnnex03</vt:lpwstr>
      </vt:variant>
      <vt:variant>
        <vt:i4>2490472</vt:i4>
      </vt:variant>
      <vt:variant>
        <vt:i4>63</vt:i4>
      </vt:variant>
      <vt:variant>
        <vt:i4>0</vt:i4>
      </vt:variant>
      <vt:variant>
        <vt:i4>5</vt:i4>
      </vt:variant>
      <vt:variant>
        <vt:lpwstr/>
      </vt:variant>
      <vt:variant>
        <vt:lpwstr>ListAnnex08</vt:lpwstr>
      </vt:variant>
      <vt:variant>
        <vt:i4>2556008</vt:i4>
      </vt:variant>
      <vt:variant>
        <vt:i4>39</vt:i4>
      </vt:variant>
      <vt:variant>
        <vt:i4>0</vt:i4>
      </vt:variant>
      <vt:variant>
        <vt:i4>5</vt:i4>
      </vt:variant>
      <vt:variant>
        <vt:lpwstr/>
      </vt:variant>
      <vt:variant>
        <vt:lpwstr>ListAnnex10</vt:lpwstr>
      </vt:variant>
      <vt:variant>
        <vt:i4>2490472</vt:i4>
      </vt:variant>
      <vt:variant>
        <vt:i4>36</vt:i4>
      </vt:variant>
      <vt:variant>
        <vt:i4>0</vt:i4>
      </vt:variant>
      <vt:variant>
        <vt:i4>5</vt:i4>
      </vt:variant>
      <vt:variant>
        <vt:lpwstr/>
      </vt:variant>
      <vt:variant>
        <vt:lpwstr>ListAnnex01</vt:lpwstr>
      </vt:variant>
      <vt:variant>
        <vt:i4>2490472</vt:i4>
      </vt:variant>
      <vt:variant>
        <vt:i4>18</vt:i4>
      </vt:variant>
      <vt:variant>
        <vt:i4>0</vt:i4>
      </vt:variant>
      <vt:variant>
        <vt:i4>5</vt:i4>
      </vt:variant>
      <vt:variant>
        <vt:lpwstr/>
      </vt:variant>
      <vt:variant>
        <vt:lpwstr>ListAnnex07</vt:lpwstr>
      </vt:variant>
      <vt:variant>
        <vt:i4>2490472</vt:i4>
      </vt:variant>
      <vt:variant>
        <vt:i4>15</vt:i4>
      </vt:variant>
      <vt:variant>
        <vt:i4>0</vt:i4>
      </vt:variant>
      <vt:variant>
        <vt:i4>5</vt:i4>
      </vt:variant>
      <vt:variant>
        <vt:lpwstr/>
      </vt:variant>
      <vt:variant>
        <vt:lpwstr>ListAnnex05</vt:lpwstr>
      </vt:variant>
      <vt:variant>
        <vt:i4>2490472</vt:i4>
      </vt:variant>
      <vt:variant>
        <vt:i4>12</vt:i4>
      </vt:variant>
      <vt:variant>
        <vt:i4>0</vt:i4>
      </vt:variant>
      <vt:variant>
        <vt:i4>5</vt:i4>
      </vt:variant>
      <vt:variant>
        <vt:lpwstr/>
      </vt:variant>
      <vt:variant>
        <vt:lpwstr>ListAnnex02</vt:lpwstr>
      </vt:variant>
      <vt:variant>
        <vt:i4>2490472</vt:i4>
      </vt:variant>
      <vt:variant>
        <vt:i4>9</vt:i4>
      </vt:variant>
      <vt:variant>
        <vt:i4>0</vt:i4>
      </vt:variant>
      <vt:variant>
        <vt:i4>5</vt:i4>
      </vt:variant>
      <vt:variant>
        <vt:lpwstr/>
      </vt:variant>
      <vt:variant>
        <vt:lpwstr>ListAnnex01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lokální ICT infrastruktury 2014-2018 - Smlouva</dc:title>
  <dc:creator/>
  <cp:lastModifiedBy/>
  <cp:revision>1</cp:revision>
  <dcterms:created xsi:type="dcterms:W3CDTF">2015-09-29T07:49:00Z</dcterms:created>
  <dcterms:modified xsi:type="dcterms:W3CDTF">2015-09-29T16:07:00Z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0x010100B5042E6641ACD04EB9F0B82119ED4524</vt:lpwstr>
  </property>
</Properties>
</file>